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70F1" w:rsidRPr="00FB17A0" w:rsidRDefault="006170F1" w:rsidP="00031ACB"/>
    <w:p w:rsidR="006170F1" w:rsidRPr="00FB17A0" w:rsidRDefault="006170F1" w:rsidP="00031ACB"/>
    <w:p w:rsidR="006170F1" w:rsidRPr="00FB17A0" w:rsidRDefault="006170F1" w:rsidP="00031ACB"/>
    <w:p w:rsidR="006170F1" w:rsidRDefault="006170F1" w:rsidP="00031ACB"/>
    <w:p w:rsidR="009B3973" w:rsidRDefault="009B3973" w:rsidP="00031ACB"/>
    <w:p w:rsidR="009B3973" w:rsidRDefault="007C5F37" w:rsidP="007C5F37">
      <w:pPr>
        <w:jc w:val="center"/>
      </w:pPr>
      <w:r w:rsidRPr="00A600B6">
        <w:rPr>
          <w:rFonts w:ascii="Arial Gras" w:hAnsi="Arial Gras"/>
          <w:b/>
          <w:smallCaps/>
          <w:noProof/>
          <w:szCs w:val="24"/>
        </w:rPr>
        <w:drawing>
          <wp:inline distT="0" distB="0" distL="0" distR="0" wp14:anchorId="2ABF8F9B" wp14:editId="11F4EEB9">
            <wp:extent cx="2901770" cy="839259"/>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5509" cy="851909"/>
                    </a:xfrm>
                    <a:prstGeom prst="rect">
                      <a:avLst/>
                    </a:prstGeom>
                    <a:noFill/>
                  </pic:spPr>
                </pic:pic>
              </a:graphicData>
            </a:graphic>
          </wp:inline>
        </w:drawing>
      </w:r>
    </w:p>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Default="009B3973" w:rsidP="00031ACB"/>
    <w:p w:rsidR="009B3973" w:rsidRPr="00FB17A0" w:rsidRDefault="009B3973" w:rsidP="00031ACB"/>
    <w:p w:rsidR="006170F1" w:rsidRPr="00FB17A0" w:rsidRDefault="006170F1" w:rsidP="00031ACB"/>
    <w:p w:rsidR="006170F1" w:rsidRDefault="006170F1" w:rsidP="00031ACB"/>
    <w:tbl>
      <w:tblPr>
        <w:tblW w:w="9639" w:type="dxa"/>
        <w:tblInd w:w="-15" w:type="dxa"/>
        <w:tblBorders>
          <w:left w:val="single" w:sz="12" w:space="0" w:color="auto"/>
        </w:tblBorders>
        <w:tblLook w:val="04A0" w:firstRow="1" w:lastRow="0" w:firstColumn="1" w:lastColumn="0" w:noHBand="0" w:noVBand="1"/>
      </w:tblPr>
      <w:tblGrid>
        <w:gridCol w:w="9639"/>
      </w:tblGrid>
      <w:tr w:rsidR="009B3973" w:rsidTr="00C23939">
        <w:tc>
          <w:tcPr>
            <w:tcW w:w="9639" w:type="dxa"/>
          </w:tcPr>
          <w:p w:rsidR="009B3973" w:rsidRPr="00FB17A0" w:rsidRDefault="007B24AA" w:rsidP="00BD1A3D">
            <w:pPr>
              <w:spacing w:after="160" w:line="259" w:lineRule="auto"/>
              <w:ind w:left="169"/>
              <w:rPr>
                <w:rFonts w:ascii="Times New Roman" w:hAnsi="Times New Roman"/>
                <w:sz w:val="32"/>
                <w:szCs w:val="32"/>
              </w:rPr>
            </w:pPr>
            <w:r>
              <w:rPr>
                <w:rFonts w:ascii="Times New Roman" w:hAnsi="Times New Roman"/>
                <w:sz w:val="32"/>
                <w:szCs w:val="32"/>
              </w:rPr>
              <w:t>URSSAF CAISSE NATIONALE</w:t>
            </w:r>
            <w:r w:rsidR="009B3973" w:rsidRPr="00FB17A0">
              <w:rPr>
                <w:rFonts w:ascii="Times New Roman" w:hAnsi="Times New Roman"/>
                <w:sz w:val="32"/>
                <w:szCs w:val="32"/>
              </w:rPr>
              <w:t xml:space="preserve"> – DSI / </w:t>
            </w:r>
            <w:r w:rsidR="00D85FC1">
              <w:rPr>
                <w:rFonts w:ascii="Times New Roman" w:hAnsi="Times New Roman"/>
                <w:sz w:val="32"/>
                <w:szCs w:val="32"/>
              </w:rPr>
              <w:t>DAFA</w:t>
            </w:r>
          </w:p>
        </w:tc>
      </w:tr>
      <w:tr w:rsidR="009B3973" w:rsidTr="00C23939">
        <w:tc>
          <w:tcPr>
            <w:tcW w:w="9639" w:type="dxa"/>
          </w:tcPr>
          <w:p w:rsidR="009B3973" w:rsidRPr="00FB17A0" w:rsidRDefault="009B3973" w:rsidP="00BD1A3D">
            <w:pPr>
              <w:spacing w:after="160" w:line="259" w:lineRule="auto"/>
              <w:ind w:left="169"/>
              <w:rPr>
                <w:rFonts w:ascii="Times New Roman" w:hAnsi="Times New Roman"/>
              </w:rPr>
            </w:pPr>
          </w:p>
        </w:tc>
      </w:tr>
      <w:tr w:rsidR="009B3973" w:rsidRPr="00FB17A0" w:rsidTr="00C23939">
        <w:tc>
          <w:tcPr>
            <w:tcW w:w="9639" w:type="dxa"/>
          </w:tcPr>
          <w:p w:rsidR="009B3973" w:rsidRPr="00FB17A0" w:rsidRDefault="009B3973" w:rsidP="00BD1A3D">
            <w:pPr>
              <w:spacing w:after="160" w:line="259" w:lineRule="auto"/>
              <w:ind w:left="169"/>
              <w:jc w:val="left"/>
              <w:rPr>
                <w:rFonts w:ascii="Times New Roman" w:hAnsi="Times New Roman"/>
                <w:b/>
                <w:sz w:val="96"/>
                <w:szCs w:val="96"/>
              </w:rPr>
            </w:pPr>
            <w:r w:rsidRPr="00CD2881">
              <w:rPr>
                <w:rFonts w:ascii="Times New Roman" w:hAnsi="Times New Roman"/>
                <w:b/>
                <w:color w:val="365F91" w:themeColor="accent1" w:themeShade="BF"/>
                <w:sz w:val="96"/>
                <w:szCs w:val="96"/>
              </w:rPr>
              <w:t xml:space="preserve">Plan </w:t>
            </w:r>
            <w:r w:rsidR="00BD1A3D">
              <w:rPr>
                <w:rFonts w:ascii="Times New Roman" w:hAnsi="Times New Roman"/>
                <w:b/>
                <w:color w:val="365F91" w:themeColor="accent1" w:themeShade="BF"/>
                <w:sz w:val="96"/>
                <w:szCs w:val="96"/>
              </w:rPr>
              <w:t xml:space="preserve">Assurance </w:t>
            </w:r>
            <w:r w:rsidRPr="00CD2881">
              <w:rPr>
                <w:rFonts w:ascii="Times New Roman" w:hAnsi="Times New Roman"/>
                <w:b/>
                <w:color w:val="365F91" w:themeColor="accent1" w:themeShade="BF"/>
                <w:sz w:val="96"/>
                <w:szCs w:val="96"/>
              </w:rPr>
              <w:t>Qualité</w:t>
            </w:r>
          </w:p>
        </w:tc>
      </w:tr>
      <w:tr w:rsidR="009B3973" w:rsidTr="00C23939">
        <w:tc>
          <w:tcPr>
            <w:tcW w:w="9639" w:type="dxa"/>
          </w:tcPr>
          <w:p w:rsidR="009B3973" w:rsidRPr="00FB17A0" w:rsidRDefault="009B3973" w:rsidP="00BD1A3D">
            <w:pPr>
              <w:spacing w:after="160" w:line="259" w:lineRule="auto"/>
              <w:ind w:left="169"/>
              <w:rPr>
                <w:rFonts w:ascii="Times New Roman" w:hAnsi="Times New Roman"/>
              </w:rPr>
            </w:pPr>
          </w:p>
        </w:tc>
      </w:tr>
      <w:tr w:rsidR="009B3973" w:rsidTr="00C23939">
        <w:tc>
          <w:tcPr>
            <w:tcW w:w="9639" w:type="dxa"/>
          </w:tcPr>
          <w:p w:rsidR="009B3973" w:rsidRPr="006944A0" w:rsidRDefault="00D85FC1" w:rsidP="00BD1A3D">
            <w:pPr>
              <w:spacing w:after="160" w:line="259" w:lineRule="auto"/>
              <w:ind w:left="169"/>
              <w:rPr>
                <w:rFonts w:ascii="Times New Roman" w:hAnsi="Times New Roman"/>
                <w:b/>
                <w:i/>
                <w:sz w:val="40"/>
                <w:szCs w:val="40"/>
              </w:rPr>
            </w:pPr>
            <w:sdt>
              <w:sdtPr>
                <w:rPr>
                  <w:rFonts w:ascii="Calibri" w:eastAsia="Calibri" w:hAnsi="Calibri" w:cs="Calibri"/>
                  <w:b/>
                  <w:bCs/>
                  <w:caps/>
                  <w:color w:val="008080"/>
                  <w:sz w:val="28"/>
                  <w:szCs w:val="28"/>
                  <w:lang w:eastAsia="fr-FR"/>
                </w:rPr>
                <w:alias w:val="Objet "/>
                <w:tag w:val=""/>
                <w:id w:val="161204074"/>
                <w:placeholder>
                  <w:docPart w:val="C89167BDF56B4C259660E395CC32023F"/>
                </w:placeholder>
                <w:dataBinding w:prefixMappings="xmlns:ns0='http://purl.org/dc/elements/1.1/' xmlns:ns1='http://schemas.openxmlformats.org/package/2006/metadata/core-properties' " w:xpath="/ns1:coreProperties[1]/ns0:subject[1]" w:storeItemID="{6C3C8BC8-F283-45AE-878A-BAB7291924A1}"/>
                <w:text/>
              </w:sdtPr>
              <w:sdtContent>
                <w:r w:rsidRPr="00D85FC1">
                  <w:rPr>
                    <w:rFonts w:ascii="Calibri" w:eastAsia="Calibri" w:hAnsi="Calibri" w:cs="Calibri"/>
                    <w:b/>
                    <w:bCs/>
                    <w:caps/>
                    <w:color w:val="008080"/>
                    <w:sz w:val="28"/>
                    <w:szCs w:val="28"/>
                    <w:lang w:eastAsia="fr-FR"/>
                  </w:rPr>
                  <w:t>MISE EN OEUVRE ET MAINTENANCE D’UN SYSTEME D’INFORMATION DE GESTION DES RISQUES EN MODE SAAS</w:t>
                </w:r>
              </w:sdtContent>
            </w:sdt>
          </w:p>
        </w:tc>
      </w:tr>
    </w:tbl>
    <w:p w:rsidR="006170F1" w:rsidRDefault="006170F1" w:rsidP="00031ACB"/>
    <w:p w:rsidR="006170F1" w:rsidRDefault="006170F1" w:rsidP="00031ACB"/>
    <w:p w:rsidR="006170F1" w:rsidRDefault="006170F1" w:rsidP="00031ACB"/>
    <w:p w:rsidR="006170F1" w:rsidRDefault="006170F1" w:rsidP="00031ACB"/>
    <w:p w:rsidR="006170F1" w:rsidRDefault="006170F1" w:rsidP="00031ACB"/>
    <w:p w:rsidR="006170F1" w:rsidRDefault="006170F1" w:rsidP="00CB0762"/>
    <w:p w:rsidR="006170F1" w:rsidRDefault="006170F1" w:rsidP="00031ACB"/>
    <w:p w:rsidR="006170F1" w:rsidRDefault="006170F1" w:rsidP="00031ACB"/>
    <w:p w:rsidR="006170F1" w:rsidRDefault="006170F1" w:rsidP="00031ACB"/>
    <w:p w:rsidR="006170F1" w:rsidRDefault="006170F1" w:rsidP="00031ACB"/>
    <w:p w:rsidR="006170F1" w:rsidRDefault="006170F1" w:rsidP="00031ACB"/>
    <w:p w:rsidR="006170F1" w:rsidRDefault="006170F1" w:rsidP="00031ACB"/>
    <w:p w:rsidR="006170F1" w:rsidRDefault="006170F1" w:rsidP="00031ACB"/>
    <w:p w:rsidR="006170F1" w:rsidRDefault="006170F1" w:rsidP="00031ACB"/>
    <w:p w:rsidR="006170F1" w:rsidRDefault="006170F1" w:rsidP="00E502E3">
      <w:r>
        <w:tab/>
        <w:t xml:space="preserve">Version </w:t>
      </w:r>
      <w:proofErr w:type="spellStart"/>
      <w:proofErr w:type="gramStart"/>
      <w:r>
        <w:t>v</w:t>
      </w:r>
      <w:r w:rsidR="006944A0">
        <w:t>X.y</w:t>
      </w:r>
      <w:proofErr w:type="spellEnd"/>
      <w:proofErr w:type="gramEnd"/>
    </w:p>
    <w:p w:rsidR="00A46EDC" w:rsidRPr="003B7783" w:rsidRDefault="00A46EDC" w:rsidP="00031ACB">
      <w:pPr>
        <w:pStyle w:val="En-ttedetabledesmatires"/>
      </w:pPr>
      <w:r w:rsidRPr="003B7783">
        <w:t>Identification du document</w:t>
      </w:r>
    </w:p>
    <w:p w:rsidR="002F0749" w:rsidRDefault="002F0749" w:rsidP="00031ACB">
      <w:bookmarkStart w:id="0" w:name="sys_TocPage"/>
      <w:bookmarkEnd w:id="0"/>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248"/>
        <w:gridCol w:w="5790"/>
      </w:tblGrid>
      <w:tr w:rsidR="002F0749" w:rsidTr="000729B3">
        <w:tc>
          <w:tcPr>
            <w:tcW w:w="9062" w:type="dxa"/>
            <w:gridSpan w:val="2"/>
            <w:shd w:val="clear" w:color="auto" w:fill="002060"/>
          </w:tcPr>
          <w:p w:rsidR="002F0749" w:rsidRDefault="002F0749" w:rsidP="00031ACB">
            <w:pPr>
              <w:pStyle w:val="Titretableau"/>
            </w:pPr>
            <w:r w:rsidRPr="00B14478">
              <w:t>Informations sur le document</w:t>
            </w:r>
          </w:p>
        </w:tc>
      </w:tr>
      <w:tr w:rsidR="002F0749" w:rsidTr="000729B3">
        <w:tc>
          <w:tcPr>
            <w:tcW w:w="3256" w:type="dxa"/>
          </w:tcPr>
          <w:p w:rsidR="002F0749" w:rsidRPr="00AE1AEF" w:rsidRDefault="002F0749" w:rsidP="00031ACB">
            <w:pPr>
              <w:pStyle w:val="Contenudetableau"/>
            </w:pPr>
            <w:r w:rsidRPr="00AE1AEF">
              <w:t>Rédacteur</w:t>
            </w:r>
          </w:p>
        </w:tc>
        <w:tc>
          <w:tcPr>
            <w:tcW w:w="5806" w:type="dxa"/>
          </w:tcPr>
          <w:p w:rsidR="002F0749" w:rsidRPr="00AE1AEF" w:rsidRDefault="002F0749" w:rsidP="00031ACB">
            <w:pPr>
              <w:pStyle w:val="Contenudetableau"/>
            </w:pPr>
          </w:p>
        </w:tc>
      </w:tr>
      <w:tr w:rsidR="002F0749" w:rsidRPr="007C215C" w:rsidTr="000729B3">
        <w:tc>
          <w:tcPr>
            <w:tcW w:w="3256" w:type="dxa"/>
          </w:tcPr>
          <w:p w:rsidR="002F0749" w:rsidRPr="00AE1AEF" w:rsidRDefault="002F0749" w:rsidP="00031ACB">
            <w:pPr>
              <w:pStyle w:val="Contenudetableau"/>
            </w:pPr>
            <w:r w:rsidRPr="00AE1AEF">
              <w:t>Référence</w:t>
            </w:r>
          </w:p>
        </w:tc>
        <w:tc>
          <w:tcPr>
            <w:tcW w:w="5806" w:type="dxa"/>
          </w:tcPr>
          <w:p w:rsidR="002F0749" w:rsidRPr="004652D8" w:rsidRDefault="00C86AAB" w:rsidP="00031ACB">
            <w:pPr>
              <w:pStyle w:val="Contenudetableau"/>
              <w:rPr>
                <w:lang w:val="en-US"/>
              </w:rPr>
            </w:pPr>
            <w:r>
              <w:rPr>
                <w:lang w:val="en-US"/>
              </w:rPr>
              <w:fldChar w:fldCharType="begin"/>
            </w:r>
            <w:r>
              <w:rPr>
                <w:lang w:val="en-US"/>
              </w:rPr>
              <w:instrText xml:space="preserve"> FILENAME   \* MERGEFORMAT </w:instrText>
            </w:r>
            <w:r>
              <w:rPr>
                <w:lang w:val="en-US"/>
              </w:rPr>
              <w:fldChar w:fldCharType="separate"/>
            </w:r>
            <w:r w:rsidR="006944A0">
              <w:rPr>
                <w:noProof/>
                <w:lang w:val="en-US"/>
              </w:rPr>
              <w:t>PAQ-</w:t>
            </w:r>
            <w:r w:rsidR="0014133E">
              <w:rPr>
                <w:noProof/>
                <w:lang w:val="en-US"/>
              </w:rPr>
              <w:t>SIGMA</w:t>
            </w:r>
            <w:r w:rsidR="006944A0">
              <w:rPr>
                <w:noProof/>
                <w:lang w:val="en-US"/>
              </w:rPr>
              <w:t>.docx</w:t>
            </w:r>
            <w:r>
              <w:rPr>
                <w:lang w:val="en-US"/>
              </w:rPr>
              <w:fldChar w:fldCharType="end"/>
            </w:r>
          </w:p>
        </w:tc>
      </w:tr>
      <w:tr w:rsidR="002F0749" w:rsidTr="000729B3">
        <w:tc>
          <w:tcPr>
            <w:tcW w:w="3256" w:type="dxa"/>
          </w:tcPr>
          <w:p w:rsidR="002F0749" w:rsidRPr="00AE1AEF" w:rsidRDefault="002F0749" w:rsidP="00031ACB">
            <w:pPr>
              <w:pStyle w:val="Contenudetableau"/>
            </w:pPr>
            <w:r w:rsidRPr="00AE1AEF">
              <w:t>Version</w:t>
            </w:r>
          </w:p>
        </w:tc>
        <w:tc>
          <w:tcPr>
            <w:tcW w:w="5806" w:type="dxa"/>
          </w:tcPr>
          <w:p w:rsidR="002F0749" w:rsidRPr="00AE1AEF" w:rsidRDefault="002F0749" w:rsidP="00031ACB">
            <w:pPr>
              <w:pStyle w:val="Contenudetableau"/>
            </w:pPr>
            <w:r>
              <w:t>V</w:t>
            </w:r>
            <w:r w:rsidR="00036436">
              <w:t>1</w:t>
            </w:r>
          </w:p>
        </w:tc>
      </w:tr>
      <w:tr w:rsidR="002F0749" w:rsidTr="000729B3">
        <w:tc>
          <w:tcPr>
            <w:tcW w:w="3256" w:type="dxa"/>
          </w:tcPr>
          <w:p w:rsidR="002F0749" w:rsidRPr="00AE1AEF" w:rsidRDefault="002F0749" w:rsidP="00031ACB">
            <w:pPr>
              <w:pStyle w:val="Contenudetableau"/>
            </w:pPr>
            <w:r w:rsidRPr="00AE1AEF">
              <w:t>Révision</w:t>
            </w:r>
          </w:p>
        </w:tc>
        <w:tc>
          <w:tcPr>
            <w:tcW w:w="5806" w:type="dxa"/>
          </w:tcPr>
          <w:p w:rsidR="002F0749" w:rsidRDefault="00036436" w:rsidP="00031ACB">
            <w:pPr>
              <w:pStyle w:val="Contenudetableau"/>
            </w:pPr>
            <w:r>
              <w:t>0</w:t>
            </w:r>
          </w:p>
        </w:tc>
      </w:tr>
    </w:tbl>
    <w:p w:rsidR="002F0749" w:rsidRDefault="002F0749" w:rsidP="00031ACB">
      <w:pPr>
        <w:pStyle w:val="En-ttedetabledesmatires"/>
      </w:pPr>
      <w:r w:rsidRPr="00E47950">
        <w:t>Suivi des modifications</w:t>
      </w:r>
    </w:p>
    <w:p w:rsidR="002F0749" w:rsidRPr="003B7783" w:rsidRDefault="002F0749" w:rsidP="00031ACB">
      <w:pPr>
        <w:rPr>
          <w:rStyle w:val="Rfrenceintense"/>
          <w:b w:val="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82"/>
        <w:gridCol w:w="1783"/>
        <w:gridCol w:w="3693"/>
        <w:gridCol w:w="2180"/>
      </w:tblGrid>
      <w:tr w:rsidR="002F0749" w:rsidTr="00F67830">
        <w:tc>
          <w:tcPr>
            <w:tcW w:w="9060" w:type="dxa"/>
            <w:gridSpan w:val="4"/>
            <w:shd w:val="clear" w:color="auto" w:fill="002060"/>
          </w:tcPr>
          <w:p w:rsidR="002F0749" w:rsidRDefault="002F0749" w:rsidP="00031ACB">
            <w:pPr>
              <w:pStyle w:val="Titretableau"/>
            </w:pPr>
            <w:r w:rsidRPr="006604F1">
              <w:t>Historique du document</w:t>
            </w:r>
            <w:r>
              <w:t xml:space="preserve"> </w:t>
            </w:r>
          </w:p>
        </w:tc>
      </w:tr>
      <w:tr w:rsidR="002F0749" w:rsidRPr="0064080E" w:rsidTr="00F67830">
        <w:tc>
          <w:tcPr>
            <w:tcW w:w="1382" w:type="dxa"/>
            <w:shd w:val="clear" w:color="auto" w:fill="C2D69B" w:themeFill="accent3" w:themeFillTint="99"/>
          </w:tcPr>
          <w:p w:rsidR="002F0749" w:rsidRPr="0064080E" w:rsidRDefault="002F0749" w:rsidP="009B3973">
            <w:pPr>
              <w:pStyle w:val="Titre8"/>
              <w:numPr>
                <w:ilvl w:val="0"/>
                <w:numId w:val="0"/>
              </w:numPr>
            </w:pPr>
            <w:r w:rsidRPr="0064080E">
              <w:t>Référence</w:t>
            </w:r>
          </w:p>
        </w:tc>
        <w:tc>
          <w:tcPr>
            <w:tcW w:w="1788" w:type="dxa"/>
            <w:shd w:val="clear" w:color="auto" w:fill="C2D69B" w:themeFill="accent3" w:themeFillTint="99"/>
          </w:tcPr>
          <w:p w:rsidR="002F0749" w:rsidRPr="0064080E" w:rsidRDefault="002F0749" w:rsidP="009B3973">
            <w:pPr>
              <w:pStyle w:val="Titre8"/>
              <w:numPr>
                <w:ilvl w:val="0"/>
                <w:numId w:val="0"/>
              </w:numPr>
            </w:pPr>
            <w:r w:rsidRPr="0064080E">
              <w:t>Date</w:t>
            </w:r>
          </w:p>
        </w:tc>
        <w:tc>
          <w:tcPr>
            <w:tcW w:w="3704" w:type="dxa"/>
            <w:shd w:val="clear" w:color="auto" w:fill="C2D69B" w:themeFill="accent3" w:themeFillTint="99"/>
          </w:tcPr>
          <w:p w:rsidR="002F0749" w:rsidRPr="0064080E" w:rsidRDefault="002F0749" w:rsidP="009B3973">
            <w:pPr>
              <w:pStyle w:val="Titre8"/>
              <w:numPr>
                <w:ilvl w:val="0"/>
                <w:numId w:val="0"/>
              </w:numPr>
            </w:pPr>
            <w:r w:rsidRPr="0064080E">
              <w:t>Descriptif de l’évolution</w:t>
            </w:r>
          </w:p>
        </w:tc>
        <w:tc>
          <w:tcPr>
            <w:tcW w:w="2186" w:type="dxa"/>
            <w:shd w:val="clear" w:color="auto" w:fill="C2D69B" w:themeFill="accent3" w:themeFillTint="99"/>
          </w:tcPr>
          <w:p w:rsidR="002F0749" w:rsidRPr="0064080E" w:rsidRDefault="002F0749" w:rsidP="009B3973">
            <w:pPr>
              <w:pStyle w:val="Titre8"/>
              <w:numPr>
                <w:ilvl w:val="0"/>
                <w:numId w:val="0"/>
              </w:numPr>
            </w:pPr>
            <w:r w:rsidRPr="0064080E">
              <w:t>Auteur</w:t>
            </w:r>
          </w:p>
        </w:tc>
      </w:tr>
      <w:tr w:rsidR="002F0749" w:rsidTr="00F67830">
        <w:tc>
          <w:tcPr>
            <w:tcW w:w="1382" w:type="dxa"/>
          </w:tcPr>
          <w:p w:rsidR="002F0749" w:rsidRDefault="002F0749" w:rsidP="00031ACB">
            <w:pPr>
              <w:pStyle w:val="Contenudetableau"/>
            </w:pPr>
          </w:p>
        </w:tc>
        <w:tc>
          <w:tcPr>
            <w:tcW w:w="1788" w:type="dxa"/>
          </w:tcPr>
          <w:p w:rsidR="002F0749" w:rsidRDefault="002F0749" w:rsidP="00031ACB">
            <w:pPr>
              <w:pStyle w:val="Contenudetableau"/>
            </w:pPr>
          </w:p>
        </w:tc>
        <w:tc>
          <w:tcPr>
            <w:tcW w:w="3704" w:type="dxa"/>
          </w:tcPr>
          <w:p w:rsidR="002F0749" w:rsidRDefault="002F0749" w:rsidP="00031ACB">
            <w:pPr>
              <w:pStyle w:val="Contenudetableau"/>
            </w:pPr>
          </w:p>
        </w:tc>
        <w:tc>
          <w:tcPr>
            <w:tcW w:w="2186" w:type="dxa"/>
          </w:tcPr>
          <w:p w:rsidR="002F0749" w:rsidRDefault="002F0749" w:rsidP="00031ACB">
            <w:pPr>
              <w:pStyle w:val="Contenudetableau"/>
            </w:pPr>
          </w:p>
        </w:tc>
      </w:tr>
      <w:tr w:rsidR="00F67830" w:rsidTr="00F67830">
        <w:tc>
          <w:tcPr>
            <w:tcW w:w="1382" w:type="dxa"/>
          </w:tcPr>
          <w:p w:rsidR="00F67830" w:rsidRDefault="00F67830" w:rsidP="00031ACB">
            <w:pPr>
              <w:pStyle w:val="Contenudetableau"/>
            </w:pPr>
          </w:p>
        </w:tc>
        <w:tc>
          <w:tcPr>
            <w:tcW w:w="1788" w:type="dxa"/>
          </w:tcPr>
          <w:p w:rsidR="00F67830" w:rsidRDefault="00F67830" w:rsidP="00031ACB">
            <w:pPr>
              <w:pStyle w:val="Contenudetableau"/>
            </w:pPr>
          </w:p>
        </w:tc>
        <w:tc>
          <w:tcPr>
            <w:tcW w:w="3704" w:type="dxa"/>
          </w:tcPr>
          <w:p w:rsidR="00F67830" w:rsidRDefault="00F67830" w:rsidP="00031ACB">
            <w:pPr>
              <w:pStyle w:val="Contenudetableau"/>
            </w:pPr>
          </w:p>
        </w:tc>
        <w:tc>
          <w:tcPr>
            <w:tcW w:w="2186" w:type="dxa"/>
          </w:tcPr>
          <w:p w:rsidR="00F67830" w:rsidRDefault="00F67830" w:rsidP="00031ACB">
            <w:pPr>
              <w:pStyle w:val="Contenudetableau"/>
            </w:pPr>
          </w:p>
        </w:tc>
      </w:tr>
      <w:tr w:rsidR="00F67830" w:rsidTr="00F67830">
        <w:tc>
          <w:tcPr>
            <w:tcW w:w="1382" w:type="dxa"/>
          </w:tcPr>
          <w:p w:rsidR="00F67830" w:rsidRDefault="00F67830" w:rsidP="00031ACB">
            <w:pPr>
              <w:pStyle w:val="Contenudetableau"/>
            </w:pPr>
          </w:p>
        </w:tc>
        <w:tc>
          <w:tcPr>
            <w:tcW w:w="1788" w:type="dxa"/>
          </w:tcPr>
          <w:p w:rsidR="00F67830" w:rsidRDefault="00F67830" w:rsidP="00031ACB">
            <w:pPr>
              <w:pStyle w:val="Contenudetableau"/>
            </w:pPr>
          </w:p>
        </w:tc>
        <w:tc>
          <w:tcPr>
            <w:tcW w:w="3704" w:type="dxa"/>
          </w:tcPr>
          <w:p w:rsidR="00F67830" w:rsidRDefault="00F67830" w:rsidP="00031ACB">
            <w:pPr>
              <w:pStyle w:val="Contenudetableau"/>
            </w:pPr>
          </w:p>
        </w:tc>
        <w:tc>
          <w:tcPr>
            <w:tcW w:w="2186" w:type="dxa"/>
          </w:tcPr>
          <w:p w:rsidR="00F67830" w:rsidRDefault="00F67830" w:rsidP="00031ACB">
            <w:pPr>
              <w:pStyle w:val="Contenudetableau"/>
            </w:pPr>
          </w:p>
        </w:tc>
      </w:tr>
    </w:tbl>
    <w:p w:rsidR="002F0749" w:rsidRDefault="002F0749" w:rsidP="00031ACB">
      <w:pPr>
        <w:pStyle w:val="En-ttedetabledesmatires"/>
      </w:pPr>
      <w:r>
        <w:t>Validation</w:t>
      </w:r>
    </w:p>
    <w:p w:rsidR="002F0749" w:rsidRDefault="002F0749" w:rsidP="00031ACB">
      <w:pPr>
        <w:rPr>
          <w:lang w:eastAsia="en-US"/>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541"/>
        <w:gridCol w:w="1957"/>
        <w:gridCol w:w="2309"/>
        <w:gridCol w:w="1392"/>
        <w:gridCol w:w="1793"/>
      </w:tblGrid>
      <w:tr w:rsidR="002F0749" w:rsidTr="006C06D4">
        <w:tc>
          <w:tcPr>
            <w:tcW w:w="8992" w:type="dxa"/>
            <w:gridSpan w:val="5"/>
            <w:shd w:val="clear" w:color="auto" w:fill="002060"/>
          </w:tcPr>
          <w:p w:rsidR="002F0749" w:rsidRDefault="002F0749" w:rsidP="00031ACB">
            <w:pPr>
              <w:pStyle w:val="Titretableau"/>
            </w:pPr>
            <w:r w:rsidRPr="006F1793">
              <w:t xml:space="preserve">Liste de Validation du </w:t>
            </w:r>
            <w:r w:rsidR="003B73DA">
              <w:t>P</w:t>
            </w:r>
            <w:r w:rsidR="003B73DA" w:rsidRPr="006D1E87">
              <w:t xml:space="preserve">lan </w:t>
            </w:r>
            <w:r w:rsidR="003B73DA">
              <w:t>d’Assurance Q</w:t>
            </w:r>
            <w:r w:rsidR="003B73DA" w:rsidRPr="006D1E87">
              <w:t>ualité</w:t>
            </w:r>
          </w:p>
        </w:tc>
      </w:tr>
      <w:tr w:rsidR="002F0749" w:rsidRPr="006F1793" w:rsidTr="006C06D4">
        <w:tc>
          <w:tcPr>
            <w:tcW w:w="1541" w:type="dxa"/>
            <w:shd w:val="clear" w:color="auto" w:fill="C2D69B" w:themeFill="accent3" w:themeFillTint="99"/>
          </w:tcPr>
          <w:p w:rsidR="002F0749" w:rsidRPr="006F1793" w:rsidRDefault="002F0749" w:rsidP="009B3973">
            <w:pPr>
              <w:pStyle w:val="Titre8"/>
              <w:numPr>
                <w:ilvl w:val="0"/>
                <w:numId w:val="0"/>
              </w:numPr>
            </w:pPr>
            <w:r w:rsidRPr="006F1793">
              <w:t>Action</w:t>
            </w:r>
          </w:p>
        </w:tc>
        <w:tc>
          <w:tcPr>
            <w:tcW w:w="1957" w:type="dxa"/>
            <w:shd w:val="clear" w:color="auto" w:fill="C2D69B" w:themeFill="accent3" w:themeFillTint="99"/>
          </w:tcPr>
          <w:p w:rsidR="002F0749" w:rsidRPr="006F1793" w:rsidRDefault="002F0749" w:rsidP="009B3973">
            <w:pPr>
              <w:pStyle w:val="Titre8"/>
              <w:numPr>
                <w:ilvl w:val="0"/>
                <w:numId w:val="0"/>
              </w:numPr>
            </w:pPr>
            <w:r w:rsidRPr="006F1793">
              <w:t>Nom</w:t>
            </w:r>
          </w:p>
        </w:tc>
        <w:tc>
          <w:tcPr>
            <w:tcW w:w="2309" w:type="dxa"/>
            <w:shd w:val="clear" w:color="auto" w:fill="C2D69B" w:themeFill="accent3" w:themeFillTint="99"/>
          </w:tcPr>
          <w:p w:rsidR="002F0749" w:rsidRPr="006F1793" w:rsidRDefault="002F0749" w:rsidP="009B3973">
            <w:pPr>
              <w:pStyle w:val="Titre8"/>
              <w:numPr>
                <w:ilvl w:val="0"/>
                <w:numId w:val="0"/>
              </w:numPr>
            </w:pPr>
            <w:r w:rsidRPr="006F1793">
              <w:t>Fonction</w:t>
            </w:r>
          </w:p>
        </w:tc>
        <w:tc>
          <w:tcPr>
            <w:tcW w:w="1392" w:type="dxa"/>
            <w:shd w:val="clear" w:color="auto" w:fill="C2D69B" w:themeFill="accent3" w:themeFillTint="99"/>
          </w:tcPr>
          <w:p w:rsidR="002F0749" w:rsidRPr="006F1793" w:rsidRDefault="002F0749" w:rsidP="009B3973">
            <w:pPr>
              <w:pStyle w:val="Titre8"/>
              <w:numPr>
                <w:ilvl w:val="0"/>
                <w:numId w:val="0"/>
              </w:numPr>
            </w:pPr>
            <w:r>
              <w:t>Société</w:t>
            </w:r>
          </w:p>
        </w:tc>
        <w:tc>
          <w:tcPr>
            <w:tcW w:w="1793" w:type="dxa"/>
            <w:shd w:val="clear" w:color="auto" w:fill="C2D69B" w:themeFill="accent3" w:themeFillTint="99"/>
          </w:tcPr>
          <w:p w:rsidR="002F0749" w:rsidRPr="006F1793" w:rsidRDefault="002F0749" w:rsidP="009B3973">
            <w:pPr>
              <w:pStyle w:val="Titre8"/>
              <w:numPr>
                <w:ilvl w:val="0"/>
                <w:numId w:val="0"/>
              </w:numPr>
            </w:pPr>
            <w:r w:rsidRPr="006F1793">
              <w:t>Signature</w:t>
            </w:r>
          </w:p>
        </w:tc>
      </w:tr>
      <w:tr w:rsidR="002F0749" w:rsidTr="006C06D4">
        <w:tc>
          <w:tcPr>
            <w:tcW w:w="1541" w:type="dxa"/>
          </w:tcPr>
          <w:p w:rsidR="002F0749" w:rsidRPr="005E6C72" w:rsidRDefault="002F0749" w:rsidP="00031ACB">
            <w:pPr>
              <w:pStyle w:val="Contenudetableau"/>
            </w:pPr>
          </w:p>
        </w:tc>
        <w:tc>
          <w:tcPr>
            <w:tcW w:w="1957" w:type="dxa"/>
          </w:tcPr>
          <w:p w:rsidR="002F0749" w:rsidRPr="00031ACB" w:rsidRDefault="002F0749" w:rsidP="00031ACB">
            <w:pPr>
              <w:pStyle w:val="Contenudetableau"/>
            </w:pPr>
          </w:p>
        </w:tc>
        <w:tc>
          <w:tcPr>
            <w:tcW w:w="2309" w:type="dxa"/>
          </w:tcPr>
          <w:p w:rsidR="002F0749" w:rsidRPr="00031ACB" w:rsidRDefault="002F0749" w:rsidP="00031ACB">
            <w:pPr>
              <w:pStyle w:val="Contenudetableau"/>
            </w:pPr>
          </w:p>
        </w:tc>
        <w:tc>
          <w:tcPr>
            <w:tcW w:w="1392" w:type="dxa"/>
          </w:tcPr>
          <w:p w:rsidR="002F0749" w:rsidRDefault="002F0749" w:rsidP="00031ACB">
            <w:pPr>
              <w:pStyle w:val="Contenudetableau"/>
            </w:pPr>
          </w:p>
        </w:tc>
        <w:tc>
          <w:tcPr>
            <w:tcW w:w="1793" w:type="dxa"/>
          </w:tcPr>
          <w:p w:rsidR="002F0749" w:rsidRDefault="002F0749" w:rsidP="00031ACB">
            <w:pPr>
              <w:pStyle w:val="Contenudetableau"/>
            </w:pPr>
          </w:p>
        </w:tc>
      </w:tr>
      <w:tr w:rsidR="00B57B84" w:rsidTr="006C06D4">
        <w:tc>
          <w:tcPr>
            <w:tcW w:w="1541" w:type="dxa"/>
          </w:tcPr>
          <w:p w:rsidR="00B57B84" w:rsidRPr="001965B3" w:rsidRDefault="00B57B84" w:rsidP="00031ACB">
            <w:pPr>
              <w:pStyle w:val="Contenudetableau"/>
            </w:pPr>
          </w:p>
        </w:tc>
        <w:tc>
          <w:tcPr>
            <w:tcW w:w="1957" w:type="dxa"/>
          </w:tcPr>
          <w:p w:rsidR="00B57B84" w:rsidRDefault="00B57B84" w:rsidP="00031ACB">
            <w:pPr>
              <w:pStyle w:val="Contenudetableau"/>
            </w:pPr>
          </w:p>
        </w:tc>
        <w:tc>
          <w:tcPr>
            <w:tcW w:w="2309" w:type="dxa"/>
          </w:tcPr>
          <w:p w:rsidR="00B57B84" w:rsidRDefault="00B57B84" w:rsidP="00031ACB">
            <w:pPr>
              <w:pStyle w:val="Contenudetableau"/>
            </w:pPr>
          </w:p>
        </w:tc>
        <w:tc>
          <w:tcPr>
            <w:tcW w:w="1392" w:type="dxa"/>
          </w:tcPr>
          <w:p w:rsidR="00B57B84" w:rsidDel="00B57B84" w:rsidRDefault="00B57B84" w:rsidP="00031ACB">
            <w:pPr>
              <w:pStyle w:val="Contenudetableau"/>
            </w:pPr>
          </w:p>
        </w:tc>
        <w:tc>
          <w:tcPr>
            <w:tcW w:w="1793" w:type="dxa"/>
          </w:tcPr>
          <w:p w:rsidR="00B57B84" w:rsidRDefault="00B57B84" w:rsidP="00031ACB">
            <w:pPr>
              <w:pStyle w:val="Contenudetableau"/>
            </w:pPr>
          </w:p>
        </w:tc>
      </w:tr>
      <w:tr w:rsidR="002F0749" w:rsidTr="006C06D4">
        <w:tc>
          <w:tcPr>
            <w:tcW w:w="1541" w:type="dxa"/>
          </w:tcPr>
          <w:p w:rsidR="002F0749" w:rsidRPr="001965B3" w:rsidRDefault="002F0749" w:rsidP="00031ACB">
            <w:pPr>
              <w:pStyle w:val="Contenudetableau"/>
            </w:pPr>
          </w:p>
        </w:tc>
        <w:tc>
          <w:tcPr>
            <w:tcW w:w="1957" w:type="dxa"/>
          </w:tcPr>
          <w:p w:rsidR="002F0749" w:rsidRDefault="002F0749" w:rsidP="00031ACB">
            <w:pPr>
              <w:pStyle w:val="Contenudetableau"/>
            </w:pPr>
          </w:p>
        </w:tc>
        <w:tc>
          <w:tcPr>
            <w:tcW w:w="2309" w:type="dxa"/>
          </w:tcPr>
          <w:p w:rsidR="002F0749" w:rsidRDefault="002F0749" w:rsidP="00031ACB">
            <w:pPr>
              <w:pStyle w:val="Contenudetableau"/>
            </w:pPr>
          </w:p>
        </w:tc>
        <w:tc>
          <w:tcPr>
            <w:tcW w:w="1392" w:type="dxa"/>
          </w:tcPr>
          <w:p w:rsidR="002F0749" w:rsidRDefault="002F0749" w:rsidP="00031ACB">
            <w:pPr>
              <w:pStyle w:val="Contenudetableau"/>
            </w:pPr>
          </w:p>
        </w:tc>
        <w:tc>
          <w:tcPr>
            <w:tcW w:w="1793" w:type="dxa"/>
          </w:tcPr>
          <w:p w:rsidR="002F0749" w:rsidRDefault="002F0749" w:rsidP="00031ACB">
            <w:pPr>
              <w:pStyle w:val="Contenudetableau"/>
            </w:pPr>
          </w:p>
        </w:tc>
      </w:tr>
      <w:tr w:rsidR="002F0749" w:rsidTr="006C06D4">
        <w:tc>
          <w:tcPr>
            <w:tcW w:w="1541" w:type="dxa"/>
          </w:tcPr>
          <w:p w:rsidR="002F0749" w:rsidRPr="001965B3" w:rsidRDefault="002F0749" w:rsidP="00031ACB">
            <w:pPr>
              <w:pStyle w:val="Contenudetableau"/>
            </w:pPr>
          </w:p>
        </w:tc>
        <w:tc>
          <w:tcPr>
            <w:tcW w:w="1957" w:type="dxa"/>
          </w:tcPr>
          <w:p w:rsidR="002F0749" w:rsidRDefault="002F0749" w:rsidP="00031ACB">
            <w:pPr>
              <w:pStyle w:val="Contenudetableau"/>
            </w:pPr>
          </w:p>
        </w:tc>
        <w:tc>
          <w:tcPr>
            <w:tcW w:w="2309" w:type="dxa"/>
          </w:tcPr>
          <w:p w:rsidR="002F0749" w:rsidRDefault="002F0749" w:rsidP="00031ACB">
            <w:pPr>
              <w:pStyle w:val="Contenudetableau"/>
            </w:pPr>
          </w:p>
        </w:tc>
        <w:tc>
          <w:tcPr>
            <w:tcW w:w="1392" w:type="dxa"/>
          </w:tcPr>
          <w:p w:rsidR="002F0749" w:rsidRDefault="002F0749" w:rsidP="00031ACB">
            <w:pPr>
              <w:pStyle w:val="Contenudetableau"/>
            </w:pPr>
          </w:p>
        </w:tc>
        <w:tc>
          <w:tcPr>
            <w:tcW w:w="1793" w:type="dxa"/>
          </w:tcPr>
          <w:p w:rsidR="002F0749" w:rsidRDefault="002F0749" w:rsidP="00031ACB">
            <w:pPr>
              <w:pStyle w:val="Contenudetableau"/>
            </w:pPr>
          </w:p>
        </w:tc>
      </w:tr>
      <w:tr w:rsidR="002F0749" w:rsidTr="006C06D4">
        <w:tc>
          <w:tcPr>
            <w:tcW w:w="1541" w:type="dxa"/>
          </w:tcPr>
          <w:p w:rsidR="002F0749" w:rsidRDefault="002F0749" w:rsidP="00031ACB">
            <w:pPr>
              <w:pStyle w:val="Contenudetableau"/>
            </w:pPr>
          </w:p>
        </w:tc>
        <w:tc>
          <w:tcPr>
            <w:tcW w:w="1957" w:type="dxa"/>
          </w:tcPr>
          <w:p w:rsidR="002F0749" w:rsidRDefault="002F0749" w:rsidP="00031ACB">
            <w:pPr>
              <w:pStyle w:val="Contenudetableau"/>
            </w:pPr>
          </w:p>
        </w:tc>
        <w:tc>
          <w:tcPr>
            <w:tcW w:w="2309" w:type="dxa"/>
          </w:tcPr>
          <w:p w:rsidR="002F0749" w:rsidRDefault="002F0749" w:rsidP="00031ACB">
            <w:pPr>
              <w:pStyle w:val="Contenudetableau"/>
            </w:pPr>
          </w:p>
        </w:tc>
        <w:tc>
          <w:tcPr>
            <w:tcW w:w="1392" w:type="dxa"/>
          </w:tcPr>
          <w:p w:rsidR="002F0749" w:rsidRDefault="002F0749" w:rsidP="00031ACB">
            <w:pPr>
              <w:pStyle w:val="Contenudetableau"/>
            </w:pPr>
          </w:p>
        </w:tc>
        <w:tc>
          <w:tcPr>
            <w:tcW w:w="1793" w:type="dxa"/>
          </w:tcPr>
          <w:p w:rsidR="002F0749" w:rsidRDefault="002F0749" w:rsidP="00031ACB">
            <w:pPr>
              <w:pStyle w:val="Contenudetableau"/>
            </w:pPr>
          </w:p>
        </w:tc>
      </w:tr>
      <w:tr w:rsidR="002F0749" w:rsidTr="006C06D4">
        <w:tc>
          <w:tcPr>
            <w:tcW w:w="1541" w:type="dxa"/>
          </w:tcPr>
          <w:p w:rsidR="002F0749" w:rsidRPr="001965B3" w:rsidRDefault="002F0749" w:rsidP="00031ACB">
            <w:pPr>
              <w:pStyle w:val="Contenudetableau"/>
            </w:pPr>
          </w:p>
        </w:tc>
        <w:tc>
          <w:tcPr>
            <w:tcW w:w="1957" w:type="dxa"/>
          </w:tcPr>
          <w:p w:rsidR="002F0749" w:rsidRDefault="002F0749" w:rsidP="00031ACB">
            <w:pPr>
              <w:pStyle w:val="Contenudetableau"/>
            </w:pPr>
          </w:p>
        </w:tc>
        <w:tc>
          <w:tcPr>
            <w:tcW w:w="2309" w:type="dxa"/>
          </w:tcPr>
          <w:p w:rsidR="002F0749" w:rsidRDefault="002F0749" w:rsidP="00031ACB">
            <w:pPr>
              <w:pStyle w:val="Contenudetableau"/>
            </w:pPr>
          </w:p>
        </w:tc>
        <w:tc>
          <w:tcPr>
            <w:tcW w:w="1392" w:type="dxa"/>
          </w:tcPr>
          <w:p w:rsidR="002F0749" w:rsidRDefault="002F0749" w:rsidP="00031ACB">
            <w:pPr>
              <w:pStyle w:val="Contenudetableau"/>
            </w:pPr>
          </w:p>
        </w:tc>
        <w:tc>
          <w:tcPr>
            <w:tcW w:w="1793" w:type="dxa"/>
          </w:tcPr>
          <w:p w:rsidR="002F0749" w:rsidRDefault="002F0749" w:rsidP="00031ACB">
            <w:pPr>
              <w:pStyle w:val="Contenudetableau"/>
            </w:pPr>
          </w:p>
        </w:tc>
      </w:tr>
    </w:tbl>
    <w:p w:rsidR="006C06D4" w:rsidRPr="006C06D4" w:rsidRDefault="006C06D4" w:rsidP="00031ACB">
      <w:pPr>
        <w:rPr>
          <w:lang w:eastAsia="en-US"/>
        </w:rPr>
      </w:pPr>
    </w:p>
    <w:p w:rsidR="002F0749" w:rsidRDefault="002F0749" w:rsidP="00031ACB">
      <w:pPr>
        <w:pStyle w:val="En-ttedetabledesmatires"/>
      </w:pPr>
      <w:r>
        <w:t>Diffusion</w:t>
      </w:r>
    </w:p>
    <w:p w:rsidR="002F0749" w:rsidRDefault="002F0749" w:rsidP="00031ACB">
      <w:pPr>
        <w:rPr>
          <w:lang w:eastAsia="en-US"/>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122"/>
        <w:gridCol w:w="2409"/>
        <w:gridCol w:w="1418"/>
        <w:gridCol w:w="1559"/>
        <w:gridCol w:w="1440"/>
      </w:tblGrid>
      <w:tr w:rsidR="002F0749" w:rsidTr="002F0749">
        <w:tc>
          <w:tcPr>
            <w:tcW w:w="8948" w:type="dxa"/>
            <w:gridSpan w:val="5"/>
            <w:shd w:val="clear" w:color="auto" w:fill="002060"/>
          </w:tcPr>
          <w:p w:rsidR="002F0749" w:rsidRDefault="002F0749" w:rsidP="00031ACB">
            <w:pPr>
              <w:pStyle w:val="Titretableau"/>
            </w:pPr>
            <w:r w:rsidRPr="00123AB1">
              <w:t xml:space="preserve">Liste de Diffusion du </w:t>
            </w:r>
            <w:r w:rsidR="003B73DA">
              <w:t>P</w:t>
            </w:r>
            <w:r w:rsidR="003B73DA" w:rsidRPr="006D1E87">
              <w:t xml:space="preserve">lan </w:t>
            </w:r>
            <w:r w:rsidR="003B73DA">
              <w:t>d’Assurance Q</w:t>
            </w:r>
            <w:r w:rsidR="003B73DA" w:rsidRPr="006D1E87">
              <w:t>ualité</w:t>
            </w:r>
          </w:p>
        </w:tc>
      </w:tr>
      <w:tr w:rsidR="002F0749" w:rsidRPr="00422421" w:rsidTr="00BB1E86">
        <w:tc>
          <w:tcPr>
            <w:tcW w:w="2122" w:type="dxa"/>
            <w:shd w:val="clear" w:color="auto" w:fill="C2D69B" w:themeFill="accent3" w:themeFillTint="99"/>
          </w:tcPr>
          <w:p w:rsidR="002F0749" w:rsidRPr="000933FF" w:rsidRDefault="002F0749" w:rsidP="009B3973">
            <w:pPr>
              <w:pStyle w:val="Titre8"/>
              <w:numPr>
                <w:ilvl w:val="0"/>
                <w:numId w:val="0"/>
              </w:numPr>
            </w:pPr>
            <w:r w:rsidRPr="000933FF">
              <w:t>Nom</w:t>
            </w:r>
          </w:p>
        </w:tc>
        <w:tc>
          <w:tcPr>
            <w:tcW w:w="2409" w:type="dxa"/>
            <w:shd w:val="clear" w:color="auto" w:fill="C2D69B" w:themeFill="accent3" w:themeFillTint="99"/>
          </w:tcPr>
          <w:p w:rsidR="002F0749" w:rsidRPr="000933FF" w:rsidRDefault="002F0749" w:rsidP="009B3973">
            <w:pPr>
              <w:pStyle w:val="Titre8"/>
              <w:numPr>
                <w:ilvl w:val="0"/>
                <w:numId w:val="0"/>
              </w:numPr>
            </w:pPr>
            <w:r w:rsidRPr="000933FF">
              <w:t>Fonction</w:t>
            </w:r>
          </w:p>
        </w:tc>
        <w:tc>
          <w:tcPr>
            <w:tcW w:w="1418" w:type="dxa"/>
            <w:shd w:val="clear" w:color="auto" w:fill="C2D69B" w:themeFill="accent3" w:themeFillTint="99"/>
          </w:tcPr>
          <w:p w:rsidR="002F0749" w:rsidRPr="000933FF" w:rsidRDefault="002F0749" w:rsidP="009B3973">
            <w:pPr>
              <w:pStyle w:val="Titre8"/>
              <w:numPr>
                <w:ilvl w:val="0"/>
                <w:numId w:val="0"/>
              </w:numPr>
            </w:pPr>
            <w:r w:rsidRPr="000933FF">
              <w:t>Société</w:t>
            </w:r>
          </w:p>
        </w:tc>
        <w:tc>
          <w:tcPr>
            <w:tcW w:w="1559" w:type="dxa"/>
            <w:shd w:val="clear" w:color="auto" w:fill="C2D69B" w:themeFill="accent3" w:themeFillTint="99"/>
          </w:tcPr>
          <w:p w:rsidR="002F0749" w:rsidRPr="000933FF" w:rsidRDefault="002F0749" w:rsidP="009B3973">
            <w:pPr>
              <w:pStyle w:val="Titre8"/>
              <w:numPr>
                <w:ilvl w:val="0"/>
                <w:numId w:val="0"/>
              </w:numPr>
            </w:pPr>
            <w:r w:rsidRPr="000933FF">
              <w:t>Pour Action</w:t>
            </w:r>
          </w:p>
        </w:tc>
        <w:tc>
          <w:tcPr>
            <w:tcW w:w="1440" w:type="dxa"/>
            <w:shd w:val="clear" w:color="auto" w:fill="C2D69B" w:themeFill="accent3" w:themeFillTint="99"/>
          </w:tcPr>
          <w:p w:rsidR="002F0749" w:rsidRPr="000933FF" w:rsidRDefault="002F0749" w:rsidP="009B3973">
            <w:pPr>
              <w:pStyle w:val="Titre8"/>
              <w:numPr>
                <w:ilvl w:val="0"/>
                <w:numId w:val="0"/>
              </w:numPr>
            </w:pPr>
            <w:r w:rsidRPr="000933FF">
              <w:t>Pour Info</w:t>
            </w:r>
          </w:p>
        </w:tc>
      </w:tr>
      <w:tr w:rsidR="002F0749" w:rsidTr="00BB1E86">
        <w:tc>
          <w:tcPr>
            <w:tcW w:w="2122" w:type="dxa"/>
          </w:tcPr>
          <w:p w:rsidR="002F0749" w:rsidRDefault="002F0749" w:rsidP="00031ACB">
            <w:pPr>
              <w:pStyle w:val="Contenudetableau"/>
            </w:pPr>
          </w:p>
        </w:tc>
        <w:tc>
          <w:tcPr>
            <w:tcW w:w="2409" w:type="dxa"/>
          </w:tcPr>
          <w:p w:rsidR="002F0749" w:rsidRDefault="002F0749" w:rsidP="00031ACB">
            <w:pPr>
              <w:pStyle w:val="Contenudetableau"/>
            </w:pPr>
          </w:p>
        </w:tc>
        <w:tc>
          <w:tcPr>
            <w:tcW w:w="1418" w:type="dxa"/>
          </w:tcPr>
          <w:p w:rsidR="002F0749" w:rsidRPr="0070269D" w:rsidRDefault="002F0749" w:rsidP="00031ACB">
            <w:pPr>
              <w:pStyle w:val="Contenudetableau"/>
            </w:pPr>
          </w:p>
        </w:tc>
        <w:tc>
          <w:tcPr>
            <w:tcW w:w="1559" w:type="dxa"/>
          </w:tcPr>
          <w:p w:rsidR="002F0749" w:rsidRDefault="002F0749" w:rsidP="00BB1E86">
            <w:pPr>
              <w:pStyle w:val="Contenudetableau"/>
              <w:jc w:val="center"/>
            </w:pPr>
          </w:p>
        </w:tc>
        <w:tc>
          <w:tcPr>
            <w:tcW w:w="1440" w:type="dxa"/>
          </w:tcPr>
          <w:p w:rsidR="002F0749" w:rsidRDefault="002F0749" w:rsidP="00BB1E86">
            <w:pPr>
              <w:pStyle w:val="Contenudetableau"/>
              <w:jc w:val="center"/>
            </w:pPr>
          </w:p>
        </w:tc>
      </w:tr>
      <w:tr w:rsidR="002F0749" w:rsidTr="00BB1E86">
        <w:tc>
          <w:tcPr>
            <w:tcW w:w="2122" w:type="dxa"/>
          </w:tcPr>
          <w:p w:rsidR="002F0749" w:rsidRDefault="002F0749" w:rsidP="00031ACB">
            <w:pPr>
              <w:pStyle w:val="Contenudetableau"/>
            </w:pPr>
          </w:p>
        </w:tc>
        <w:tc>
          <w:tcPr>
            <w:tcW w:w="2409" w:type="dxa"/>
          </w:tcPr>
          <w:p w:rsidR="002F0749" w:rsidRDefault="002F0749" w:rsidP="00031ACB">
            <w:pPr>
              <w:pStyle w:val="Contenudetableau"/>
            </w:pPr>
          </w:p>
        </w:tc>
        <w:tc>
          <w:tcPr>
            <w:tcW w:w="1418" w:type="dxa"/>
          </w:tcPr>
          <w:p w:rsidR="002F0749" w:rsidRPr="004C3BF8" w:rsidRDefault="002F0749" w:rsidP="00031ACB">
            <w:pPr>
              <w:pStyle w:val="Contenudetableau"/>
            </w:pPr>
          </w:p>
        </w:tc>
        <w:tc>
          <w:tcPr>
            <w:tcW w:w="1559" w:type="dxa"/>
          </w:tcPr>
          <w:p w:rsidR="002F0749" w:rsidRDefault="002F0749" w:rsidP="00BB1E86">
            <w:pPr>
              <w:pStyle w:val="Contenudetableau"/>
              <w:jc w:val="center"/>
            </w:pPr>
          </w:p>
        </w:tc>
        <w:tc>
          <w:tcPr>
            <w:tcW w:w="1440" w:type="dxa"/>
          </w:tcPr>
          <w:p w:rsidR="002F0749" w:rsidRDefault="002F0749" w:rsidP="00BB1E86">
            <w:pPr>
              <w:pStyle w:val="Contenudetableau"/>
              <w:jc w:val="center"/>
            </w:pPr>
          </w:p>
        </w:tc>
      </w:tr>
      <w:tr w:rsidR="002F0749" w:rsidTr="00BB1E86">
        <w:tc>
          <w:tcPr>
            <w:tcW w:w="2122" w:type="dxa"/>
          </w:tcPr>
          <w:p w:rsidR="002F0749" w:rsidRDefault="002F0749" w:rsidP="00031ACB">
            <w:pPr>
              <w:pStyle w:val="Contenudetableau"/>
            </w:pPr>
          </w:p>
        </w:tc>
        <w:tc>
          <w:tcPr>
            <w:tcW w:w="2409" w:type="dxa"/>
          </w:tcPr>
          <w:p w:rsidR="002F0749" w:rsidRDefault="002F0749" w:rsidP="00031ACB">
            <w:pPr>
              <w:pStyle w:val="Contenudetableau"/>
            </w:pPr>
          </w:p>
        </w:tc>
        <w:tc>
          <w:tcPr>
            <w:tcW w:w="1418" w:type="dxa"/>
          </w:tcPr>
          <w:p w:rsidR="002F0749" w:rsidRPr="004C3BF8" w:rsidRDefault="002F0749" w:rsidP="00031ACB">
            <w:pPr>
              <w:pStyle w:val="Contenudetableau"/>
            </w:pPr>
          </w:p>
        </w:tc>
        <w:tc>
          <w:tcPr>
            <w:tcW w:w="1559" w:type="dxa"/>
          </w:tcPr>
          <w:p w:rsidR="002F0749" w:rsidRDefault="002F0749" w:rsidP="00BB1E86">
            <w:pPr>
              <w:pStyle w:val="Contenudetableau"/>
              <w:jc w:val="center"/>
            </w:pPr>
          </w:p>
        </w:tc>
        <w:tc>
          <w:tcPr>
            <w:tcW w:w="1440" w:type="dxa"/>
          </w:tcPr>
          <w:p w:rsidR="002F0749" w:rsidRDefault="002F0749" w:rsidP="00BB1E86">
            <w:pPr>
              <w:pStyle w:val="Contenudetableau"/>
              <w:jc w:val="center"/>
            </w:pPr>
          </w:p>
        </w:tc>
      </w:tr>
      <w:tr w:rsidR="00BB1E86" w:rsidTr="00BB1E86">
        <w:tc>
          <w:tcPr>
            <w:tcW w:w="2122" w:type="dxa"/>
          </w:tcPr>
          <w:p w:rsidR="00BB1E86" w:rsidRDefault="00BB1E86" w:rsidP="00BB1E86">
            <w:pPr>
              <w:pStyle w:val="Contenudetableau"/>
            </w:pPr>
          </w:p>
        </w:tc>
        <w:tc>
          <w:tcPr>
            <w:tcW w:w="2409" w:type="dxa"/>
          </w:tcPr>
          <w:p w:rsidR="00BB1E86" w:rsidRDefault="00BB1E86" w:rsidP="00BB1E86">
            <w:pPr>
              <w:pStyle w:val="Contenudetableau"/>
            </w:pPr>
          </w:p>
        </w:tc>
        <w:tc>
          <w:tcPr>
            <w:tcW w:w="1418" w:type="dxa"/>
          </w:tcPr>
          <w:p w:rsidR="00BB1E86" w:rsidRDefault="00BB1E86" w:rsidP="00BB1E86">
            <w:pPr>
              <w:pStyle w:val="Contenudetableau"/>
            </w:pPr>
          </w:p>
        </w:tc>
        <w:tc>
          <w:tcPr>
            <w:tcW w:w="1559" w:type="dxa"/>
          </w:tcPr>
          <w:p w:rsidR="00BB1E86" w:rsidRDefault="00BB1E86" w:rsidP="00BB1E86">
            <w:pPr>
              <w:pStyle w:val="Contenudetableau"/>
            </w:pPr>
          </w:p>
        </w:tc>
        <w:tc>
          <w:tcPr>
            <w:tcW w:w="1440" w:type="dxa"/>
          </w:tcPr>
          <w:p w:rsidR="00BB1E86" w:rsidRDefault="00BB1E86" w:rsidP="00BB1E86">
            <w:pPr>
              <w:pStyle w:val="Contenudetableau"/>
              <w:jc w:val="center"/>
            </w:pPr>
          </w:p>
        </w:tc>
      </w:tr>
    </w:tbl>
    <w:p w:rsidR="002F0749" w:rsidRDefault="002F0749" w:rsidP="00031ACB">
      <w:r>
        <w:br w:type="page"/>
      </w:r>
    </w:p>
    <w:sdt>
      <w:sdtPr>
        <w:rPr>
          <w:rFonts w:ascii="Verdana" w:eastAsia="Times New Roman" w:hAnsi="Verdana" w:cs="Times New Roman"/>
          <w:b w:val="0"/>
          <w:bCs w:val="0"/>
          <w:color w:val="auto"/>
          <w:sz w:val="18"/>
          <w:szCs w:val="20"/>
          <w:lang w:eastAsia="nl-NL"/>
        </w:rPr>
        <w:id w:val="1597822365"/>
        <w:docPartObj>
          <w:docPartGallery w:val="Table of Contents"/>
          <w:docPartUnique/>
        </w:docPartObj>
      </w:sdtPr>
      <w:sdtEndPr>
        <w:rPr>
          <w:rFonts w:ascii="Arial" w:hAnsi="Arial" w:cs="Arial"/>
          <w:sz w:val="20"/>
          <w:lang w:eastAsia="ar-SA"/>
        </w:rPr>
      </w:sdtEndPr>
      <w:sdtContent>
        <w:p w:rsidR="00FB566B" w:rsidRPr="006702BE" w:rsidRDefault="006702BE" w:rsidP="00031ACB">
          <w:pPr>
            <w:pStyle w:val="En-ttedetabledesmatires"/>
          </w:pPr>
          <w:r w:rsidRPr="006702BE">
            <w:t>Contenu</w:t>
          </w:r>
        </w:p>
        <w:p w:rsidR="007B24AA" w:rsidRDefault="00FB566B">
          <w:pPr>
            <w:pStyle w:val="TM1"/>
            <w:rPr>
              <w:rFonts w:asciiTheme="minorHAnsi" w:eastAsiaTheme="minorEastAsia" w:hAnsiTheme="minorHAnsi" w:cstheme="minorBidi"/>
              <w:noProof/>
              <w:kern w:val="2"/>
              <w:sz w:val="22"/>
              <w:szCs w:val="22"/>
              <w:lang w:eastAsia="fr-FR"/>
              <w14:ligatures w14:val="standardContextual"/>
            </w:rPr>
          </w:pPr>
          <w:r>
            <w:rPr>
              <w:noProof/>
              <w:sz w:val="22"/>
            </w:rPr>
            <w:fldChar w:fldCharType="begin"/>
          </w:r>
          <w:r>
            <w:instrText xml:space="preserve"> TOC \o "1-3" \h \z \u </w:instrText>
          </w:r>
          <w:r>
            <w:rPr>
              <w:noProof/>
              <w:sz w:val="22"/>
            </w:rPr>
            <w:fldChar w:fldCharType="separate"/>
          </w:r>
          <w:hyperlink w:anchor="_Toc175663281" w:history="1">
            <w:r w:rsidR="007B24AA" w:rsidRPr="00DE4FCD">
              <w:rPr>
                <w:rStyle w:val="Lienhypertexte"/>
                <w:noProof/>
              </w:rPr>
              <w:t>I.</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Introduction au document</w:t>
            </w:r>
            <w:r w:rsidR="007B24AA">
              <w:rPr>
                <w:noProof/>
                <w:webHidden/>
              </w:rPr>
              <w:tab/>
            </w:r>
            <w:r w:rsidR="007B24AA">
              <w:rPr>
                <w:noProof/>
                <w:webHidden/>
              </w:rPr>
              <w:fldChar w:fldCharType="begin"/>
            </w:r>
            <w:r w:rsidR="007B24AA">
              <w:rPr>
                <w:noProof/>
                <w:webHidden/>
              </w:rPr>
              <w:instrText xml:space="preserve"> PAGEREF _Toc175663281 \h </w:instrText>
            </w:r>
            <w:r w:rsidR="007B24AA">
              <w:rPr>
                <w:noProof/>
                <w:webHidden/>
              </w:rPr>
            </w:r>
            <w:r w:rsidR="007B24AA">
              <w:rPr>
                <w:noProof/>
                <w:webHidden/>
              </w:rPr>
              <w:fldChar w:fldCharType="separate"/>
            </w:r>
            <w:r w:rsidR="007B24AA">
              <w:rPr>
                <w:noProof/>
                <w:webHidden/>
              </w:rPr>
              <w:t>6</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282" w:history="1">
            <w:r w:rsidR="007B24AA" w:rsidRPr="00DE4FCD">
              <w:rPr>
                <w:rStyle w:val="Lienhypertexte"/>
                <w:noProof/>
                <w14:scene3d>
                  <w14:camera w14:prst="orthographicFront"/>
                  <w14:lightRig w14:rig="threePt" w14:dir="t">
                    <w14:rot w14:lat="0" w14:lon="0" w14:rev="0"/>
                  </w14:lightRig>
                </w14:scene3d>
              </w:rPr>
              <w:t>A.</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Informations</w:t>
            </w:r>
            <w:r w:rsidR="007B24AA">
              <w:rPr>
                <w:noProof/>
                <w:webHidden/>
              </w:rPr>
              <w:tab/>
            </w:r>
            <w:r w:rsidR="007B24AA">
              <w:rPr>
                <w:noProof/>
                <w:webHidden/>
              </w:rPr>
              <w:fldChar w:fldCharType="begin"/>
            </w:r>
            <w:r w:rsidR="007B24AA">
              <w:rPr>
                <w:noProof/>
                <w:webHidden/>
              </w:rPr>
              <w:instrText xml:space="preserve"> PAGEREF _Toc175663282 \h </w:instrText>
            </w:r>
            <w:r w:rsidR="007B24AA">
              <w:rPr>
                <w:noProof/>
                <w:webHidden/>
              </w:rPr>
            </w:r>
            <w:r w:rsidR="007B24AA">
              <w:rPr>
                <w:noProof/>
                <w:webHidden/>
              </w:rPr>
              <w:fldChar w:fldCharType="separate"/>
            </w:r>
            <w:r w:rsidR="007B24AA">
              <w:rPr>
                <w:noProof/>
                <w:webHidden/>
              </w:rPr>
              <w:t>6</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283" w:history="1">
            <w:r w:rsidR="007B24AA" w:rsidRPr="00DE4FCD">
              <w:rPr>
                <w:rStyle w:val="Lienhypertexte"/>
                <w:noProof/>
                <w14:scene3d>
                  <w14:camera w14:prst="orthographicFront"/>
                  <w14:lightRig w14:rig="threePt" w14:dir="t">
                    <w14:rot w14:lat="0" w14:lon="0" w14:rev="0"/>
                  </w14:lightRig>
                </w14:scene3d>
              </w:rPr>
              <w:t>B.</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Terminologie et abréviations</w:t>
            </w:r>
            <w:r w:rsidR="007B24AA">
              <w:rPr>
                <w:noProof/>
                <w:webHidden/>
              </w:rPr>
              <w:tab/>
            </w:r>
            <w:r w:rsidR="007B24AA">
              <w:rPr>
                <w:noProof/>
                <w:webHidden/>
              </w:rPr>
              <w:fldChar w:fldCharType="begin"/>
            </w:r>
            <w:r w:rsidR="007B24AA">
              <w:rPr>
                <w:noProof/>
                <w:webHidden/>
              </w:rPr>
              <w:instrText xml:space="preserve"> PAGEREF _Toc175663283 \h </w:instrText>
            </w:r>
            <w:r w:rsidR="007B24AA">
              <w:rPr>
                <w:noProof/>
                <w:webHidden/>
              </w:rPr>
            </w:r>
            <w:r w:rsidR="007B24AA">
              <w:rPr>
                <w:noProof/>
                <w:webHidden/>
              </w:rPr>
              <w:fldChar w:fldCharType="separate"/>
            </w:r>
            <w:r w:rsidR="007B24AA">
              <w:rPr>
                <w:noProof/>
                <w:webHidden/>
              </w:rPr>
              <w:t>6</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284" w:history="1">
            <w:r w:rsidR="007B24AA" w:rsidRPr="00DE4FCD">
              <w:rPr>
                <w:rStyle w:val="Lienhypertexte"/>
                <w:noProof/>
                <w14:scene3d>
                  <w14:camera w14:prst="orthographicFront"/>
                  <w14:lightRig w14:rig="threePt" w14:dir="t">
                    <w14:rot w14:lat="0" w14:lon="0" w14:rev="0"/>
                  </w14:lightRig>
                </w14:scene3d>
              </w:rPr>
              <w:t>C.</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Objet du Plan d’Assurance Qualité</w:t>
            </w:r>
            <w:r w:rsidR="007B24AA">
              <w:rPr>
                <w:noProof/>
                <w:webHidden/>
              </w:rPr>
              <w:tab/>
            </w:r>
            <w:r w:rsidR="007B24AA">
              <w:rPr>
                <w:noProof/>
                <w:webHidden/>
              </w:rPr>
              <w:fldChar w:fldCharType="begin"/>
            </w:r>
            <w:r w:rsidR="007B24AA">
              <w:rPr>
                <w:noProof/>
                <w:webHidden/>
              </w:rPr>
              <w:instrText xml:space="preserve"> PAGEREF _Toc175663284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285" w:history="1">
            <w:r w:rsidR="007B24AA" w:rsidRPr="00DE4FCD">
              <w:rPr>
                <w:rStyle w:val="Lienhypertexte"/>
                <w:noProof/>
                <w14:scene3d>
                  <w14:camera w14:prst="orthographicFront"/>
                  <w14:lightRig w14:rig="threePt" w14:dir="t">
                    <w14:rot w14:lat="0" w14:lon="0" w14:rev="0"/>
                  </w14:lightRig>
                </w14:scene3d>
              </w:rPr>
              <w:t>D.</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Maitrise du Plan d’Assurance Qualité</w:t>
            </w:r>
            <w:r w:rsidR="007B24AA">
              <w:rPr>
                <w:noProof/>
                <w:webHidden/>
              </w:rPr>
              <w:tab/>
            </w:r>
            <w:r w:rsidR="007B24AA">
              <w:rPr>
                <w:noProof/>
                <w:webHidden/>
              </w:rPr>
              <w:fldChar w:fldCharType="begin"/>
            </w:r>
            <w:r w:rsidR="007B24AA">
              <w:rPr>
                <w:noProof/>
                <w:webHidden/>
              </w:rPr>
              <w:instrText xml:space="preserve"> PAGEREF _Toc175663285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86"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Rédaction</w:t>
            </w:r>
            <w:r w:rsidR="007B24AA">
              <w:rPr>
                <w:noProof/>
                <w:webHidden/>
              </w:rPr>
              <w:tab/>
            </w:r>
            <w:r w:rsidR="007B24AA">
              <w:rPr>
                <w:noProof/>
                <w:webHidden/>
              </w:rPr>
              <w:fldChar w:fldCharType="begin"/>
            </w:r>
            <w:r w:rsidR="007B24AA">
              <w:rPr>
                <w:noProof/>
                <w:webHidden/>
              </w:rPr>
              <w:instrText xml:space="preserve"> PAGEREF _Toc175663286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87"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Validation initiale</w:t>
            </w:r>
            <w:r w:rsidR="007B24AA">
              <w:rPr>
                <w:noProof/>
                <w:webHidden/>
              </w:rPr>
              <w:tab/>
            </w:r>
            <w:r w:rsidR="007B24AA">
              <w:rPr>
                <w:noProof/>
                <w:webHidden/>
              </w:rPr>
              <w:fldChar w:fldCharType="begin"/>
            </w:r>
            <w:r w:rsidR="007B24AA">
              <w:rPr>
                <w:noProof/>
                <w:webHidden/>
              </w:rPr>
              <w:instrText xml:space="preserve"> PAGEREF _Toc175663287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88"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Enregistrement du Plan d’Assurance Qualité</w:t>
            </w:r>
            <w:r w:rsidR="007B24AA">
              <w:rPr>
                <w:noProof/>
                <w:webHidden/>
              </w:rPr>
              <w:tab/>
            </w:r>
            <w:r w:rsidR="007B24AA">
              <w:rPr>
                <w:noProof/>
                <w:webHidden/>
              </w:rPr>
              <w:fldChar w:fldCharType="begin"/>
            </w:r>
            <w:r w:rsidR="007B24AA">
              <w:rPr>
                <w:noProof/>
                <w:webHidden/>
              </w:rPr>
              <w:instrText xml:space="preserve"> PAGEREF _Toc175663288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89" w:history="1">
            <w:r w:rsidR="007B24AA" w:rsidRPr="00DE4FCD">
              <w:rPr>
                <w:rStyle w:val="Lienhypertexte"/>
                <w:noProof/>
              </w:rPr>
              <w:t>4.</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Révisions</w:t>
            </w:r>
            <w:r w:rsidR="007B24AA">
              <w:rPr>
                <w:noProof/>
                <w:webHidden/>
              </w:rPr>
              <w:tab/>
            </w:r>
            <w:r w:rsidR="007B24AA">
              <w:rPr>
                <w:noProof/>
                <w:webHidden/>
              </w:rPr>
              <w:fldChar w:fldCharType="begin"/>
            </w:r>
            <w:r w:rsidR="007B24AA">
              <w:rPr>
                <w:noProof/>
                <w:webHidden/>
              </w:rPr>
              <w:instrText xml:space="preserve"> PAGEREF _Toc175663289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90" w:history="1">
            <w:r w:rsidR="007B24AA" w:rsidRPr="00DE4FCD">
              <w:rPr>
                <w:rStyle w:val="Lienhypertexte"/>
                <w:noProof/>
              </w:rPr>
              <w:t>5.</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Mise à jour des références</w:t>
            </w:r>
            <w:r w:rsidR="007B24AA">
              <w:rPr>
                <w:noProof/>
                <w:webHidden/>
              </w:rPr>
              <w:tab/>
            </w:r>
            <w:r w:rsidR="007B24AA">
              <w:rPr>
                <w:noProof/>
                <w:webHidden/>
              </w:rPr>
              <w:fldChar w:fldCharType="begin"/>
            </w:r>
            <w:r w:rsidR="007B24AA">
              <w:rPr>
                <w:noProof/>
                <w:webHidden/>
              </w:rPr>
              <w:instrText xml:space="preserve"> PAGEREF _Toc175663290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91" w:history="1">
            <w:r w:rsidR="007B24AA" w:rsidRPr="00DE4FCD">
              <w:rPr>
                <w:rStyle w:val="Lienhypertexte"/>
                <w:noProof/>
              </w:rPr>
              <w:t>6.</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Process d’itération sur modification et validation</w:t>
            </w:r>
            <w:r w:rsidR="007B24AA">
              <w:rPr>
                <w:noProof/>
                <w:webHidden/>
              </w:rPr>
              <w:tab/>
            </w:r>
            <w:r w:rsidR="007B24AA">
              <w:rPr>
                <w:noProof/>
                <w:webHidden/>
              </w:rPr>
              <w:fldChar w:fldCharType="begin"/>
            </w:r>
            <w:r w:rsidR="007B24AA">
              <w:rPr>
                <w:noProof/>
                <w:webHidden/>
              </w:rPr>
              <w:instrText xml:space="preserve"> PAGEREF _Toc175663291 \h </w:instrText>
            </w:r>
            <w:r w:rsidR="007B24AA">
              <w:rPr>
                <w:noProof/>
                <w:webHidden/>
              </w:rPr>
            </w:r>
            <w:r w:rsidR="007B24AA">
              <w:rPr>
                <w:noProof/>
                <w:webHidden/>
              </w:rPr>
              <w:fldChar w:fldCharType="separate"/>
            </w:r>
            <w:r w:rsidR="007B24AA">
              <w:rPr>
                <w:noProof/>
                <w:webHidden/>
              </w:rPr>
              <w:t>8</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292" w:history="1">
            <w:r w:rsidR="007B24AA" w:rsidRPr="00DE4FCD">
              <w:rPr>
                <w:rStyle w:val="Lienhypertexte"/>
                <w:noProof/>
                <w14:scene3d>
                  <w14:camera w14:prst="orthographicFront"/>
                  <w14:lightRig w14:rig="threePt" w14:dir="t">
                    <w14:rot w14:lat="0" w14:lon="0" w14:rev="0"/>
                  </w14:lightRig>
                </w14:scene3d>
              </w:rPr>
              <w:t>E.</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Documents applicables de référence</w:t>
            </w:r>
            <w:r w:rsidR="007B24AA">
              <w:rPr>
                <w:noProof/>
                <w:webHidden/>
              </w:rPr>
              <w:tab/>
            </w:r>
            <w:r w:rsidR="007B24AA">
              <w:rPr>
                <w:noProof/>
                <w:webHidden/>
              </w:rPr>
              <w:fldChar w:fldCharType="begin"/>
            </w:r>
            <w:r w:rsidR="007B24AA">
              <w:rPr>
                <w:noProof/>
                <w:webHidden/>
              </w:rPr>
              <w:instrText xml:space="preserve"> PAGEREF _Toc175663292 \h </w:instrText>
            </w:r>
            <w:r w:rsidR="007B24AA">
              <w:rPr>
                <w:noProof/>
                <w:webHidden/>
              </w:rPr>
            </w:r>
            <w:r w:rsidR="007B24AA">
              <w:rPr>
                <w:noProof/>
                <w:webHidden/>
              </w:rPr>
              <w:fldChar w:fldCharType="separate"/>
            </w:r>
            <w:r w:rsidR="007B24AA">
              <w:rPr>
                <w:noProof/>
                <w:webHidden/>
              </w:rPr>
              <w:t>8</w:t>
            </w:r>
            <w:r w:rsidR="007B24AA">
              <w:rPr>
                <w:noProof/>
                <w:webHidden/>
              </w:rPr>
              <w:fldChar w:fldCharType="end"/>
            </w:r>
          </w:hyperlink>
        </w:p>
        <w:p w:rsidR="007B24AA" w:rsidRDefault="003F7AFB">
          <w:pPr>
            <w:pStyle w:val="TM1"/>
            <w:rPr>
              <w:rFonts w:asciiTheme="minorHAnsi" w:eastAsiaTheme="minorEastAsia" w:hAnsiTheme="minorHAnsi" w:cstheme="minorBidi"/>
              <w:noProof/>
              <w:kern w:val="2"/>
              <w:sz w:val="22"/>
              <w:szCs w:val="22"/>
              <w:lang w:eastAsia="fr-FR"/>
              <w14:ligatures w14:val="standardContextual"/>
            </w:rPr>
          </w:pPr>
          <w:hyperlink w:anchor="_Toc175663293" w:history="1">
            <w:r w:rsidR="007B24AA" w:rsidRPr="00DE4FCD">
              <w:rPr>
                <w:rStyle w:val="Lienhypertexte"/>
                <w:noProof/>
              </w:rPr>
              <w:t>II.</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Dispositions générales</w:t>
            </w:r>
            <w:r w:rsidR="007B24AA">
              <w:rPr>
                <w:noProof/>
                <w:webHidden/>
              </w:rPr>
              <w:tab/>
            </w:r>
            <w:r w:rsidR="007B24AA">
              <w:rPr>
                <w:noProof/>
                <w:webHidden/>
              </w:rPr>
              <w:fldChar w:fldCharType="begin"/>
            </w:r>
            <w:r w:rsidR="007B24AA">
              <w:rPr>
                <w:noProof/>
                <w:webHidden/>
              </w:rPr>
              <w:instrText xml:space="preserve"> PAGEREF _Toc175663293 \h </w:instrText>
            </w:r>
            <w:r w:rsidR="007B24AA">
              <w:rPr>
                <w:noProof/>
                <w:webHidden/>
              </w:rPr>
            </w:r>
            <w:r w:rsidR="007B24AA">
              <w:rPr>
                <w:noProof/>
                <w:webHidden/>
              </w:rPr>
              <w:fldChar w:fldCharType="separate"/>
            </w:r>
            <w:r w:rsidR="007B24AA">
              <w:rPr>
                <w:noProof/>
                <w:webHidden/>
              </w:rPr>
              <w:t>9</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294" w:history="1">
            <w:r w:rsidR="007B24AA" w:rsidRPr="00DE4FCD">
              <w:rPr>
                <w:rStyle w:val="Lienhypertexte"/>
                <w:noProof/>
                <w14:scene3d>
                  <w14:camera w14:prst="orthographicFront"/>
                  <w14:lightRig w14:rig="threePt" w14:dir="t">
                    <w14:rot w14:lat="0" w14:lon="0" w14:rev="0"/>
                  </w14:lightRig>
                </w14:scene3d>
              </w:rPr>
              <w:t>A.</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Présentation du maitre d’ouvrage</w:t>
            </w:r>
            <w:r w:rsidR="007B24AA">
              <w:rPr>
                <w:noProof/>
                <w:webHidden/>
              </w:rPr>
              <w:tab/>
            </w:r>
            <w:r w:rsidR="007B24AA">
              <w:rPr>
                <w:noProof/>
                <w:webHidden/>
              </w:rPr>
              <w:fldChar w:fldCharType="begin"/>
            </w:r>
            <w:r w:rsidR="007B24AA">
              <w:rPr>
                <w:noProof/>
                <w:webHidden/>
              </w:rPr>
              <w:instrText xml:space="preserve"> PAGEREF _Toc175663294 \h </w:instrText>
            </w:r>
            <w:r w:rsidR="007B24AA">
              <w:rPr>
                <w:noProof/>
                <w:webHidden/>
              </w:rPr>
            </w:r>
            <w:r w:rsidR="007B24AA">
              <w:rPr>
                <w:noProof/>
                <w:webHidden/>
              </w:rPr>
              <w:fldChar w:fldCharType="separate"/>
            </w:r>
            <w:r w:rsidR="007B24AA">
              <w:rPr>
                <w:noProof/>
                <w:webHidden/>
              </w:rPr>
              <w:t>9</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95"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Organisation Urssaf Caisse nationale</w:t>
            </w:r>
            <w:r w:rsidR="007B24AA">
              <w:rPr>
                <w:noProof/>
                <w:webHidden/>
              </w:rPr>
              <w:tab/>
            </w:r>
            <w:r w:rsidR="007B24AA">
              <w:rPr>
                <w:noProof/>
                <w:webHidden/>
              </w:rPr>
              <w:fldChar w:fldCharType="begin"/>
            </w:r>
            <w:r w:rsidR="007B24AA">
              <w:rPr>
                <w:noProof/>
                <w:webHidden/>
              </w:rPr>
              <w:instrText xml:space="preserve"> PAGEREF _Toc175663295 \h </w:instrText>
            </w:r>
            <w:r w:rsidR="007B24AA">
              <w:rPr>
                <w:noProof/>
                <w:webHidden/>
              </w:rPr>
            </w:r>
            <w:r w:rsidR="007B24AA">
              <w:rPr>
                <w:noProof/>
                <w:webHidden/>
              </w:rPr>
              <w:fldChar w:fldCharType="separate"/>
            </w:r>
            <w:r w:rsidR="007B24AA">
              <w:rPr>
                <w:noProof/>
                <w:webHidden/>
              </w:rPr>
              <w:t>9</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96"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Interlocuteurs Urssaf Caisse nationale</w:t>
            </w:r>
            <w:r w:rsidR="007B24AA">
              <w:rPr>
                <w:noProof/>
                <w:webHidden/>
              </w:rPr>
              <w:tab/>
            </w:r>
            <w:r w:rsidR="007B24AA">
              <w:rPr>
                <w:noProof/>
                <w:webHidden/>
              </w:rPr>
              <w:fldChar w:fldCharType="begin"/>
            </w:r>
            <w:r w:rsidR="007B24AA">
              <w:rPr>
                <w:noProof/>
                <w:webHidden/>
              </w:rPr>
              <w:instrText xml:space="preserve"> PAGEREF _Toc175663296 \h </w:instrText>
            </w:r>
            <w:r w:rsidR="007B24AA">
              <w:rPr>
                <w:noProof/>
                <w:webHidden/>
              </w:rPr>
            </w:r>
            <w:r w:rsidR="007B24AA">
              <w:rPr>
                <w:noProof/>
                <w:webHidden/>
              </w:rPr>
              <w:fldChar w:fldCharType="separate"/>
            </w:r>
            <w:r w:rsidR="007B24AA">
              <w:rPr>
                <w:noProof/>
                <w:webHidden/>
              </w:rPr>
              <w:t>11</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97"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Coordinateur du suivi des prestations</w:t>
            </w:r>
            <w:r w:rsidR="007B24AA">
              <w:rPr>
                <w:noProof/>
                <w:webHidden/>
              </w:rPr>
              <w:tab/>
            </w:r>
            <w:r w:rsidR="007B24AA">
              <w:rPr>
                <w:noProof/>
                <w:webHidden/>
              </w:rPr>
              <w:fldChar w:fldCharType="begin"/>
            </w:r>
            <w:r w:rsidR="007B24AA">
              <w:rPr>
                <w:noProof/>
                <w:webHidden/>
              </w:rPr>
              <w:instrText xml:space="preserve"> PAGEREF _Toc175663297 \h </w:instrText>
            </w:r>
            <w:r w:rsidR="007B24AA">
              <w:rPr>
                <w:noProof/>
                <w:webHidden/>
              </w:rPr>
            </w:r>
            <w:r w:rsidR="007B24AA">
              <w:rPr>
                <w:noProof/>
                <w:webHidden/>
              </w:rPr>
              <w:fldChar w:fldCharType="separate"/>
            </w:r>
            <w:r w:rsidR="007B24AA">
              <w:rPr>
                <w:noProof/>
                <w:webHidden/>
              </w:rPr>
              <w:t>11</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298" w:history="1">
            <w:r w:rsidR="007B24AA" w:rsidRPr="00DE4FCD">
              <w:rPr>
                <w:rStyle w:val="Lienhypertexte"/>
                <w:noProof/>
              </w:rPr>
              <w:t>4.</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Porteur du domaine technique</w:t>
            </w:r>
            <w:r w:rsidR="007B24AA">
              <w:rPr>
                <w:noProof/>
                <w:webHidden/>
              </w:rPr>
              <w:tab/>
            </w:r>
            <w:r w:rsidR="007B24AA">
              <w:rPr>
                <w:noProof/>
                <w:webHidden/>
              </w:rPr>
              <w:fldChar w:fldCharType="begin"/>
            </w:r>
            <w:r w:rsidR="007B24AA">
              <w:rPr>
                <w:noProof/>
                <w:webHidden/>
              </w:rPr>
              <w:instrText xml:space="preserve"> PAGEREF _Toc175663298 \h </w:instrText>
            </w:r>
            <w:r w:rsidR="007B24AA">
              <w:rPr>
                <w:noProof/>
                <w:webHidden/>
              </w:rPr>
            </w:r>
            <w:r w:rsidR="007B24AA">
              <w:rPr>
                <w:noProof/>
                <w:webHidden/>
              </w:rPr>
              <w:fldChar w:fldCharType="separate"/>
            </w:r>
            <w:r w:rsidR="007B24AA">
              <w:rPr>
                <w:noProof/>
                <w:webHidden/>
              </w:rPr>
              <w:t>11</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299" w:history="1">
            <w:r w:rsidR="007B24AA" w:rsidRPr="00DE4FCD">
              <w:rPr>
                <w:rStyle w:val="Lienhypertexte"/>
                <w:noProof/>
                <w14:scene3d>
                  <w14:camera w14:prst="orthographicFront"/>
                  <w14:lightRig w14:rig="threePt" w14:dir="t">
                    <w14:rot w14:lat="0" w14:lon="0" w14:rev="0"/>
                  </w14:lightRig>
                </w14:scene3d>
              </w:rPr>
              <w:t>B.</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Présentation du titulaire</w:t>
            </w:r>
            <w:r w:rsidR="007B24AA">
              <w:rPr>
                <w:noProof/>
                <w:webHidden/>
              </w:rPr>
              <w:tab/>
            </w:r>
            <w:r w:rsidR="007B24AA">
              <w:rPr>
                <w:noProof/>
                <w:webHidden/>
              </w:rPr>
              <w:fldChar w:fldCharType="begin"/>
            </w:r>
            <w:r w:rsidR="007B24AA">
              <w:rPr>
                <w:noProof/>
                <w:webHidden/>
              </w:rPr>
              <w:instrText xml:space="preserve"> PAGEREF _Toc175663299 \h </w:instrText>
            </w:r>
            <w:r w:rsidR="007B24AA">
              <w:rPr>
                <w:noProof/>
                <w:webHidden/>
              </w:rPr>
            </w:r>
            <w:r w:rsidR="007B24AA">
              <w:rPr>
                <w:noProof/>
                <w:webHidden/>
              </w:rPr>
              <w:fldChar w:fldCharType="separate"/>
            </w:r>
            <w:r w:rsidR="007B24AA">
              <w:rPr>
                <w:noProof/>
                <w:webHidden/>
              </w:rPr>
              <w:t>12</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0"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Présentation des activités LE TITULAIRE</w:t>
            </w:r>
            <w:r w:rsidR="007B24AA">
              <w:rPr>
                <w:noProof/>
                <w:webHidden/>
              </w:rPr>
              <w:tab/>
            </w:r>
            <w:r w:rsidR="007B24AA">
              <w:rPr>
                <w:noProof/>
                <w:webHidden/>
              </w:rPr>
              <w:fldChar w:fldCharType="begin"/>
            </w:r>
            <w:r w:rsidR="007B24AA">
              <w:rPr>
                <w:noProof/>
                <w:webHidden/>
              </w:rPr>
              <w:instrText xml:space="preserve"> PAGEREF _Toc175663300 \h </w:instrText>
            </w:r>
            <w:r w:rsidR="007B24AA">
              <w:rPr>
                <w:noProof/>
                <w:webHidden/>
              </w:rPr>
            </w:r>
            <w:r w:rsidR="007B24AA">
              <w:rPr>
                <w:noProof/>
                <w:webHidden/>
              </w:rPr>
              <w:fldChar w:fldCharType="separate"/>
            </w:r>
            <w:r w:rsidR="007B24AA">
              <w:rPr>
                <w:noProof/>
                <w:webHidden/>
              </w:rPr>
              <w:t>12</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1"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Organisation LE TITULAIRE</w:t>
            </w:r>
            <w:r w:rsidR="007B24AA">
              <w:rPr>
                <w:noProof/>
                <w:webHidden/>
              </w:rPr>
              <w:tab/>
            </w:r>
            <w:r w:rsidR="007B24AA">
              <w:rPr>
                <w:noProof/>
                <w:webHidden/>
              </w:rPr>
              <w:fldChar w:fldCharType="begin"/>
            </w:r>
            <w:r w:rsidR="007B24AA">
              <w:rPr>
                <w:noProof/>
                <w:webHidden/>
              </w:rPr>
              <w:instrText xml:space="preserve"> PAGEREF _Toc175663301 \h </w:instrText>
            </w:r>
            <w:r w:rsidR="007B24AA">
              <w:rPr>
                <w:noProof/>
                <w:webHidden/>
              </w:rPr>
            </w:r>
            <w:r w:rsidR="007B24AA">
              <w:rPr>
                <w:noProof/>
                <w:webHidden/>
              </w:rPr>
              <w:fldChar w:fldCharType="separate"/>
            </w:r>
            <w:r w:rsidR="007B24AA">
              <w:rPr>
                <w:noProof/>
                <w:webHidden/>
              </w:rPr>
              <w:t>12</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2"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Interlocuteurs LE TITULAIRE</w:t>
            </w:r>
            <w:r w:rsidR="007B24AA">
              <w:rPr>
                <w:noProof/>
                <w:webHidden/>
              </w:rPr>
              <w:tab/>
            </w:r>
            <w:r w:rsidR="007B24AA">
              <w:rPr>
                <w:noProof/>
                <w:webHidden/>
              </w:rPr>
              <w:fldChar w:fldCharType="begin"/>
            </w:r>
            <w:r w:rsidR="007B24AA">
              <w:rPr>
                <w:noProof/>
                <w:webHidden/>
              </w:rPr>
              <w:instrText xml:space="preserve"> PAGEREF _Toc175663302 \h </w:instrText>
            </w:r>
            <w:r w:rsidR="007B24AA">
              <w:rPr>
                <w:noProof/>
                <w:webHidden/>
              </w:rPr>
            </w:r>
            <w:r w:rsidR="007B24AA">
              <w:rPr>
                <w:noProof/>
                <w:webHidden/>
              </w:rPr>
              <w:fldChar w:fldCharType="separate"/>
            </w:r>
            <w:r w:rsidR="007B24AA">
              <w:rPr>
                <w:noProof/>
                <w:webHidden/>
              </w:rPr>
              <w:t>12</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3" w:history="1">
            <w:r w:rsidR="007B24AA" w:rsidRPr="00DE4FCD">
              <w:rPr>
                <w:rStyle w:val="Lienhypertexte"/>
                <w:noProof/>
              </w:rPr>
              <w:t>4.</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La plage de couverture des services</w:t>
            </w:r>
            <w:r w:rsidR="007B24AA">
              <w:rPr>
                <w:noProof/>
                <w:webHidden/>
              </w:rPr>
              <w:tab/>
            </w:r>
            <w:r w:rsidR="007B24AA">
              <w:rPr>
                <w:noProof/>
                <w:webHidden/>
              </w:rPr>
              <w:fldChar w:fldCharType="begin"/>
            </w:r>
            <w:r w:rsidR="007B24AA">
              <w:rPr>
                <w:noProof/>
                <w:webHidden/>
              </w:rPr>
              <w:instrText xml:space="preserve"> PAGEREF _Toc175663303 \h </w:instrText>
            </w:r>
            <w:r w:rsidR="007B24AA">
              <w:rPr>
                <w:noProof/>
                <w:webHidden/>
              </w:rPr>
            </w:r>
            <w:r w:rsidR="007B24AA">
              <w:rPr>
                <w:noProof/>
                <w:webHidden/>
              </w:rPr>
              <w:fldChar w:fldCharType="separate"/>
            </w:r>
            <w:r w:rsidR="007B24AA">
              <w:rPr>
                <w:noProof/>
                <w:webHidden/>
              </w:rPr>
              <w:t>12</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04" w:history="1">
            <w:r w:rsidR="007B24AA" w:rsidRPr="00DE4FCD">
              <w:rPr>
                <w:rStyle w:val="Lienhypertexte"/>
                <w:noProof/>
                <w14:scene3d>
                  <w14:camera w14:prst="orthographicFront"/>
                  <w14:lightRig w14:rig="threePt" w14:dir="t">
                    <w14:rot w14:lat="0" w14:lon="0" w14:rev="0"/>
                  </w14:lightRig>
                </w14:scene3d>
              </w:rPr>
              <w:t>C.</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Les engagements contractuels</w:t>
            </w:r>
            <w:r w:rsidR="007B24AA">
              <w:rPr>
                <w:noProof/>
                <w:webHidden/>
              </w:rPr>
              <w:tab/>
            </w:r>
            <w:r w:rsidR="007B24AA">
              <w:rPr>
                <w:noProof/>
                <w:webHidden/>
              </w:rPr>
              <w:fldChar w:fldCharType="begin"/>
            </w:r>
            <w:r w:rsidR="007B24AA">
              <w:rPr>
                <w:noProof/>
                <w:webHidden/>
              </w:rPr>
              <w:instrText xml:space="preserve"> PAGEREF _Toc175663304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5"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Engagement de partenariat</w:t>
            </w:r>
            <w:r w:rsidR="007B24AA">
              <w:rPr>
                <w:noProof/>
                <w:webHidden/>
              </w:rPr>
              <w:tab/>
            </w:r>
            <w:r w:rsidR="007B24AA">
              <w:rPr>
                <w:noProof/>
                <w:webHidden/>
              </w:rPr>
              <w:fldChar w:fldCharType="begin"/>
            </w:r>
            <w:r w:rsidR="007B24AA">
              <w:rPr>
                <w:noProof/>
                <w:webHidden/>
              </w:rPr>
              <w:instrText xml:space="preserve"> PAGEREF _Toc175663305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6"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Engagement sur les maintenances correctives</w:t>
            </w:r>
            <w:r w:rsidR="007B24AA">
              <w:rPr>
                <w:noProof/>
                <w:webHidden/>
              </w:rPr>
              <w:tab/>
            </w:r>
            <w:r w:rsidR="007B24AA">
              <w:rPr>
                <w:noProof/>
                <w:webHidden/>
              </w:rPr>
              <w:fldChar w:fldCharType="begin"/>
            </w:r>
            <w:r w:rsidR="007B24AA">
              <w:rPr>
                <w:noProof/>
                <w:webHidden/>
              </w:rPr>
              <w:instrText xml:space="preserve"> PAGEREF _Toc175663306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7"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Engagement sur les maintenances pro-actives</w:t>
            </w:r>
            <w:r w:rsidR="007B24AA">
              <w:rPr>
                <w:noProof/>
                <w:webHidden/>
              </w:rPr>
              <w:tab/>
            </w:r>
            <w:r w:rsidR="007B24AA">
              <w:rPr>
                <w:noProof/>
                <w:webHidden/>
              </w:rPr>
              <w:fldChar w:fldCharType="begin"/>
            </w:r>
            <w:r w:rsidR="007B24AA">
              <w:rPr>
                <w:noProof/>
                <w:webHidden/>
              </w:rPr>
              <w:instrText xml:space="preserve"> PAGEREF _Toc175663307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8" w:history="1">
            <w:r w:rsidR="007B24AA" w:rsidRPr="00DE4FCD">
              <w:rPr>
                <w:rStyle w:val="Lienhypertexte"/>
                <w:noProof/>
              </w:rPr>
              <w:t>4.</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Engagement sur les services associés</w:t>
            </w:r>
            <w:r w:rsidR="007B24AA">
              <w:rPr>
                <w:noProof/>
                <w:webHidden/>
              </w:rPr>
              <w:tab/>
            </w:r>
            <w:r w:rsidR="007B24AA">
              <w:rPr>
                <w:noProof/>
                <w:webHidden/>
              </w:rPr>
              <w:fldChar w:fldCharType="begin"/>
            </w:r>
            <w:r w:rsidR="007B24AA">
              <w:rPr>
                <w:noProof/>
                <w:webHidden/>
              </w:rPr>
              <w:instrText xml:space="preserve"> PAGEREF _Toc175663308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09" w:history="1">
            <w:r w:rsidR="007B24AA" w:rsidRPr="00DE4FCD">
              <w:rPr>
                <w:rStyle w:val="Lienhypertexte"/>
                <w:noProof/>
              </w:rPr>
              <w:t>5.</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Engagement sur les livraisons des évolutions</w:t>
            </w:r>
            <w:r w:rsidR="007B24AA">
              <w:rPr>
                <w:noProof/>
                <w:webHidden/>
              </w:rPr>
              <w:tab/>
            </w:r>
            <w:r w:rsidR="007B24AA">
              <w:rPr>
                <w:noProof/>
                <w:webHidden/>
              </w:rPr>
              <w:fldChar w:fldCharType="begin"/>
            </w:r>
            <w:r w:rsidR="007B24AA">
              <w:rPr>
                <w:noProof/>
                <w:webHidden/>
              </w:rPr>
              <w:instrText xml:space="preserve"> PAGEREF _Toc175663309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10" w:history="1">
            <w:r w:rsidR="007B24AA" w:rsidRPr="00DE4FCD">
              <w:rPr>
                <w:rStyle w:val="Lienhypertexte"/>
                <w:noProof/>
              </w:rPr>
              <w:t>6.</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Engagement de fourniture et reprise de matériels</w:t>
            </w:r>
            <w:r w:rsidR="007B24AA">
              <w:rPr>
                <w:noProof/>
                <w:webHidden/>
              </w:rPr>
              <w:tab/>
            </w:r>
            <w:r w:rsidR="007B24AA">
              <w:rPr>
                <w:noProof/>
                <w:webHidden/>
              </w:rPr>
              <w:fldChar w:fldCharType="begin"/>
            </w:r>
            <w:r w:rsidR="007B24AA">
              <w:rPr>
                <w:noProof/>
                <w:webHidden/>
              </w:rPr>
              <w:instrText xml:space="preserve"> PAGEREF _Toc175663310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11" w:history="1">
            <w:r w:rsidR="007B24AA" w:rsidRPr="00DE4FCD">
              <w:rPr>
                <w:rStyle w:val="Lienhypertexte"/>
                <w:noProof/>
              </w:rPr>
              <w:t>7.</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Engagement de confidentialité</w:t>
            </w:r>
            <w:r w:rsidR="007B24AA">
              <w:rPr>
                <w:noProof/>
                <w:webHidden/>
              </w:rPr>
              <w:tab/>
            </w:r>
            <w:r w:rsidR="007B24AA">
              <w:rPr>
                <w:noProof/>
                <w:webHidden/>
              </w:rPr>
              <w:fldChar w:fldCharType="begin"/>
            </w:r>
            <w:r w:rsidR="007B24AA">
              <w:rPr>
                <w:noProof/>
                <w:webHidden/>
              </w:rPr>
              <w:instrText xml:space="preserve"> PAGEREF _Toc175663311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12" w:history="1">
            <w:r w:rsidR="007B24AA" w:rsidRPr="00DE4FCD">
              <w:rPr>
                <w:rStyle w:val="Lienhypertexte"/>
                <w:noProof/>
                <w14:scene3d>
                  <w14:camera w14:prst="orthographicFront"/>
                  <w14:lightRig w14:rig="threePt" w14:dir="t">
                    <w14:rot w14:lat="0" w14:lon="0" w14:rev="0"/>
                  </w14:lightRig>
                </w14:scene3d>
              </w:rPr>
              <w:t>D.</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Les exigences spécifiques</w:t>
            </w:r>
            <w:r w:rsidR="007B24AA">
              <w:rPr>
                <w:noProof/>
                <w:webHidden/>
              </w:rPr>
              <w:tab/>
            </w:r>
            <w:r w:rsidR="007B24AA">
              <w:rPr>
                <w:noProof/>
                <w:webHidden/>
              </w:rPr>
              <w:fldChar w:fldCharType="begin"/>
            </w:r>
            <w:r w:rsidR="007B24AA">
              <w:rPr>
                <w:noProof/>
                <w:webHidden/>
              </w:rPr>
              <w:instrText xml:space="preserve"> PAGEREF _Toc175663312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13"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Exigences organisationnelles et fonctionnelles</w:t>
            </w:r>
            <w:r w:rsidR="007B24AA">
              <w:rPr>
                <w:noProof/>
                <w:webHidden/>
              </w:rPr>
              <w:tab/>
            </w:r>
            <w:r w:rsidR="007B24AA">
              <w:rPr>
                <w:noProof/>
                <w:webHidden/>
              </w:rPr>
              <w:fldChar w:fldCharType="begin"/>
            </w:r>
            <w:r w:rsidR="007B24AA">
              <w:rPr>
                <w:noProof/>
                <w:webHidden/>
              </w:rPr>
              <w:instrText xml:space="preserve"> PAGEREF _Toc175663313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14"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Autres exigences spécifiques</w:t>
            </w:r>
            <w:r w:rsidR="007B24AA">
              <w:rPr>
                <w:noProof/>
                <w:webHidden/>
              </w:rPr>
              <w:tab/>
            </w:r>
            <w:r w:rsidR="007B24AA">
              <w:rPr>
                <w:noProof/>
                <w:webHidden/>
              </w:rPr>
              <w:fldChar w:fldCharType="begin"/>
            </w:r>
            <w:r w:rsidR="007B24AA">
              <w:rPr>
                <w:noProof/>
                <w:webHidden/>
              </w:rPr>
              <w:instrText xml:space="preserve"> PAGEREF _Toc175663314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15" w:history="1">
            <w:r w:rsidR="007B24AA" w:rsidRPr="00DE4FCD">
              <w:rPr>
                <w:rStyle w:val="Lienhypertexte"/>
                <w:noProof/>
                <w14:scene3d>
                  <w14:camera w14:prst="orthographicFront"/>
                  <w14:lightRig w14:rig="threePt" w14:dir="t">
                    <w14:rot w14:lat="0" w14:lon="0" w14:rev="0"/>
                  </w14:lightRig>
                </w14:scene3d>
              </w:rPr>
              <w:t>E.</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Les limites du périmètre</w:t>
            </w:r>
            <w:r w:rsidR="007B24AA">
              <w:rPr>
                <w:noProof/>
                <w:webHidden/>
              </w:rPr>
              <w:tab/>
            </w:r>
            <w:r w:rsidR="007B24AA">
              <w:rPr>
                <w:noProof/>
                <w:webHidden/>
              </w:rPr>
              <w:fldChar w:fldCharType="begin"/>
            </w:r>
            <w:r w:rsidR="007B24AA">
              <w:rPr>
                <w:noProof/>
                <w:webHidden/>
              </w:rPr>
              <w:instrText xml:space="preserve"> PAGEREF _Toc175663315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16"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Fournitures des évolutions</w:t>
            </w:r>
            <w:r w:rsidR="007B24AA">
              <w:rPr>
                <w:noProof/>
                <w:webHidden/>
              </w:rPr>
              <w:tab/>
            </w:r>
            <w:r w:rsidR="007B24AA">
              <w:rPr>
                <w:noProof/>
                <w:webHidden/>
              </w:rPr>
              <w:fldChar w:fldCharType="begin"/>
            </w:r>
            <w:r w:rsidR="007B24AA">
              <w:rPr>
                <w:noProof/>
                <w:webHidden/>
              </w:rPr>
              <w:instrText xml:space="preserve"> PAGEREF _Toc175663316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17"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Maintenance et support</w:t>
            </w:r>
            <w:r w:rsidR="007B24AA">
              <w:rPr>
                <w:noProof/>
                <w:webHidden/>
              </w:rPr>
              <w:tab/>
            </w:r>
            <w:r w:rsidR="007B24AA">
              <w:rPr>
                <w:noProof/>
                <w:webHidden/>
              </w:rPr>
              <w:fldChar w:fldCharType="begin"/>
            </w:r>
            <w:r w:rsidR="007B24AA">
              <w:rPr>
                <w:noProof/>
                <w:webHidden/>
              </w:rPr>
              <w:instrText xml:space="preserve"> PAGEREF _Toc175663317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M1"/>
            <w:rPr>
              <w:rFonts w:asciiTheme="minorHAnsi" w:eastAsiaTheme="minorEastAsia" w:hAnsiTheme="minorHAnsi" w:cstheme="minorBidi"/>
              <w:noProof/>
              <w:kern w:val="2"/>
              <w:sz w:val="22"/>
              <w:szCs w:val="22"/>
              <w:lang w:eastAsia="fr-FR"/>
              <w14:ligatures w14:val="standardContextual"/>
            </w:rPr>
          </w:pPr>
          <w:hyperlink w:anchor="_Toc175663318" w:history="1">
            <w:r w:rsidR="007B24AA" w:rsidRPr="00DE4FCD">
              <w:rPr>
                <w:rStyle w:val="Lienhypertexte"/>
                <w:noProof/>
              </w:rPr>
              <w:t>III.</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Description des services</w:t>
            </w:r>
            <w:r w:rsidR="007B24AA">
              <w:rPr>
                <w:noProof/>
                <w:webHidden/>
              </w:rPr>
              <w:tab/>
            </w:r>
            <w:r w:rsidR="007B24AA">
              <w:rPr>
                <w:noProof/>
                <w:webHidden/>
              </w:rPr>
              <w:fldChar w:fldCharType="begin"/>
            </w:r>
            <w:r w:rsidR="007B24AA">
              <w:rPr>
                <w:noProof/>
                <w:webHidden/>
              </w:rPr>
              <w:instrText xml:space="preserve"> PAGEREF _Toc175663318 \h </w:instrText>
            </w:r>
            <w:r w:rsidR="007B24AA">
              <w:rPr>
                <w:noProof/>
                <w:webHidden/>
              </w:rPr>
            </w:r>
            <w:r w:rsidR="007B24AA">
              <w:rPr>
                <w:noProof/>
                <w:webHidden/>
              </w:rPr>
              <w:fldChar w:fldCharType="separate"/>
            </w:r>
            <w:r w:rsidR="007B24AA">
              <w:rPr>
                <w:noProof/>
                <w:webHidden/>
              </w:rPr>
              <w:t>14</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19" w:history="1">
            <w:r w:rsidR="007B24AA" w:rsidRPr="00DE4FCD">
              <w:rPr>
                <w:rStyle w:val="Lienhypertexte"/>
                <w:noProof/>
                <w14:scene3d>
                  <w14:camera w14:prst="orthographicFront"/>
                  <w14:lightRig w14:rig="threePt" w14:dir="t">
                    <w14:rot w14:lat="0" w14:lon="0" w14:rev="0"/>
                  </w14:lightRig>
                </w14:scene3d>
              </w:rPr>
              <w:t>A.</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Objectif de l’</w:t>
            </w:r>
            <w:r w:rsidR="007B24AA">
              <w:rPr>
                <w:rStyle w:val="Lienhypertexte"/>
                <w:noProof/>
              </w:rPr>
              <w:t>URSSAF CAISSE NATIONALE</w:t>
            </w:r>
            <w:r w:rsidR="007B24AA">
              <w:rPr>
                <w:noProof/>
                <w:webHidden/>
              </w:rPr>
              <w:tab/>
            </w:r>
            <w:r w:rsidR="007B24AA">
              <w:rPr>
                <w:noProof/>
                <w:webHidden/>
              </w:rPr>
              <w:fldChar w:fldCharType="begin"/>
            </w:r>
            <w:r w:rsidR="007B24AA">
              <w:rPr>
                <w:noProof/>
                <w:webHidden/>
              </w:rPr>
              <w:instrText xml:space="preserve"> PAGEREF _Toc175663319 \h </w:instrText>
            </w:r>
            <w:r w:rsidR="007B24AA">
              <w:rPr>
                <w:noProof/>
                <w:webHidden/>
              </w:rPr>
            </w:r>
            <w:r w:rsidR="007B24AA">
              <w:rPr>
                <w:noProof/>
                <w:webHidden/>
              </w:rPr>
              <w:fldChar w:fldCharType="separate"/>
            </w:r>
            <w:r w:rsidR="007B24AA">
              <w:rPr>
                <w:noProof/>
                <w:webHidden/>
              </w:rPr>
              <w:t>14</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20" w:history="1">
            <w:r w:rsidR="007B24AA" w:rsidRPr="00DE4FCD">
              <w:rPr>
                <w:rStyle w:val="Lienhypertexte"/>
                <w:noProof/>
                <w14:scene3d>
                  <w14:camera w14:prst="orthographicFront"/>
                  <w14:lightRig w14:rig="threePt" w14:dir="t">
                    <w14:rot w14:lat="0" w14:lon="0" w14:rev="0"/>
                  </w14:lightRig>
                </w14:scene3d>
              </w:rPr>
              <w:t>B.</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Périmètre géographique</w:t>
            </w:r>
            <w:r w:rsidR="007B24AA">
              <w:rPr>
                <w:noProof/>
                <w:webHidden/>
              </w:rPr>
              <w:tab/>
            </w:r>
            <w:r w:rsidR="007B24AA">
              <w:rPr>
                <w:noProof/>
                <w:webHidden/>
              </w:rPr>
              <w:fldChar w:fldCharType="begin"/>
            </w:r>
            <w:r w:rsidR="007B24AA">
              <w:rPr>
                <w:noProof/>
                <w:webHidden/>
              </w:rPr>
              <w:instrText xml:space="preserve"> PAGEREF _Toc175663320 \h </w:instrText>
            </w:r>
            <w:r w:rsidR="007B24AA">
              <w:rPr>
                <w:noProof/>
                <w:webHidden/>
              </w:rPr>
            </w:r>
            <w:r w:rsidR="007B24AA">
              <w:rPr>
                <w:noProof/>
                <w:webHidden/>
              </w:rPr>
              <w:fldChar w:fldCharType="separate"/>
            </w:r>
            <w:r w:rsidR="007B24AA">
              <w:rPr>
                <w:noProof/>
                <w:webHidden/>
              </w:rPr>
              <w:t>14</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21" w:history="1">
            <w:r w:rsidR="007B24AA" w:rsidRPr="00DE4FCD">
              <w:rPr>
                <w:rStyle w:val="Lienhypertexte"/>
                <w:noProof/>
                <w14:scene3d>
                  <w14:camera w14:prst="orthographicFront"/>
                  <w14:lightRig w14:rig="threePt" w14:dir="t">
                    <w14:rot w14:lat="0" w14:lon="0" w14:rev="0"/>
                  </w14:lightRig>
                </w14:scene3d>
              </w:rPr>
              <w:t>C.</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 xml:space="preserve">Description de l’architecture technique </w:t>
            </w:r>
            <w:r w:rsidR="007B24AA">
              <w:rPr>
                <w:rStyle w:val="Lienhypertexte"/>
                <w:noProof/>
              </w:rPr>
              <w:t>URSSAF CAISSE NATIONALE</w:t>
            </w:r>
            <w:r w:rsidR="007B24AA">
              <w:rPr>
                <w:noProof/>
                <w:webHidden/>
              </w:rPr>
              <w:tab/>
            </w:r>
            <w:r w:rsidR="007B24AA">
              <w:rPr>
                <w:noProof/>
                <w:webHidden/>
              </w:rPr>
              <w:fldChar w:fldCharType="begin"/>
            </w:r>
            <w:r w:rsidR="007B24AA">
              <w:rPr>
                <w:noProof/>
                <w:webHidden/>
              </w:rPr>
              <w:instrText xml:space="preserve"> PAGEREF _Toc175663321 \h </w:instrText>
            </w:r>
            <w:r w:rsidR="007B24AA">
              <w:rPr>
                <w:noProof/>
                <w:webHidden/>
              </w:rPr>
            </w:r>
            <w:r w:rsidR="007B24AA">
              <w:rPr>
                <w:noProof/>
                <w:webHidden/>
              </w:rPr>
              <w:fldChar w:fldCharType="separate"/>
            </w:r>
            <w:r w:rsidR="007B24AA">
              <w:rPr>
                <w:noProof/>
                <w:webHidden/>
              </w:rPr>
              <w:t>16</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22" w:history="1">
            <w:r w:rsidR="007B24AA" w:rsidRPr="00DE4FCD">
              <w:rPr>
                <w:rStyle w:val="Lienhypertexte"/>
                <w:noProof/>
                <w14:scene3d>
                  <w14:camera w14:prst="orthographicFront"/>
                  <w14:lightRig w14:rig="threePt" w14:dir="t">
                    <w14:rot w14:lat="0" w14:lon="0" w14:rev="0"/>
                  </w14:lightRig>
                </w14:scene3d>
              </w:rPr>
              <w:t>D.</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Maintenances correctives et proactives</w:t>
            </w:r>
            <w:r w:rsidR="007B24AA">
              <w:rPr>
                <w:noProof/>
                <w:webHidden/>
              </w:rPr>
              <w:tab/>
            </w:r>
            <w:r w:rsidR="007B24AA">
              <w:rPr>
                <w:noProof/>
                <w:webHidden/>
              </w:rPr>
              <w:fldChar w:fldCharType="begin"/>
            </w:r>
            <w:r w:rsidR="007B24AA">
              <w:rPr>
                <w:noProof/>
                <w:webHidden/>
              </w:rPr>
              <w:instrText xml:space="preserve"> PAGEREF _Toc175663322 \h </w:instrText>
            </w:r>
            <w:r w:rsidR="007B24AA">
              <w:rPr>
                <w:noProof/>
                <w:webHidden/>
              </w:rPr>
            </w:r>
            <w:r w:rsidR="007B24AA">
              <w:rPr>
                <w:noProof/>
                <w:webHidden/>
              </w:rPr>
              <w:fldChar w:fldCharType="separate"/>
            </w:r>
            <w:r w:rsidR="007B24AA">
              <w:rPr>
                <w:noProof/>
                <w:webHidden/>
              </w:rPr>
              <w:t>16</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23"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Niveaux de services attendus</w:t>
            </w:r>
            <w:r w:rsidR="007B24AA">
              <w:rPr>
                <w:noProof/>
                <w:webHidden/>
              </w:rPr>
              <w:tab/>
            </w:r>
            <w:r w:rsidR="007B24AA">
              <w:rPr>
                <w:noProof/>
                <w:webHidden/>
              </w:rPr>
              <w:fldChar w:fldCharType="begin"/>
            </w:r>
            <w:r w:rsidR="007B24AA">
              <w:rPr>
                <w:noProof/>
                <w:webHidden/>
              </w:rPr>
              <w:instrText xml:space="preserve"> PAGEREF _Toc175663323 \h </w:instrText>
            </w:r>
            <w:r w:rsidR="007B24AA">
              <w:rPr>
                <w:noProof/>
                <w:webHidden/>
              </w:rPr>
            </w:r>
            <w:r w:rsidR="007B24AA">
              <w:rPr>
                <w:noProof/>
                <w:webHidden/>
              </w:rPr>
              <w:fldChar w:fldCharType="separate"/>
            </w:r>
            <w:r w:rsidR="007B24AA">
              <w:rPr>
                <w:noProof/>
                <w:webHidden/>
              </w:rPr>
              <w:t>16</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24"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Management des processus</w:t>
            </w:r>
            <w:r w:rsidR="007B24AA">
              <w:rPr>
                <w:noProof/>
                <w:webHidden/>
              </w:rPr>
              <w:tab/>
            </w:r>
            <w:r w:rsidR="007B24AA">
              <w:rPr>
                <w:noProof/>
                <w:webHidden/>
              </w:rPr>
              <w:fldChar w:fldCharType="begin"/>
            </w:r>
            <w:r w:rsidR="007B24AA">
              <w:rPr>
                <w:noProof/>
                <w:webHidden/>
              </w:rPr>
              <w:instrText xml:space="preserve"> PAGEREF _Toc175663324 \h </w:instrText>
            </w:r>
            <w:r w:rsidR="007B24AA">
              <w:rPr>
                <w:noProof/>
                <w:webHidden/>
              </w:rPr>
            </w:r>
            <w:r w:rsidR="007B24AA">
              <w:rPr>
                <w:noProof/>
                <w:webHidden/>
              </w:rPr>
              <w:fldChar w:fldCharType="separate"/>
            </w:r>
            <w:r w:rsidR="007B24AA">
              <w:rPr>
                <w:noProof/>
                <w:webHidden/>
              </w:rPr>
              <w:t>16</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25"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Définition des livrables</w:t>
            </w:r>
            <w:r w:rsidR="007B24AA">
              <w:rPr>
                <w:noProof/>
                <w:webHidden/>
              </w:rPr>
              <w:tab/>
            </w:r>
            <w:r w:rsidR="007B24AA">
              <w:rPr>
                <w:noProof/>
                <w:webHidden/>
              </w:rPr>
              <w:fldChar w:fldCharType="begin"/>
            </w:r>
            <w:r w:rsidR="007B24AA">
              <w:rPr>
                <w:noProof/>
                <w:webHidden/>
              </w:rPr>
              <w:instrText xml:space="preserve"> PAGEREF _Toc175663325 \h </w:instrText>
            </w:r>
            <w:r w:rsidR="007B24AA">
              <w:rPr>
                <w:noProof/>
                <w:webHidden/>
              </w:rPr>
            </w:r>
            <w:r w:rsidR="007B24AA">
              <w:rPr>
                <w:noProof/>
                <w:webHidden/>
              </w:rPr>
              <w:fldChar w:fldCharType="separate"/>
            </w:r>
            <w:r w:rsidR="007B24AA">
              <w:rPr>
                <w:noProof/>
                <w:webHidden/>
              </w:rPr>
              <w:t>16</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26" w:history="1">
            <w:r w:rsidR="007B24AA" w:rsidRPr="00DE4FCD">
              <w:rPr>
                <w:rStyle w:val="Lienhypertexte"/>
                <w:noProof/>
                <w14:scene3d>
                  <w14:camera w14:prst="orthographicFront"/>
                  <w14:lightRig w14:rig="threePt" w14:dir="t">
                    <w14:rot w14:lat="0" w14:lon="0" w14:rev="0"/>
                  </w14:lightRig>
                </w14:scene3d>
              </w:rPr>
              <w:t>E.</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Services Associés</w:t>
            </w:r>
            <w:r w:rsidR="007B24AA">
              <w:rPr>
                <w:noProof/>
                <w:webHidden/>
              </w:rPr>
              <w:tab/>
            </w:r>
            <w:r w:rsidR="007B24AA">
              <w:rPr>
                <w:noProof/>
                <w:webHidden/>
              </w:rPr>
              <w:fldChar w:fldCharType="begin"/>
            </w:r>
            <w:r w:rsidR="007B24AA">
              <w:rPr>
                <w:noProof/>
                <w:webHidden/>
              </w:rPr>
              <w:instrText xml:space="preserve"> PAGEREF _Toc175663326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27"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Niveaux de services attendus</w:t>
            </w:r>
            <w:r w:rsidR="007B24AA">
              <w:rPr>
                <w:noProof/>
                <w:webHidden/>
              </w:rPr>
              <w:tab/>
            </w:r>
            <w:r w:rsidR="007B24AA">
              <w:rPr>
                <w:noProof/>
                <w:webHidden/>
              </w:rPr>
              <w:fldChar w:fldCharType="begin"/>
            </w:r>
            <w:r w:rsidR="007B24AA">
              <w:rPr>
                <w:noProof/>
                <w:webHidden/>
              </w:rPr>
              <w:instrText xml:space="preserve"> PAGEREF _Toc175663327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28"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Management des processus</w:t>
            </w:r>
            <w:r w:rsidR="007B24AA">
              <w:rPr>
                <w:noProof/>
                <w:webHidden/>
              </w:rPr>
              <w:tab/>
            </w:r>
            <w:r w:rsidR="007B24AA">
              <w:rPr>
                <w:noProof/>
                <w:webHidden/>
              </w:rPr>
              <w:fldChar w:fldCharType="begin"/>
            </w:r>
            <w:r w:rsidR="007B24AA">
              <w:rPr>
                <w:noProof/>
                <w:webHidden/>
              </w:rPr>
              <w:instrText xml:space="preserve"> PAGEREF _Toc175663328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29"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Définition des livrables</w:t>
            </w:r>
            <w:r w:rsidR="007B24AA">
              <w:rPr>
                <w:noProof/>
                <w:webHidden/>
              </w:rPr>
              <w:tab/>
            </w:r>
            <w:r w:rsidR="007B24AA">
              <w:rPr>
                <w:noProof/>
                <w:webHidden/>
              </w:rPr>
              <w:fldChar w:fldCharType="begin"/>
            </w:r>
            <w:r w:rsidR="007B24AA">
              <w:rPr>
                <w:noProof/>
                <w:webHidden/>
              </w:rPr>
              <w:instrText xml:space="preserve"> PAGEREF _Toc175663329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30" w:history="1">
            <w:r w:rsidR="007B24AA" w:rsidRPr="00DE4FCD">
              <w:rPr>
                <w:rStyle w:val="Lienhypertexte"/>
                <w:noProof/>
                <w14:scene3d>
                  <w14:camera w14:prst="orthographicFront"/>
                  <w14:lightRig w14:rig="threePt" w14:dir="t">
                    <w14:rot w14:lat="0" w14:lon="0" w14:rev="0"/>
                  </w14:lightRig>
                </w14:scene3d>
              </w:rPr>
              <w:t>F.</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Evolution capacitives et techniques</w:t>
            </w:r>
            <w:r w:rsidR="007B24AA">
              <w:rPr>
                <w:noProof/>
                <w:webHidden/>
              </w:rPr>
              <w:tab/>
            </w:r>
            <w:r w:rsidR="007B24AA">
              <w:rPr>
                <w:noProof/>
                <w:webHidden/>
              </w:rPr>
              <w:fldChar w:fldCharType="begin"/>
            </w:r>
            <w:r w:rsidR="007B24AA">
              <w:rPr>
                <w:noProof/>
                <w:webHidden/>
              </w:rPr>
              <w:instrText xml:space="preserve"> PAGEREF _Toc175663330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31"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Niveaux de services attendus</w:t>
            </w:r>
            <w:r w:rsidR="007B24AA">
              <w:rPr>
                <w:noProof/>
                <w:webHidden/>
              </w:rPr>
              <w:tab/>
            </w:r>
            <w:r w:rsidR="007B24AA">
              <w:rPr>
                <w:noProof/>
                <w:webHidden/>
              </w:rPr>
              <w:fldChar w:fldCharType="begin"/>
            </w:r>
            <w:r w:rsidR="007B24AA">
              <w:rPr>
                <w:noProof/>
                <w:webHidden/>
              </w:rPr>
              <w:instrText xml:space="preserve"> PAGEREF _Toc175663331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32"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Management des processus</w:t>
            </w:r>
            <w:r w:rsidR="007B24AA">
              <w:rPr>
                <w:noProof/>
                <w:webHidden/>
              </w:rPr>
              <w:tab/>
            </w:r>
            <w:r w:rsidR="007B24AA">
              <w:rPr>
                <w:noProof/>
                <w:webHidden/>
              </w:rPr>
              <w:fldChar w:fldCharType="begin"/>
            </w:r>
            <w:r w:rsidR="007B24AA">
              <w:rPr>
                <w:noProof/>
                <w:webHidden/>
              </w:rPr>
              <w:instrText xml:space="preserve"> PAGEREF _Toc175663332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33"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Définition des livrables</w:t>
            </w:r>
            <w:r w:rsidR="007B24AA">
              <w:rPr>
                <w:noProof/>
                <w:webHidden/>
              </w:rPr>
              <w:tab/>
            </w:r>
            <w:r w:rsidR="007B24AA">
              <w:rPr>
                <w:noProof/>
                <w:webHidden/>
              </w:rPr>
              <w:fldChar w:fldCharType="begin"/>
            </w:r>
            <w:r w:rsidR="007B24AA">
              <w:rPr>
                <w:noProof/>
                <w:webHidden/>
              </w:rPr>
              <w:instrText xml:space="preserve"> PAGEREF _Toc175663333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M1"/>
            <w:rPr>
              <w:rFonts w:asciiTheme="minorHAnsi" w:eastAsiaTheme="minorEastAsia" w:hAnsiTheme="minorHAnsi" w:cstheme="minorBidi"/>
              <w:noProof/>
              <w:kern w:val="2"/>
              <w:sz w:val="22"/>
              <w:szCs w:val="22"/>
              <w:lang w:eastAsia="fr-FR"/>
              <w14:ligatures w14:val="standardContextual"/>
            </w:rPr>
          </w:pPr>
          <w:hyperlink w:anchor="_Toc175663334" w:history="1">
            <w:r w:rsidR="007B24AA" w:rsidRPr="00DE4FCD">
              <w:rPr>
                <w:rStyle w:val="Lienhypertexte"/>
                <w:noProof/>
              </w:rPr>
              <w:t>IV.</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DISPOSITIONS QUALITE</w:t>
            </w:r>
            <w:r w:rsidR="007B24AA">
              <w:rPr>
                <w:noProof/>
                <w:webHidden/>
              </w:rPr>
              <w:tab/>
            </w:r>
            <w:r w:rsidR="007B24AA">
              <w:rPr>
                <w:noProof/>
                <w:webHidden/>
              </w:rPr>
              <w:fldChar w:fldCharType="begin"/>
            </w:r>
            <w:r w:rsidR="007B24AA">
              <w:rPr>
                <w:noProof/>
                <w:webHidden/>
              </w:rPr>
              <w:instrText xml:space="preserve"> PAGEREF _Toc175663334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35" w:history="1">
            <w:r w:rsidR="007B24AA" w:rsidRPr="00DE4FCD">
              <w:rPr>
                <w:rStyle w:val="Lienhypertexte"/>
                <w:noProof/>
                <w14:scene3d>
                  <w14:camera w14:prst="orthographicFront"/>
                  <w14:lightRig w14:rig="threePt" w14:dir="t">
                    <w14:rot w14:lat="0" w14:lon="0" w14:rev="0"/>
                  </w14:lightRig>
                </w14:scene3d>
              </w:rPr>
              <w:t>A.</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Fonctionnement des instances de pilotage</w:t>
            </w:r>
            <w:r w:rsidR="007B24AA">
              <w:rPr>
                <w:noProof/>
                <w:webHidden/>
              </w:rPr>
              <w:tab/>
            </w:r>
            <w:r w:rsidR="007B24AA">
              <w:rPr>
                <w:noProof/>
                <w:webHidden/>
              </w:rPr>
              <w:fldChar w:fldCharType="begin"/>
            </w:r>
            <w:r w:rsidR="007B24AA">
              <w:rPr>
                <w:noProof/>
                <w:webHidden/>
              </w:rPr>
              <w:instrText xml:space="preserve"> PAGEREF _Toc175663335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36"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Comité de Pilotage</w:t>
            </w:r>
            <w:r w:rsidR="007B24AA">
              <w:rPr>
                <w:noProof/>
                <w:webHidden/>
              </w:rPr>
              <w:tab/>
            </w:r>
            <w:r w:rsidR="007B24AA">
              <w:rPr>
                <w:noProof/>
                <w:webHidden/>
              </w:rPr>
              <w:fldChar w:fldCharType="begin"/>
            </w:r>
            <w:r w:rsidR="007B24AA">
              <w:rPr>
                <w:noProof/>
                <w:webHidden/>
              </w:rPr>
              <w:instrText xml:space="preserve"> PAGEREF _Toc175663336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37"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Réunion d’affaires &amp; Demande de qualification</w:t>
            </w:r>
            <w:r w:rsidR="007B24AA">
              <w:rPr>
                <w:noProof/>
                <w:webHidden/>
              </w:rPr>
              <w:tab/>
            </w:r>
            <w:r w:rsidR="007B24AA">
              <w:rPr>
                <w:noProof/>
                <w:webHidden/>
              </w:rPr>
              <w:fldChar w:fldCharType="begin"/>
            </w:r>
            <w:r w:rsidR="007B24AA">
              <w:rPr>
                <w:noProof/>
                <w:webHidden/>
              </w:rPr>
              <w:instrText xml:space="preserve"> PAGEREF _Toc175663337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38"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Comité de suivi opérationnel de maintenance corrective</w:t>
            </w:r>
            <w:r w:rsidR="007B24AA">
              <w:rPr>
                <w:noProof/>
                <w:webHidden/>
              </w:rPr>
              <w:tab/>
            </w:r>
            <w:r w:rsidR="007B24AA">
              <w:rPr>
                <w:noProof/>
                <w:webHidden/>
              </w:rPr>
              <w:fldChar w:fldCharType="begin"/>
            </w:r>
            <w:r w:rsidR="007B24AA">
              <w:rPr>
                <w:noProof/>
                <w:webHidden/>
              </w:rPr>
              <w:instrText xml:space="preserve"> PAGEREF _Toc175663338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39" w:history="1">
            <w:r w:rsidR="007B24AA" w:rsidRPr="00DE4FCD">
              <w:rPr>
                <w:rStyle w:val="Lienhypertexte"/>
                <w:noProof/>
              </w:rPr>
              <w:t>4.</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Comité de suivi opérationnel de maintenance pro-active</w:t>
            </w:r>
            <w:r w:rsidR="007B24AA">
              <w:rPr>
                <w:noProof/>
                <w:webHidden/>
              </w:rPr>
              <w:tab/>
            </w:r>
            <w:r w:rsidR="007B24AA">
              <w:rPr>
                <w:noProof/>
                <w:webHidden/>
              </w:rPr>
              <w:fldChar w:fldCharType="begin"/>
            </w:r>
            <w:r w:rsidR="007B24AA">
              <w:rPr>
                <w:noProof/>
                <w:webHidden/>
              </w:rPr>
              <w:instrText xml:space="preserve"> PAGEREF _Toc175663339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40" w:history="1">
            <w:r w:rsidR="007B24AA" w:rsidRPr="00DE4FCD">
              <w:rPr>
                <w:rStyle w:val="Lienhypertexte"/>
                <w:noProof/>
              </w:rPr>
              <w:t>5.</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Autres instances</w:t>
            </w:r>
            <w:r w:rsidR="007B24AA">
              <w:rPr>
                <w:noProof/>
                <w:webHidden/>
              </w:rPr>
              <w:tab/>
            </w:r>
            <w:r w:rsidR="007B24AA">
              <w:rPr>
                <w:noProof/>
                <w:webHidden/>
              </w:rPr>
              <w:fldChar w:fldCharType="begin"/>
            </w:r>
            <w:r w:rsidR="007B24AA">
              <w:rPr>
                <w:noProof/>
                <w:webHidden/>
              </w:rPr>
              <w:instrText xml:space="preserve"> PAGEREF _Toc175663340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41" w:history="1">
            <w:r w:rsidR="007B24AA" w:rsidRPr="00DE4FCD">
              <w:rPr>
                <w:rStyle w:val="Lienhypertexte"/>
                <w:noProof/>
              </w:rPr>
              <w:t>6.</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Participation aux comités</w:t>
            </w:r>
            <w:r w:rsidR="007B24AA">
              <w:rPr>
                <w:noProof/>
                <w:webHidden/>
              </w:rPr>
              <w:tab/>
            </w:r>
            <w:r w:rsidR="007B24AA">
              <w:rPr>
                <w:noProof/>
                <w:webHidden/>
              </w:rPr>
              <w:fldChar w:fldCharType="begin"/>
            </w:r>
            <w:r w:rsidR="007B24AA">
              <w:rPr>
                <w:noProof/>
                <w:webHidden/>
              </w:rPr>
              <w:instrText xml:space="preserve"> PAGEREF _Toc175663341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42" w:history="1">
            <w:r w:rsidR="007B24AA" w:rsidRPr="00DE4FCD">
              <w:rPr>
                <w:rStyle w:val="Lienhypertexte"/>
                <w:noProof/>
                <w14:scene3d>
                  <w14:camera w14:prst="orthographicFront"/>
                  <w14:lightRig w14:rig="threePt" w14:dir="t">
                    <w14:rot w14:lat="0" w14:lon="0" w14:rev="0"/>
                  </w14:lightRig>
                </w14:scene3d>
              </w:rPr>
              <w:t>B.</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Management des processus global</w:t>
            </w:r>
            <w:r w:rsidR="007B24AA">
              <w:rPr>
                <w:noProof/>
                <w:webHidden/>
              </w:rPr>
              <w:tab/>
            </w:r>
            <w:r w:rsidR="007B24AA">
              <w:rPr>
                <w:noProof/>
                <w:webHidden/>
              </w:rPr>
              <w:fldChar w:fldCharType="begin"/>
            </w:r>
            <w:r w:rsidR="007B24AA">
              <w:rPr>
                <w:noProof/>
                <w:webHidden/>
              </w:rPr>
              <w:instrText xml:space="preserve"> PAGEREF _Toc175663342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43"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Gestion des risques</w:t>
            </w:r>
            <w:r w:rsidR="007B24AA">
              <w:rPr>
                <w:noProof/>
                <w:webHidden/>
              </w:rPr>
              <w:tab/>
            </w:r>
            <w:r w:rsidR="007B24AA">
              <w:rPr>
                <w:noProof/>
                <w:webHidden/>
              </w:rPr>
              <w:fldChar w:fldCharType="begin"/>
            </w:r>
            <w:r w:rsidR="007B24AA">
              <w:rPr>
                <w:noProof/>
                <w:webHidden/>
              </w:rPr>
              <w:instrText xml:space="preserve"> PAGEREF _Toc175663343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44"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Gestion des commandes</w:t>
            </w:r>
            <w:r w:rsidR="007B24AA">
              <w:rPr>
                <w:noProof/>
                <w:webHidden/>
              </w:rPr>
              <w:tab/>
            </w:r>
            <w:r w:rsidR="007B24AA">
              <w:rPr>
                <w:noProof/>
                <w:webHidden/>
              </w:rPr>
              <w:fldChar w:fldCharType="begin"/>
            </w:r>
            <w:r w:rsidR="007B24AA">
              <w:rPr>
                <w:noProof/>
                <w:webHidden/>
              </w:rPr>
              <w:instrText xml:space="preserve"> PAGEREF _Toc175663344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45" w:history="1">
            <w:r w:rsidR="007B24AA" w:rsidRPr="00DE4FCD">
              <w:rPr>
                <w:rStyle w:val="Lienhypertexte"/>
                <w:noProof/>
                <w14:scene3d>
                  <w14:camera w14:prst="orthographicFront"/>
                  <w14:lightRig w14:rig="threePt" w14:dir="t">
                    <w14:rot w14:lat="0" w14:lon="0" w14:rev="0"/>
                  </w14:lightRig>
                </w14:scene3d>
              </w:rPr>
              <w:t>C.</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Responsabilités</w:t>
            </w:r>
            <w:r w:rsidR="007B24AA">
              <w:rPr>
                <w:noProof/>
                <w:webHidden/>
              </w:rPr>
              <w:tab/>
            </w:r>
            <w:r w:rsidR="007B24AA">
              <w:rPr>
                <w:noProof/>
                <w:webHidden/>
              </w:rPr>
              <w:fldChar w:fldCharType="begin"/>
            </w:r>
            <w:r w:rsidR="007B24AA">
              <w:rPr>
                <w:noProof/>
                <w:webHidden/>
              </w:rPr>
              <w:instrText xml:space="preserve"> PAGEREF _Toc175663345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46"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Responsabilités du management des maintenances correctives et proactives</w:t>
            </w:r>
            <w:r w:rsidR="007B24AA">
              <w:rPr>
                <w:noProof/>
                <w:webHidden/>
              </w:rPr>
              <w:tab/>
            </w:r>
            <w:r w:rsidR="007B24AA">
              <w:rPr>
                <w:noProof/>
                <w:webHidden/>
              </w:rPr>
              <w:fldChar w:fldCharType="begin"/>
            </w:r>
            <w:r w:rsidR="007B24AA">
              <w:rPr>
                <w:noProof/>
                <w:webHidden/>
              </w:rPr>
              <w:instrText xml:space="preserve"> PAGEREF _Toc175663346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47"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Responsabilités du management des services associés</w:t>
            </w:r>
            <w:r w:rsidR="007B24AA">
              <w:rPr>
                <w:noProof/>
                <w:webHidden/>
              </w:rPr>
              <w:tab/>
            </w:r>
            <w:r w:rsidR="007B24AA">
              <w:rPr>
                <w:noProof/>
                <w:webHidden/>
              </w:rPr>
              <w:fldChar w:fldCharType="begin"/>
            </w:r>
            <w:r w:rsidR="007B24AA">
              <w:rPr>
                <w:noProof/>
                <w:webHidden/>
              </w:rPr>
              <w:instrText xml:space="preserve"> PAGEREF _Toc175663347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48"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Responsabilités du management des livraisons des évolutions</w:t>
            </w:r>
            <w:r w:rsidR="007B24AA">
              <w:rPr>
                <w:noProof/>
                <w:webHidden/>
              </w:rPr>
              <w:tab/>
            </w:r>
            <w:r w:rsidR="007B24AA">
              <w:rPr>
                <w:noProof/>
                <w:webHidden/>
              </w:rPr>
              <w:fldChar w:fldCharType="begin"/>
            </w:r>
            <w:r w:rsidR="007B24AA">
              <w:rPr>
                <w:noProof/>
                <w:webHidden/>
              </w:rPr>
              <w:instrText xml:space="preserve"> PAGEREF _Toc175663348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49" w:history="1">
            <w:r w:rsidR="007B24AA" w:rsidRPr="00DE4FCD">
              <w:rPr>
                <w:rStyle w:val="Lienhypertexte"/>
                <w:noProof/>
                <w14:scene3d>
                  <w14:camera w14:prst="orthographicFront"/>
                  <w14:lightRig w14:rig="threePt" w14:dir="t">
                    <w14:rot w14:lat="0" w14:lon="0" w14:rev="0"/>
                  </w14:lightRig>
                </w14:scene3d>
              </w:rPr>
              <w:t>D.</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Système qualité</w:t>
            </w:r>
            <w:r w:rsidR="007B24AA">
              <w:rPr>
                <w:noProof/>
                <w:webHidden/>
              </w:rPr>
              <w:tab/>
            </w:r>
            <w:r w:rsidR="007B24AA">
              <w:rPr>
                <w:noProof/>
                <w:webHidden/>
              </w:rPr>
              <w:fldChar w:fldCharType="begin"/>
            </w:r>
            <w:r w:rsidR="007B24AA">
              <w:rPr>
                <w:noProof/>
                <w:webHidden/>
              </w:rPr>
              <w:instrText xml:space="preserve"> PAGEREF _Toc175663349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50" w:history="1">
            <w:r w:rsidR="007B24AA" w:rsidRPr="00DE4FCD">
              <w:rPr>
                <w:rStyle w:val="Lienhypertexte"/>
                <w:noProof/>
              </w:rPr>
              <w:t>1.</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Objectifs qualité</w:t>
            </w:r>
            <w:r w:rsidR="007B24AA">
              <w:rPr>
                <w:noProof/>
                <w:webHidden/>
              </w:rPr>
              <w:tab/>
            </w:r>
            <w:r w:rsidR="007B24AA">
              <w:rPr>
                <w:noProof/>
                <w:webHidden/>
              </w:rPr>
              <w:fldChar w:fldCharType="begin"/>
            </w:r>
            <w:r w:rsidR="007B24AA">
              <w:rPr>
                <w:noProof/>
                <w:webHidden/>
              </w:rPr>
              <w:instrText xml:space="preserve"> PAGEREF _Toc175663350 \h </w:instrText>
            </w:r>
            <w:r w:rsidR="007B24AA">
              <w:rPr>
                <w:noProof/>
                <w:webHidden/>
              </w:rPr>
            </w:r>
            <w:r w:rsidR="007B24AA">
              <w:rPr>
                <w:noProof/>
                <w:webHidden/>
              </w:rPr>
              <w:fldChar w:fldCharType="separate"/>
            </w:r>
            <w:r w:rsidR="007B24AA">
              <w:rPr>
                <w:noProof/>
                <w:webHidden/>
              </w:rPr>
              <w:t>19</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51" w:history="1">
            <w:r w:rsidR="007B24AA" w:rsidRPr="00DE4FCD">
              <w:rPr>
                <w:rStyle w:val="Lienhypertexte"/>
                <w:noProof/>
              </w:rPr>
              <w:t>2.</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Indicateurs Qualité maintenances correctives / proactives et tableaux de bord associés</w:t>
            </w:r>
            <w:r w:rsidR="007B24AA">
              <w:rPr>
                <w:noProof/>
                <w:webHidden/>
              </w:rPr>
              <w:tab/>
            </w:r>
            <w:r w:rsidR="007B24AA">
              <w:rPr>
                <w:noProof/>
                <w:webHidden/>
              </w:rPr>
              <w:fldChar w:fldCharType="begin"/>
            </w:r>
            <w:r w:rsidR="007B24AA">
              <w:rPr>
                <w:noProof/>
                <w:webHidden/>
              </w:rPr>
              <w:instrText xml:space="preserve"> PAGEREF _Toc175663351 \h </w:instrText>
            </w:r>
            <w:r w:rsidR="007B24AA">
              <w:rPr>
                <w:noProof/>
                <w:webHidden/>
              </w:rPr>
            </w:r>
            <w:r w:rsidR="007B24AA">
              <w:rPr>
                <w:noProof/>
                <w:webHidden/>
              </w:rPr>
              <w:fldChar w:fldCharType="separate"/>
            </w:r>
            <w:r w:rsidR="007B24AA">
              <w:rPr>
                <w:noProof/>
                <w:webHidden/>
              </w:rPr>
              <w:t>19</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52" w:history="1">
            <w:r w:rsidR="007B24AA" w:rsidRPr="00DE4FCD">
              <w:rPr>
                <w:rStyle w:val="Lienhypertexte"/>
                <w:noProof/>
              </w:rPr>
              <w:t>3.</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Indicateurs Qualité services associés et tableaux de bords associés</w:t>
            </w:r>
            <w:r w:rsidR="007B24AA">
              <w:rPr>
                <w:noProof/>
                <w:webHidden/>
              </w:rPr>
              <w:tab/>
            </w:r>
            <w:r w:rsidR="007B24AA">
              <w:rPr>
                <w:noProof/>
                <w:webHidden/>
              </w:rPr>
              <w:fldChar w:fldCharType="begin"/>
            </w:r>
            <w:r w:rsidR="007B24AA">
              <w:rPr>
                <w:noProof/>
                <w:webHidden/>
              </w:rPr>
              <w:instrText xml:space="preserve"> PAGEREF _Toc175663352 \h </w:instrText>
            </w:r>
            <w:r w:rsidR="007B24AA">
              <w:rPr>
                <w:noProof/>
                <w:webHidden/>
              </w:rPr>
            </w:r>
            <w:r w:rsidR="007B24AA">
              <w:rPr>
                <w:noProof/>
                <w:webHidden/>
              </w:rPr>
              <w:fldChar w:fldCharType="separate"/>
            </w:r>
            <w:r w:rsidR="007B24AA">
              <w:rPr>
                <w:noProof/>
                <w:webHidden/>
              </w:rPr>
              <w:t>19</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53" w:history="1">
            <w:r w:rsidR="007B24AA" w:rsidRPr="00DE4FCD">
              <w:rPr>
                <w:rStyle w:val="Lienhypertexte"/>
                <w:noProof/>
              </w:rPr>
              <w:t>4.</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Indicateurs Qualité évolution capacitives et techniques et tableaux de bords associés</w:t>
            </w:r>
            <w:r w:rsidR="007B24AA">
              <w:rPr>
                <w:noProof/>
                <w:webHidden/>
              </w:rPr>
              <w:tab/>
            </w:r>
            <w:r w:rsidR="007B24AA">
              <w:rPr>
                <w:noProof/>
                <w:webHidden/>
              </w:rPr>
              <w:fldChar w:fldCharType="begin"/>
            </w:r>
            <w:r w:rsidR="007B24AA">
              <w:rPr>
                <w:noProof/>
                <w:webHidden/>
              </w:rPr>
              <w:instrText xml:space="preserve"> PAGEREF _Toc175663353 \h </w:instrText>
            </w:r>
            <w:r w:rsidR="007B24AA">
              <w:rPr>
                <w:noProof/>
                <w:webHidden/>
              </w:rPr>
            </w:r>
            <w:r w:rsidR="007B24AA">
              <w:rPr>
                <w:noProof/>
                <w:webHidden/>
              </w:rPr>
              <w:fldChar w:fldCharType="separate"/>
            </w:r>
            <w:r w:rsidR="007B24AA">
              <w:rPr>
                <w:noProof/>
                <w:webHidden/>
              </w:rPr>
              <w:t>19</w:t>
            </w:r>
            <w:r w:rsidR="007B24AA">
              <w:rPr>
                <w:noProof/>
                <w:webHidden/>
              </w:rPr>
              <w:fldChar w:fldCharType="end"/>
            </w:r>
          </w:hyperlink>
        </w:p>
        <w:p w:rsidR="007B24AA" w:rsidRDefault="003F7AFB">
          <w:pPr>
            <w:pStyle w:val="TM3"/>
            <w:rPr>
              <w:rFonts w:asciiTheme="minorHAnsi" w:eastAsiaTheme="minorEastAsia" w:hAnsiTheme="minorHAnsi" w:cstheme="minorBidi"/>
              <w:noProof/>
              <w:kern w:val="2"/>
              <w:sz w:val="22"/>
              <w:szCs w:val="22"/>
              <w:lang w:eastAsia="fr-FR"/>
              <w14:ligatures w14:val="standardContextual"/>
            </w:rPr>
          </w:pPr>
          <w:hyperlink w:anchor="_Toc175663354" w:history="1">
            <w:r w:rsidR="007B24AA" w:rsidRPr="00DE4FCD">
              <w:rPr>
                <w:rStyle w:val="Lienhypertexte"/>
                <w:noProof/>
              </w:rPr>
              <w:t>5.</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Indicateurs Qualité autres et tableaux de bords associés</w:t>
            </w:r>
            <w:r w:rsidR="007B24AA">
              <w:rPr>
                <w:noProof/>
                <w:webHidden/>
              </w:rPr>
              <w:tab/>
            </w:r>
            <w:r w:rsidR="007B24AA">
              <w:rPr>
                <w:noProof/>
                <w:webHidden/>
              </w:rPr>
              <w:fldChar w:fldCharType="begin"/>
            </w:r>
            <w:r w:rsidR="007B24AA">
              <w:rPr>
                <w:noProof/>
                <w:webHidden/>
              </w:rPr>
              <w:instrText xml:space="preserve"> PAGEREF _Toc175663354 \h </w:instrText>
            </w:r>
            <w:r w:rsidR="007B24AA">
              <w:rPr>
                <w:noProof/>
                <w:webHidden/>
              </w:rPr>
            </w:r>
            <w:r w:rsidR="007B24AA">
              <w:rPr>
                <w:noProof/>
                <w:webHidden/>
              </w:rPr>
              <w:fldChar w:fldCharType="separate"/>
            </w:r>
            <w:r w:rsidR="007B24AA">
              <w:rPr>
                <w:noProof/>
                <w:webHidden/>
              </w:rPr>
              <w:t>19</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55" w:history="1">
            <w:r w:rsidR="007B24AA" w:rsidRPr="00DE4FCD">
              <w:rPr>
                <w:rStyle w:val="Lienhypertexte"/>
                <w:noProof/>
                <w14:scene3d>
                  <w14:camera w14:prst="orthographicFront"/>
                  <w14:lightRig w14:rig="threePt" w14:dir="t">
                    <w14:rot w14:lat="0" w14:lon="0" w14:rev="0"/>
                  </w14:lightRig>
                </w14:scene3d>
              </w:rPr>
              <w:t>E.</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Satisfaction client</w:t>
            </w:r>
            <w:r w:rsidR="007B24AA">
              <w:rPr>
                <w:noProof/>
                <w:webHidden/>
              </w:rPr>
              <w:tab/>
            </w:r>
            <w:r w:rsidR="007B24AA">
              <w:rPr>
                <w:noProof/>
                <w:webHidden/>
              </w:rPr>
              <w:fldChar w:fldCharType="begin"/>
            </w:r>
            <w:r w:rsidR="007B24AA">
              <w:rPr>
                <w:noProof/>
                <w:webHidden/>
              </w:rPr>
              <w:instrText xml:space="preserve"> PAGEREF _Toc175663355 \h </w:instrText>
            </w:r>
            <w:r w:rsidR="007B24AA">
              <w:rPr>
                <w:noProof/>
                <w:webHidden/>
              </w:rPr>
            </w:r>
            <w:r w:rsidR="007B24AA">
              <w:rPr>
                <w:noProof/>
                <w:webHidden/>
              </w:rPr>
              <w:fldChar w:fldCharType="separate"/>
            </w:r>
            <w:r w:rsidR="007B24AA">
              <w:rPr>
                <w:noProof/>
                <w:webHidden/>
              </w:rPr>
              <w:t>20</w:t>
            </w:r>
            <w:r w:rsidR="007B24AA">
              <w:rPr>
                <w:noProof/>
                <w:webHidden/>
              </w:rPr>
              <w:fldChar w:fldCharType="end"/>
            </w:r>
          </w:hyperlink>
        </w:p>
        <w:p w:rsidR="007B24AA" w:rsidRDefault="003F7AFB">
          <w:pPr>
            <w:pStyle w:val="TM1"/>
            <w:rPr>
              <w:rFonts w:asciiTheme="minorHAnsi" w:eastAsiaTheme="minorEastAsia" w:hAnsiTheme="minorHAnsi" w:cstheme="minorBidi"/>
              <w:noProof/>
              <w:kern w:val="2"/>
              <w:sz w:val="22"/>
              <w:szCs w:val="22"/>
              <w:lang w:eastAsia="fr-FR"/>
              <w14:ligatures w14:val="standardContextual"/>
            </w:rPr>
          </w:pPr>
          <w:hyperlink w:anchor="_Toc175663356" w:history="1">
            <w:r w:rsidR="007B24AA" w:rsidRPr="00DE4FCD">
              <w:rPr>
                <w:rStyle w:val="Lienhypertexte"/>
                <w:noProof/>
              </w:rPr>
              <w:t>V.</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Annexes</w:t>
            </w:r>
            <w:r w:rsidR="007B24AA">
              <w:rPr>
                <w:noProof/>
                <w:webHidden/>
              </w:rPr>
              <w:tab/>
            </w:r>
            <w:r w:rsidR="007B24AA">
              <w:rPr>
                <w:noProof/>
                <w:webHidden/>
              </w:rPr>
              <w:fldChar w:fldCharType="begin"/>
            </w:r>
            <w:r w:rsidR="007B24AA">
              <w:rPr>
                <w:noProof/>
                <w:webHidden/>
              </w:rPr>
              <w:instrText xml:space="preserve"> PAGEREF _Toc175663356 \h </w:instrText>
            </w:r>
            <w:r w:rsidR="007B24AA">
              <w:rPr>
                <w:noProof/>
                <w:webHidden/>
              </w:rPr>
            </w:r>
            <w:r w:rsidR="007B24AA">
              <w:rPr>
                <w:noProof/>
                <w:webHidden/>
              </w:rPr>
              <w:fldChar w:fldCharType="separate"/>
            </w:r>
            <w:r w:rsidR="007B24AA">
              <w:rPr>
                <w:noProof/>
                <w:webHidden/>
              </w:rPr>
              <w:t>20</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57" w:history="1">
            <w:r w:rsidR="007B24AA" w:rsidRPr="00DE4FCD">
              <w:rPr>
                <w:rStyle w:val="Lienhypertexte"/>
                <w:noProof/>
                <w14:scene3d>
                  <w14:camera w14:prst="orthographicFront"/>
                  <w14:lightRig w14:rig="threePt" w14:dir="t">
                    <w14:rot w14:lat="0" w14:lon="0" w14:rev="0"/>
                  </w14:lightRig>
                </w14:scene3d>
              </w:rPr>
              <w:t>A.</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Certifications qualité maintenance</w:t>
            </w:r>
            <w:r w:rsidR="007B24AA">
              <w:rPr>
                <w:noProof/>
                <w:webHidden/>
              </w:rPr>
              <w:tab/>
            </w:r>
            <w:r w:rsidR="007B24AA">
              <w:rPr>
                <w:noProof/>
                <w:webHidden/>
              </w:rPr>
              <w:fldChar w:fldCharType="begin"/>
            </w:r>
            <w:r w:rsidR="007B24AA">
              <w:rPr>
                <w:noProof/>
                <w:webHidden/>
              </w:rPr>
              <w:instrText xml:space="preserve"> PAGEREF _Toc175663357 \h </w:instrText>
            </w:r>
            <w:r w:rsidR="007B24AA">
              <w:rPr>
                <w:noProof/>
                <w:webHidden/>
              </w:rPr>
            </w:r>
            <w:r w:rsidR="007B24AA">
              <w:rPr>
                <w:noProof/>
                <w:webHidden/>
              </w:rPr>
              <w:fldChar w:fldCharType="separate"/>
            </w:r>
            <w:r w:rsidR="007B24AA">
              <w:rPr>
                <w:noProof/>
                <w:webHidden/>
              </w:rPr>
              <w:t>20</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58" w:history="1">
            <w:r w:rsidR="007B24AA" w:rsidRPr="00DE4FCD">
              <w:rPr>
                <w:rStyle w:val="Lienhypertexte"/>
                <w:noProof/>
                <w14:scene3d>
                  <w14:camera w14:prst="orthographicFront"/>
                  <w14:lightRig w14:rig="threePt" w14:dir="t">
                    <w14:rot w14:lat="0" w14:lon="0" w14:rev="0"/>
                  </w14:lightRig>
                </w14:scene3d>
              </w:rPr>
              <w:t>B.</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Annuaire Contact Marché – AAAA-xxxx</w:t>
            </w:r>
            <w:r w:rsidR="007B24AA">
              <w:rPr>
                <w:noProof/>
                <w:webHidden/>
              </w:rPr>
              <w:tab/>
            </w:r>
            <w:r w:rsidR="007B24AA">
              <w:rPr>
                <w:noProof/>
                <w:webHidden/>
              </w:rPr>
              <w:fldChar w:fldCharType="begin"/>
            </w:r>
            <w:r w:rsidR="007B24AA">
              <w:rPr>
                <w:noProof/>
                <w:webHidden/>
              </w:rPr>
              <w:instrText xml:space="preserve"> PAGEREF _Toc175663358 \h </w:instrText>
            </w:r>
            <w:r w:rsidR="007B24AA">
              <w:rPr>
                <w:noProof/>
                <w:webHidden/>
              </w:rPr>
            </w:r>
            <w:r w:rsidR="007B24AA">
              <w:rPr>
                <w:noProof/>
                <w:webHidden/>
              </w:rPr>
              <w:fldChar w:fldCharType="separate"/>
            </w:r>
            <w:r w:rsidR="007B24AA">
              <w:rPr>
                <w:noProof/>
                <w:webHidden/>
              </w:rPr>
              <w:t>20</w:t>
            </w:r>
            <w:r w:rsidR="007B24AA">
              <w:rPr>
                <w:noProof/>
                <w:webHidden/>
              </w:rPr>
              <w:fldChar w:fldCharType="end"/>
            </w:r>
          </w:hyperlink>
        </w:p>
        <w:p w:rsidR="007B24AA" w:rsidRDefault="003F7AFB">
          <w:pPr>
            <w:pStyle w:val="TM2"/>
            <w:rPr>
              <w:rFonts w:asciiTheme="minorHAnsi" w:eastAsiaTheme="minorEastAsia" w:hAnsiTheme="minorHAnsi" w:cstheme="minorBidi"/>
              <w:noProof/>
              <w:kern w:val="2"/>
              <w:sz w:val="22"/>
              <w:szCs w:val="22"/>
              <w:lang w:eastAsia="fr-FR"/>
              <w14:ligatures w14:val="standardContextual"/>
            </w:rPr>
          </w:pPr>
          <w:hyperlink w:anchor="_Toc175663359" w:history="1">
            <w:r w:rsidR="007B24AA" w:rsidRPr="00DE4FCD">
              <w:rPr>
                <w:rStyle w:val="Lienhypertexte"/>
                <w:noProof/>
                <w14:scene3d>
                  <w14:camera w14:prst="orthographicFront"/>
                  <w14:lightRig w14:rig="threePt" w14:dir="t">
                    <w14:rot w14:lat="0" w14:lon="0" w14:rev="0"/>
                  </w14:lightRig>
                </w14:scene3d>
              </w:rPr>
              <w:t>C.</w:t>
            </w:r>
            <w:r w:rsidR="007B24AA">
              <w:rPr>
                <w:rFonts w:asciiTheme="minorHAnsi" w:eastAsiaTheme="minorEastAsia" w:hAnsiTheme="minorHAnsi" w:cstheme="minorBidi"/>
                <w:noProof/>
                <w:kern w:val="2"/>
                <w:sz w:val="22"/>
                <w:szCs w:val="22"/>
                <w:lang w:eastAsia="fr-FR"/>
                <w14:ligatures w14:val="standardContextual"/>
              </w:rPr>
              <w:tab/>
            </w:r>
            <w:r w:rsidR="007B24AA" w:rsidRPr="00DE4FCD">
              <w:rPr>
                <w:rStyle w:val="Lienhypertexte"/>
                <w:noProof/>
              </w:rPr>
              <w:t>Autres documents annexés</w:t>
            </w:r>
            <w:r w:rsidR="007B24AA">
              <w:rPr>
                <w:noProof/>
                <w:webHidden/>
              </w:rPr>
              <w:tab/>
            </w:r>
            <w:r w:rsidR="007B24AA">
              <w:rPr>
                <w:noProof/>
                <w:webHidden/>
              </w:rPr>
              <w:fldChar w:fldCharType="begin"/>
            </w:r>
            <w:r w:rsidR="007B24AA">
              <w:rPr>
                <w:noProof/>
                <w:webHidden/>
              </w:rPr>
              <w:instrText xml:space="preserve"> PAGEREF _Toc175663359 \h </w:instrText>
            </w:r>
            <w:r w:rsidR="007B24AA">
              <w:rPr>
                <w:noProof/>
                <w:webHidden/>
              </w:rPr>
            </w:r>
            <w:r w:rsidR="007B24AA">
              <w:rPr>
                <w:noProof/>
                <w:webHidden/>
              </w:rPr>
              <w:fldChar w:fldCharType="separate"/>
            </w:r>
            <w:r w:rsidR="007B24AA">
              <w:rPr>
                <w:noProof/>
                <w:webHidden/>
              </w:rPr>
              <w:t>20</w:t>
            </w:r>
            <w:r w:rsidR="007B24AA">
              <w:rPr>
                <w:noProof/>
                <w:webHidden/>
              </w:rPr>
              <w:fldChar w:fldCharType="end"/>
            </w:r>
          </w:hyperlink>
        </w:p>
        <w:p w:rsidR="00FB566B" w:rsidRDefault="00FB566B" w:rsidP="00031ACB">
          <w:r>
            <w:rPr>
              <w:b/>
              <w:bCs/>
            </w:rPr>
            <w:fldChar w:fldCharType="end"/>
          </w:r>
        </w:p>
      </w:sdtContent>
    </w:sdt>
    <w:p w:rsidR="00DE4CE3" w:rsidRDefault="00DE4CE3" w:rsidP="00031ACB"/>
    <w:p w:rsidR="00D72F2E" w:rsidRDefault="00D72F2E">
      <w:pPr>
        <w:suppressAutoHyphens w:val="0"/>
        <w:jc w:val="left"/>
        <w:rPr>
          <w:b/>
        </w:rPr>
      </w:pPr>
      <w:r>
        <w:rPr>
          <w:b/>
        </w:rPr>
        <w:br w:type="page"/>
      </w:r>
    </w:p>
    <w:p w:rsidR="0016702F" w:rsidRPr="00D72F2E" w:rsidRDefault="00B30D0E" w:rsidP="00D72F2E">
      <w:pPr>
        <w:jc w:val="center"/>
        <w:rPr>
          <w:b/>
        </w:rPr>
      </w:pPr>
      <w:r w:rsidRPr="00D72F2E">
        <w:rPr>
          <w:b/>
        </w:rPr>
        <w:t>T</w:t>
      </w:r>
      <w:r w:rsidR="0016702F" w:rsidRPr="00D72F2E">
        <w:rPr>
          <w:b/>
        </w:rPr>
        <w:t>able des tableaux</w:t>
      </w:r>
      <w:r w:rsidR="00B36BF4">
        <w:rPr>
          <w:b/>
        </w:rPr>
        <w:br/>
      </w:r>
    </w:p>
    <w:p w:rsidR="007B24AA" w:rsidRDefault="00B30D0E">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r>
        <w:rPr>
          <w:highlight w:val="yellow"/>
        </w:rPr>
        <w:fldChar w:fldCharType="begin"/>
      </w:r>
      <w:r>
        <w:rPr>
          <w:highlight w:val="yellow"/>
        </w:rPr>
        <w:instrText xml:space="preserve"> TOC \h \z \c "Tableau" </w:instrText>
      </w:r>
      <w:r>
        <w:rPr>
          <w:highlight w:val="yellow"/>
        </w:rPr>
        <w:fldChar w:fldCharType="separate"/>
      </w:r>
      <w:hyperlink w:anchor="_Toc175663382" w:history="1">
        <w:r w:rsidR="007B24AA" w:rsidRPr="009546AE">
          <w:rPr>
            <w:rStyle w:val="Lienhypertexte"/>
            <w:noProof/>
          </w:rPr>
          <w:t>Tableau 1 - Terminologie et abréviations</w:t>
        </w:r>
        <w:r w:rsidR="007B24AA">
          <w:rPr>
            <w:noProof/>
            <w:webHidden/>
          </w:rPr>
          <w:tab/>
        </w:r>
        <w:r w:rsidR="007B24AA">
          <w:rPr>
            <w:noProof/>
            <w:webHidden/>
          </w:rPr>
          <w:fldChar w:fldCharType="begin"/>
        </w:r>
        <w:r w:rsidR="007B24AA">
          <w:rPr>
            <w:noProof/>
            <w:webHidden/>
          </w:rPr>
          <w:instrText xml:space="preserve"> PAGEREF _Toc175663382 \h </w:instrText>
        </w:r>
        <w:r w:rsidR="007B24AA">
          <w:rPr>
            <w:noProof/>
            <w:webHidden/>
          </w:rPr>
        </w:r>
        <w:r w:rsidR="007B24AA">
          <w:rPr>
            <w:noProof/>
            <w:webHidden/>
          </w:rPr>
          <w:fldChar w:fldCharType="separate"/>
        </w:r>
        <w:r w:rsidR="007B24AA">
          <w:rPr>
            <w:noProof/>
            <w:webHidden/>
          </w:rPr>
          <w:t>7</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3" w:history="1">
        <w:r w:rsidR="007B24AA" w:rsidRPr="009546AE">
          <w:rPr>
            <w:rStyle w:val="Lienhypertexte"/>
            <w:noProof/>
          </w:rPr>
          <w:t>Tableau 2 - Exemple d’identification du document</w:t>
        </w:r>
        <w:r w:rsidR="007B24AA">
          <w:rPr>
            <w:noProof/>
            <w:webHidden/>
          </w:rPr>
          <w:tab/>
        </w:r>
        <w:r w:rsidR="007B24AA">
          <w:rPr>
            <w:noProof/>
            <w:webHidden/>
          </w:rPr>
          <w:fldChar w:fldCharType="begin"/>
        </w:r>
        <w:r w:rsidR="007B24AA">
          <w:rPr>
            <w:noProof/>
            <w:webHidden/>
          </w:rPr>
          <w:instrText xml:space="preserve"> PAGEREF _Toc175663383 \h </w:instrText>
        </w:r>
        <w:r w:rsidR="007B24AA">
          <w:rPr>
            <w:noProof/>
            <w:webHidden/>
          </w:rPr>
        </w:r>
        <w:r w:rsidR="007B24AA">
          <w:rPr>
            <w:noProof/>
            <w:webHidden/>
          </w:rPr>
          <w:fldChar w:fldCharType="separate"/>
        </w:r>
        <w:r w:rsidR="007B24AA">
          <w:rPr>
            <w:noProof/>
            <w:webHidden/>
          </w:rPr>
          <w:t>8</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4" w:history="1">
        <w:r w:rsidR="007B24AA" w:rsidRPr="009546AE">
          <w:rPr>
            <w:rStyle w:val="Lienhypertexte"/>
            <w:noProof/>
          </w:rPr>
          <w:t>Tableau 3 - Exemple de Suivi des Modifications</w:t>
        </w:r>
        <w:r w:rsidR="007B24AA">
          <w:rPr>
            <w:noProof/>
            <w:webHidden/>
          </w:rPr>
          <w:tab/>
        </w:r>
        <w:r w:rsidR="007B24AA">
          <w:rPr>
            <w:noProof/>
            <w:webHidden/>
          </w:rPr>
          <w:fldChar w:fldCharType="begin"/>
        </w:r>
        <w:r w:rsidR="007B24AA">
          <w:rPr>
            <w:noProof/>
            <w:webHidden/>
          </w:rPr>
          <w:instrText xml:space="preserve"> PAGEREF _Toc175663384 \h </w:instrText>
        </w:r>
        <w:r w:rsidR="007B24AA">
          <w:rPr>
            <w:noProof/>
            <w:webHidden/>
          </w:rPr>
        </w:r>
        <w:r w:rsidR="007B24AA">
          <w:rPr>
            <w:noProof/>
            <w:webHidden/>
          </w:rPr>
          <w:fldChar w:fldCharType="separate"/>
        </w:r>
        <w:r w:rsidR="007B24AA">
          <w:rPr>
            <w:noProof/>
            <w:webHidden/>
          </w:rPr>
          <w:t>8</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5" w:history="1">
        <w:r w:rsidR="007B24AA" w:rsidRPr="009546AE">
          <w:rPr>
            <w:rStyle w:val="Lienhypertexte"/>
            <w:noProof/>
          </w:rPr>
          <w:t>Tableau 4 - Exemple de validation</w:t>
        </w:r>
        <w:r w:rsidR="007B24AA">
          <w:rPr>
            <w:noProof/>
            <w:webHidden/>
          </w:rPr>
          <w:tab/>
        </w:r>
        <w:r w:rsidR="007B24AA">
          <w:rPr>
            <w:noProof/>
            <w:webHidden/>
          </w:rPr>
          <w:fldChar w:fldCharType="begin"/>
        </w:r>
        <w:r w:rsidR="007B24AA">
          <w:rPr>
            <w:noProof/>
            <w:webHidden/>
          </w:rPr>
          <w:instrText xml:space="preserve"> PAGEREF _Toc175663385 \h </w:instrText>
        </w:r>
        <w:r w:rsidR="007B24AA">
          <w:rPr>
            <w:noProof/>
            <w:webHidden/>
          </w:rPr>
        </w:r>
        <w:r w:rsidR="007B24AA">
          <w:rPr>
            <w:noProof/>
            <w:webHidden/>
          </w:rPr>
          <w:fldChar w:fldCharType="separate"/>
        </w:r>
        <w:r w:rsidR="007B24AA">
          <w:rPr>
            <w:noProof/>
            <w:webHidden/>
          </w:rPr>
          <w:t>9</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6" w:history="1">
        <w:r w:rsidR="007B24AA" w:rsidRPr="009546AE">
          <w:rPr>
            <w:rStyle w:val="Lienhypertexte"/>
            <w:noProof/>
          </w:rPr>
          <w:t>Tableau 5 - Documents de référence</w:t>
        </w:r>
        <w:r w:rsidR="007B24AA">
          <w:rPr>
            <w:noProof/>
            <w:webHidden/>
          </w:rPr>
          <w:tab/>
        </w:r>
        <w:r w:rsidR="007B24AA">
          <w:rPr>
            <w:noProof/>
            <w:webHidden/>
          </w:rPr>
          <w:fldChar w:fldCharType="begin"/>
        </w:r>
        <w:r w:rsidR="007B24AA">
          <w:rPr>
            <w:noProof/>
            <w:webHidden/>
          </w:rPr>
          <w:instrText xml:space="preserve"> PAGEREF _Toc175663386 \h </w:instrText>
        </w:r>
        <w:r w:rsidR="007B24AA">
          <w:rPr>
            <w:noProof/>
            <w:webHidden/>
          </w:rPr>
        </w:r>
        <w:r w:rsidR="007B24AA">
          <w:rPr>
            <w:noProof/>
            <w:webHidden/>
          </w:rPr>
          <w:fldChar w:fldCharType="separate"/>
        </w:r>
        <w:r w:rsidR="007B24AA">
          <w:rPr>
            <w:noProof/>
            <w:webHidden/>
          </w:rPr>
          <w:t>9</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7" w:history="1">
        <w:r w:rsidR="007B24AA" w:rsidRPr="009546AE">
          <w:rPr>
            <w:rStyle w:val="Lienhypertexte"/>
            <w:noProof/>
          </w:rPr>
          <w:t>Tableau 6 - Liste des Interlocuteurs Urssaf Caisse nationale</w:t>
        </w:r>
        <w:r w:rsidR="007B24AA">
          <w:rPr>
            <w:noProof/>
            <w:webHidden/>
          </w:rPr>
          <w:tab/>
        </w:r>
        <w:r w:rsidR="007B24AA">
          <w:rPr>
            <w:noProof/>
            <w:webHidden/>
          </w:rPr>
          <w:fldChar w:fldCharType="begin"/>
        </w:r>
        <w:r w:rsidR="007B24AA">
          <w:rPr>
            <w:noProof/>
            <w:webHidden/>
          </w:rPr>
          <w:instrText xml:space="preserve"> PAGEREF _Toc175663387 \h </w:instrText>
        </w:r>
        <w:r w:rsidR="007B24AA">
          <w:rPr>
            <w:noProof/>
            <w:webHidden/>
          </w:rPr>
        </w:r>
        <w:r w:rsidR="007B24AA">
          <w:rPr>
            <w:noProof/>
            <w:webHidden/>
          </w:rPr>
          <w:fldChar w:fldCharType="separate"/>
        </w:r>
        <w:r w:rsidR="007B24AA">
          <w:rPr>
            <w:noProof/>
            <w:webHidden/>
          </w:rPr>
          <w:t>12</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8" w:history="1">
        <w:r w:rsidR="007B24AA" w:rsidRPr="009546AE">
          <w:rPr>
            <w:rStyle w:val="Lienhypertexte"/>
            <w:noProof/>
          </w:rPr>
          <w:t>Tableau 7 - Liste des Interlocuteurs LE TITULAIRE</w:t>
        </w:r>
        <w:r w:rsidR="007B24AA">
          <w:rPr>
            <w:noProof/>
            <w:webHidden/>
          </w:rPr>
          <w:tab/>
        </w:r>
        <w:r w:rsidR="007B24AA">
          <w:rPr>
            <w:noProof/>
            <w:webHidden/>
          </w:rPr>
          <w:fldChar w:fldCharType="begin"/>
        </w:r>
        <w:r w:rsidR="007B24AA">
          <w:rPr>
            <w:noProof/>
            <w:webHidden/>
          </w:rPr>
          <w:instrText xml:space="preserve"> PAGEREF _Toc175663388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9" w:history="1">
        <w:r w:rsidR="007B24AA" w:rsidRPr="009546AE">
          <w:rPr>
            <w:rStyle w:val="Lienhypertexte"/>
            <w:noProof/>
          </w:rPr>
          <w:t>Tableau 8 - Liste des Interlocuteurs LE TITULAIRE</w:t>
        </w:r>
        <w:r w:rsidR="007B24AA">
          <w:rPr>
            <w:noProof/>
            <w:webHidden/>
          </w:rPr>
          <w:tab/>
        </w:r>
        <w:r w:rsidR="007B24AA">
          <w:rPr>
            <w:noProof/>
            <w:webHidden/>
          </w:rPr>
          <w:fldChar w:fldCharType="begin"/>
        </w:r>
        <w:r w:rsidR="007B24AA">
          <w:rPr>
            <w:noProof/>
            <w:webHidden/>
          </w:rPr>
          <w:instrText xml:space="preserve"> PAGEREF _Toc175663389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0" w:history="1">
        <w:r w:rsidR="007B24AA" w:rsidRPr="009546AE">
          <w:rPr>
            <w:rStyle w:val="Lienhypertexte"/>
            <w:noProof/>
          </w:rPr>
          <w:t>Tableau 9 - Liste des Interlocuteurs LE TITULAIRE</w:t>
        </w:r>
        <w:r w:rsidR="007B24AA">
          <w:rPr>
            <w:noProof/>
            <w:webHidden/>
          </w:rPr>
          <w:tab/>
        </w:r>
        <w:r w:rsidR="007B24AA">
          <w:rPr>
            <w:noProof/>
            <w:webHidden/>
          </w:rPr>
          <w:fldChar w:fldCharType="begin"/>
        </w:r>
        <w:r w:rsidR="007B24AA">
          <w:rPr>
            <w:noProof/>
            <w:webHidden/>
          </w:rPr>
          <w:instrText xml:space="preserve"> PAGEREF _Toc175663390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1" w:history="1">
        <w:r w:rsidR="007B24AA" w:rsidRPr="009546AE">
          <w:rPr>
            <w:rStyle w:val="Lienhypertexte"/>
            <w:noProof/>
          </w:rPr>
          <w:t>Tableau 10 - Liste des Interlocuteurs LE TITULAIRE</w:t>
        </w:r>
        <w:r w:rsidR="007B24AA">
          <w:rPr>
            <w:noProof/>
            <w:webHidden/>
          </w:rPr>
          <w:tab/>
        </w:r>
        <w:r w:rsidR="007B24AA">
          <w:rPr>
            <w:noProof/>
            <w:webHidden/>
          </w:rPr>
          <w:fldChar w:fldCharType="begin"/>
        </w:r>
        <w:r w:rsidR="007B24AA">
          <w:rPr>
            <w:noProof/>
            <w:webHidden/>
          </w:rPr>
          <w:instrText xml:space="preserve"> PAGEREF _Toc175663391 \h </w:instrText>
        </w:r>
        <w:r w:rsidR="007B24AA">
          <w:rPr>
            <w:noProof/>
            <w:webHidden/>
          </w:rPr>
        </w:r>
        <w:r w:rsidR="007B24AA">
          <w:rPr>
            <w:noProof/>
            <w:webHidden/>
          </w:rPr>
          <w:fldChar w:fldCharType="separate"/>
        </w:r>
        <w:r w:rsidR="007B24AA">
          <w:rPr>
            <w:noProof/>
            <w:webHidden/>
          </w:rPr>
          <w:t>13</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2" w:history="1">
        <w:r w:rsidR="007B24AA" w:rsidRPr="009546AE">
          <w:rPr>
            <w:rStyle w:val="Lienhypertexte"/>
            <w:noProof/>
          </w:rPr>
          <w:t>Tableau 11 - Liste des sites URSSAF CAISSE NATIONALE</w:t>
        </w:r>
        <w:r w:rsidR="007B24AA">
          <w:rPr>
            <w:noProof/>
            <w:webHidden/>
          </w:rPr>
          <w:tab/>
        </w:r>
        <w:r w:rsidR="007B24AA">
          <w:rPr>
            <w:noProof/>
            <w:webHidden/>
          </w:rPr>
          <w:fldChar w:fldCharType="begin"/>
        </w:r>
        <w:r w:rsidR="007B24AA">
          <w:rPr>
            <w:noProof/>
            <w:webHidden/>
          </w:rPr>
          <w:instrText xml:space="preserve"> PAGEREF _Toc175663392 \h </w:instrText>
        </w:r>
        <w:r w:rsidR="007B24AA">
          <w:rPr>
            <w:noProof/>
            <w:webHidden/>
          </w:rPr>
        </w:r>
        <w:r w:rsidR="007B24AA">
          <w:rPr>
            <w:noProof/>
            <w:webHidden/>
          </w:rPr>
          <w:fldChar w:fldCharType="separate"/>
        </w:r>
        <w:r w:rsidR="007B24AA">
          <w:rPr>
            <w:noProof/>
            <w:webHidden/>
          </w:rPr>
          <w:t>15</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3" w:history="1">
        <w:r w:rsidR="007B24AA" w:rsidRPr="009546AE">
          <w:rPr>
            <w:rStyle w:val="Lienhypertexte"/>
            <w:noProof/>
          </w:rPr>
          <w:t>Tableau 13 - niveaux de services de la maintenance</w:t>
        </w:r>
        <w:r w:rsidR="007B24AA">
          <w:rPr>
            <w:noProof/>
            <w:webHidden/>
          </w:rPr>
          <w:tab/>
        </w:r>
        <w:r w:rsidR="007B24AA">
          <w:rPr>
            <w:noProof/>
            <w:webHidden/>
          </w:rPr>
          <w:fldChar w:fldCharType="begin"/>
        </w:r>
        <w:r w:rsidR="007B24AA">
          <w:rPr>
            <w:noProof/>
            <w:webHidden/>
          </w:rPr>
          <w:instrText xml:space="preserve"> PAGEREF _Toc175663393 \h </w:instrText>
        </w:r>
        <w:r w:rsidR="007B24AA">
          <w:rPr>
            <w:noProof/>
            <w:webHidden/>
          </w:rPr>
        </w:r>
        <w:r w:rsidR="007B24AA">
          <w:rPr>
            <w:noProof/>
            <w:webHidden/>
          </w:rPr>
          <w:fldChar w:fldCharType="separate"/>
        </w:r>
        <w:r w:rsidR="007B24AA">
          <w:rPr>
            <w:noProof/>
            <w:webHidden/>
          </w:rPr>
          <w:t>17</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4" w:history="1">
        <w:r w:rsidR="007B24AA" w:rsidRPr="009546AE">
          <w:rPr>
            <w:rStyle w:val="Lienhypertexte"/>
            <w:noProof/>
          </w:rPr>
          <w:t>Tableau 14 - niveaux de services des services associés</w:t>
        </w:r>
        <w:r w:rsidR="007B24AA">
          <w:rPr>
            <w:noProof/>
            <w:webHidden/>
          </w:rPr>
          <w:tab/>
        </w:r>
        <w:r w:rsidR="007B24AA">
          <w:rPr>
            <w:noProof/>
            <w:webHidden/>
          </w:rPr>
          <w:fldChar w:fldCharType="begin"/>
        </w:r>
        <w:r w:rsidR="007B24AA">
          <w:rPr>
            <w:noProof/>
            <w:webHidden/>
          </w:rPr>
          <w:instrText xml:space="preserve"> PAGEREF _Toc175663394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5" w:history="1">
        <w:r w:rsidR="007B24AA" w:rsidRPr="009546AE">
          <w:rPr>
            <w:rStyle w:val="Lienhypertexte"/>
            <w:noProof/>
          </w:rPr>
          <w:t>Tableau 15: niveaux de services des évolutions</w:t>
        </w:r>
        <w:r w:rsidR="007B24AA">
          <w:rPr>
            <w:noProof/>
            <w:webHidden/>
          </w:rPr>
          <w:tab/>
        </w:r>
        <w:r w:rsidR="007B24AA">
          <w:rPr>
            <w:noProof/>
            <w:webHidden/>
          </w:rPr>
          <w:fldChar w:fldCharType="begin"/>
        </w:r>
        <w:r w:rsidR="007B24AA">
          <w:rPr>
            <w:noProof/>
            <w:webHidden/>
          </w:rPr>
          <w:instrText xml:space="preserve"> PAGEREF _Toc175663395 \h </w:instrText>
        </w:r>
        <w:r w:rsidR="007B24AA">
          <w:rPr>
            <w:noProof/>
            <w:webHidden/>
          </w:rPr>
        </w:r>
        <w:r w:rsidR="007B24AA">
          <w:rPr>
            <w:noProof/>
            <w:webHidden/>
          </w:rPr>
          <w:fldChar w:fldCharType="separate"/>
        </w:r>
        <w:r w:rsidR="007B24AA">
          <w:rPr>
            <w:noProof/>
            <w:webHidden/>
          </w:rPr>
          <w:t>18</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6" w:history="1">
        <w:r w:rsidR="007B24AA" w:rsidRPr="009546AE">
          <w:rPr>
            <w:rStyle w:val="Lienhypertexte"/>
            <w:noProof/>
          </w:rPr>
          <w:t>Tableau 16- management des livrables</w:t>
        </w:r>
        <w:r w:rsidR="007B24AA">
          <w:rPr>
            <w:noProof/>
            <w:webHidden/>
          </w:rPr>
          <w:tab/>
        </w:r>
        <w:r w:rsidR="007B24AA">
          <w:rPr>
            <w:noProof/>
            <w:webHidden/>
          </w:rPr>
          <w:fldChar w:fldCharType="begin"/>
        </w:r>
        <w:r w:rsidR="007B24AA">
          <w:rPr>
            <w:noProof/>
            <w:webHidden/>
          </w:rPr>
          <w:instrText xml:space="preserve"> PAGEREF _Toc175663396 \h </w:instrText>
        </w:r>
        <w:r w:rsidR="007B24AA">
          <w:rPr>
            <w:noProof/>
            <w:webHidden/>
          </w:rPr>
        </w:r>
        <w:r w:rsidR="007B24AA">
          <w:rPr>
            <w:noProof/>
            <w:webHidden/>
          </w:rPr>
          <w:fldChar w:fldCharType="separate"/>
        </w:r>
        <w:r w:rsidR="007B24AA">
          <w:rPr>
            <w:noProof/>
            <w:webHidden/>
          </w:rPr>
          <w:t>19</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97" w:history="1">
        <w:r w:rsidR="007B24AA" w:rsidRPr="009546AE">
          <w:rPr>
            <w:rStyle w:val="Lienhypertexte"/>
            <w:noProof/>
          </w:rPr>
          <w:t>Tableau 17 - Grille d'évaluation</w:t>
        </w:r>
        <w:r w:rsidR="007B24AA">
          <w:rPr>
            <w:noProof/>
            <w:webHidden/>
          </w:rPr>
          <w:tab/>
        </w:r>
        <w:r w:rsidR="007B24AA">
          <w:rPr>
            <w:noProof/>
            <w:webHidden/>
          </w:rPr>
          <w:fldChar w:fldCharType="begin"/>
        </w:r>
        <w:r w:rsidR="007B24AA">
          <w:rPr>
            <w:noProof/>
            <w:webHidden/>
          </w:rPr>
          <w:instrText xml:space="preserve"> PAGEREF _Toc175663397 \h </w:instrText>
        </w:r>
        <w:r w:rsidR="007B24AA">
          <w:rPr>
            <w:noProof/>
            <w:webHidden/>
          </w:rPr>
        </w:r>
        <w:r w:rsidR="007B24AA">
          <w:rPr>
            <w:noProof/>
            <w:webHidden/>
          </w:rPr>
          <w:fldChar w:fldCharType="separate"/>
        </w:r>
        <w:r w:rsidR="007B24AA">
          <w:rPr>
            <w:noProof/>
            <w:webHidden/>
          </w:rPr>
          <w:t>21</w:t>
        </w:r>
        <w:r w:rsidR="007B24AA">
          <w:rPr>
            <w:noProof/>
            <w:webHidden/>
          </w:rPr>
          <w:fldChar w:fldCharType="end"/>
        </w:r>
      </w:hyperlink>
    </w:p>
    <w:p w:rsidR="00B30D0E" w:rsidRDefault="00B30D0E" w:rsidP="00031ACB">
      <w:pPr>
        <w:rPr>
          <w:highlight w:val="yellow"/>
        </w:rPr>
      </w:pPr>
      <w:r>
        <w:rPr>
          <w:highlight w:val="yellow"/>
        </w:rPr>
        <w:fldChar w:fldCharType="end"/>
      </w:r>
    </w:p>
    <w:p w:rsidR="00B30D0E" w:rsidRPr="0016702F" w:rsidRDefault="00B30D0E" w:rsidP="00031ACB">
      <w:pPr>
        <w:rPr>
          <w:highlight w:val="yellow"/>
        </w:rPr>
      </w:pPr>
    </w:p>
    <w:p w:rsidR="0016702F" w:rsidRPr="00D72F2E" w:rsidRDefault="00B30D0E" w:rsidP="00D72F2E">
      <w:pPr>
        <w:jc w:val="center"/>
        <w:rPr>
          <w:b/>
        </w:rPr>
      </w:pPr>
      <w:r w:rsidRPr="00D72F2E">
        <w:rPr>
          <w:b/>
        </w:rPr>
        <w:t>T</w:t>
      </w:r>
      <w:r w:rsidR="0016702F" w:rsidRPr="00D72F2E">
        <w:rPr>
          <w:b/>
        </w:rPr>
        <w:t>able des figures</w:t>
      </w:r>
      <w:r w:rsidR="00B36BF4">
        <w:rPr>
          <w:b/>
        </w:rPr>
        <w:br/>
      </w:r>
    </w:p>
    <w:p w:rsidR="007B24AA" w:rsidRDefault="00B30D0E">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r>
        <w:fldChar w:fldCharType="begin"/>
      </w:r>
      <w:r>
        <w:instrText xml:space="preserve"> TOC \h \z \c "Figure" </w:instrText>
      </w:r>
      <w:r>
        <w:fldChar w:fldCharType="separate"/>
      </w:r>
      <w:hyperlink w:anchor="_Toc175663379" w:history="1">
        <w:r w:rsidR="007B24AA" w:rsidRPr="006F74B2">
          <w:rPr>
            <w:rStyle w:val="Lienhypertexte"/>
            <w:noProof/>
          </w:rPr>
          <w:t>Figure 1 - Organigramme de la Sous-Direction Ressources Humaines</w:t>
        </w:r>
        <w:r w:rsidR="007B24AA">
          <w:rPr>
            <w:noProof/>
            <w:webHidden/>
          </w:rPr>
          <w:tab/>
        </w:r>
        <w:r w:rsidR="007B24AA">
          <w:rPr>
            <w:noProof/>
            <w:webHidden/>
          </w:rPr>
          <w:fldChar w:fldCharType="begin"/>
        </w:r>
        <w:r w:rsidR="007B24AA">
          <w:rPr>
            <w:noProof/>
            <w:webHidden/>
          </w:rPr>
          <w:instrText xml:space="preserve"> PAGEREF _Toc175663379 \h </w:instrText>
        </w:r>
        <w:r w:rsidR="007B24AA">
          <w:rPr>
            <w:noProof/>
            <w:webHidden/>
          </w:rPr>
        </w:r>
        <w:r w:rsidR="007B24AA">
          <w:rPr>
            <w:noProof/>
            <w:webHidden/>
          </w:rPr>
          <w:fldChar w:fldCharType="separate"/>
        </w:r>
        <w:r w:rsidR="007B24AA">
          <w:rPr>
            <w:noProof/>
            <w:webHidden/>
          </w:rPr>
          <w:t>10</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0" w:history="1">
        <w:r w:rsidR="007B24AA" w:rsidRPr="006F74B2">
          <w:rPr>
            <w:rStyle w:val="Lienhypertexte"/>
            <w:noProof/>
          </w:rPr>
          <w:t>Figure 2 - Organigramme de la DSI Urssaf Caisse nationale</w:t>
        </w:r>
        <w:r w:rsidR="007B24AA">
          <w:rPr>
            <w:noProof/>
            <w:webHidden/>
          </w:rPr>
          <w:tab/>
        </w:r>
        <w:r w:rsidR="007B24AA">
          <w:rPr>
            <w:noProof/>
            <w:webHidden/>
          </w:rPr>
          <w:fldChar w:fldCharType="begin"/>
        </w:r>
        <w:r w:rsidR="007B24AA">
          <w:rPr>
            <w:noProof/>
            <w:webHidden/>
          </w:rPr>
          <w:instrText xml:space="preserve"> PAGEREF _Toc175663380 \h </w:instrText>
        </w:r>
        <w:r w:rsidR="007B24AA">
          <w:rPr>
            <w:noProof/>
            <w:webHidden/>
          </w:rPr>
        </w:r>
        <w:r w:rsidR="007B24AA">
          <w:rPr>
            <w:noProof/>
            <w:webHidden/>
          </w:rPr>
          <w:fldChar w:fldCharType="separate"/>
        </w:r>
        <w:r w:rsidR="007B24AA">
          <w:rPr>
            <w:noProof/>
            <w:webHidden/>
          </w:rPr>
          <w:t>11</w:t>
        </w:r>
        <w:r w:rsidR="007B24AA">
          <w:rPr>
            <w:noProof/>
            <w:webHidden/>
          </w:rPr>
          <w:fldChar w:fldCharType="end"/>
        </w:r>
      </w:hyperlink>
    </w:p>
    <w:p w:rsidR="007B24AA" w:rsidRDefault="003F7AFB">
      <w:pPr>
        <w:pStyle w:val="Tabledesillustrations"/>
        <w:tabs>
          <w:tab w:val="right" w:leader="dot" w:pos="9038"/>
        </w:tabs>
        <w:rPr>
          <w:rFonts w:asciiTheme="minorHAnsi" w:eastAsiaTheme="minorEastAsia" w:hAnsiTheme="minorHAnsi" w:cstheme="minorBidi"/>
          <w:noProof/>
          <w:kern w:val="2"/>
          <w:sz w:val="22"/>
          <w:szCs w:val="22"/>
          <w:lang w:eastAsia="fr-FR"/>
          <w14:ligatures w14:val="standardContextual"/>
        </w:rPr>
      </w:pPr>
      <w:hyperlink w:anchor="_Toc175663381" w:history="1">
        <w:r w:rsidR="007B24AA" w:rsidRPr="006F74B2">
          <w:rPr>
            <w:rStyle w:val="Lienhypertexte"/>
            <w:noProof/>
          </w:rPr>
          <w:t>Figure 3 - Organigramme de la Sous-Direction Etudes et Développements</w:t>
        </w:r>
        <w:r w:rsidR="007B24AA">
          <w:rPr>
            <w:noProof/>
            <w:webHidden/>
          </w:rPr>
          <w:tab/>
        </w:r>
        <w:r w:rsidR="007B24AA">
          <w:rPr>
            <w:noProof/>
            <w:webHidden/>
          </w:rPr>
          <w:fldChar w:fldCharType="begin"/>
        </w:r>
        <w:r w:rsidR="007B24AA">
          <w:rPr>
            <w:noProof/>
            <w:webHidden/>
          </w:rPr>
          <w:instrText xml:space="preserve"> PAGEREF _Toc175663381 \h </w:instrText>
        </w:r>
        <w:r w:rsidR="007B24AA">
          <w:rPr>
            <w:noProof/>
            <w:webHidden/>
          </w:rPr>
        </w:r>
        <w:r w:rsidR="007B24AA">
          <w:rPr>
            <w:noProof/>
            <w:webHidden/>
          </w:rPr>
          <w:fldChar w:fldCharType="separate"/>
        </w:r>
        <w:r w:rsidR="007B24AA">
          <w:rPr>
            <w:noProof/>
            <w:webHidden/>
          </w:rPr>
          <w:t>11</w:t>
        </w:r>
        <w:r w:rsidR="007B24AA">
          <w:rPr>
            <w:noProof/>
            <w:webHidden/>
          </w:rPr>
          <w:fldChar w:fldCharType="end"/>
        </w:r>
      </w:hyperlink>
    </w:p>
    <w:p w:rsidR="0016702F" w:rsidRDefault="00B30D0E" w:rsidP="00031ACB">
      <w:r>
        <w:fldChar w:fldCharType="end"/>
      </w:r>
    </w:p>
    <w:p w:rsidR="00ED3DF6" w:rsidRDefault="00ED3DF6" w:rsidP="00031ACB">
      <w:pPr>
        <w:rPr>
          <w:color w:val="17365D" w:themeColor="text2" w:themeShade="BF"/>
          <w:kern w:val="1"/>
          <w:sz w:val="28"/>
          <w:szCs w:val="28"/>
        </w:rPr>
      </w:pPr>
      <w:bookmarkStart w:id="1" w:name="_Toc390975771"/>
      <w:bookmarkStart w:id="2" w:name="_Toc534728882"/>
      <w:bookmarkStart w:id="3" w:name="_Toc534791462"/>
      <w:bookmarkStart w:id="4" w:name="_Hlk535833795"/>
      <w:bookmarkStart w:id="5" w:name="_Hlk535832823"/>
      <w:r>
        <w:br w:type="page"/>
      </w:r>
    </w:p>
    <w:p w:rsidR="00DD207B" w:rsidRDefault="00DD207B" w:rsidP="00031ACB">
      <w:pPr>
        <w:pStyle w:val="ACOSS-Titre1"/>
      </w:pPr>
      <w:bookmarkStart w:id="6" w:name="_Toc175663281"/>
      <w:r w:rsidRPr="00244FE8">
        <w:t>Introduction</w:t>
      </w:r>
      <w:bookmarkEnd w:id="1"/>
      <w:bookmarkEnd w:id="2"/>
      <w:bookmarkEnd w:id="3"/>
      <w:r w:rsidR="007A3312" w:rsidRPr="00244FE8">
        <w:t xml:space="preserve"> au document</w:t>
      </w:r>
      <w:bookmarkEnd w:id="6"/>
    </w:p>
    <w:p w:rsidR="00BA2EE1" w:rsidRPr="00BA2EE1" w:rsidRDefault="00BA2EE1" w:rsidP="00BA2EE1">
      <w:pPr>
        <w:rPr>
          <w:sz w:val="16"/>
        </w:rPr>
      </w:pPr>
    </w:p>
    <w:p w:rsidR="007A3312" w:rsidRPr="00677786" w:rsidRDefault="007A3312" w:rsidP="00031ACB">
      <w:pPr>
        <w:pStyle w:val="ACOSS-Titre2"/>
      </w:pPr>
      <w:bookmarkStart w:id="7" w:name="_Toc175663282"/>
      <w:bookmarkStart w:id="8" w:name="_Toc390975772"/>
      <w:bookmarkStart w:id="9" w:name="_Toc534728883"/>
      <w:bookmarkStart w:id="10" w:name="_Toc534791463"/>
      <w:r w:rsidRPr="00677786">
        <w:t>Informations</w:t>
      </w:r>
      <w:bookmarkEnd w:id="7"/>
    </w:p>
    <w:p w:rsidR="00BA2EE1" w:rsidRPr="00BC21FD" w:rsidRDefault="00BA2EE1" w:rsidP="00031ACB">
      <w:pPr>
        <w:rPr>
          <w:sz w:val="12"/>
        </w:rPr>
      </w:pPr>
      <w:bookmarkStart w:id="11" w:name="_Hlk21463796"/>
    </w:p>
    <w:p w:rsidR="00031ACB" w:rsidRPr="00031ACB" w:rsidRDefault="00031ACB" w:rsidP="00031ACB">
      <w:r w:rsidRPr="00031ACB">
        <w:t>Ce Plan</w:t>
      </w:r>
      <w:r w:rsidR="003B73DA">
        <w:t xml:space="preserve"> d’Assurance</w:t>
      </w:r>
      <w:r w:rsidRPr="00031ACB">
        <w:t xml:space="preserve"> Qualité est un document qui précise les éléments permettant de s'assurer de la mise en œuvre et de l'efficacité des activités prévues par </w:t>
      </w:r>
      <w:r w:rsidR="006944A0">
        <w:t>LE TITULAIRE</w:t>
      </w:r>
      <w:r w:rsidRPr="00031ACB">
        <w:t xml:space="preserve"> pour obtenir la qualité requise. Le P</w:t>
      </w:r>
      <w:r w:rsidR="006944A0">
        <w:t>A</w:t>
      </w:r>
      <w:r w:rsidRPr="00031ACB">
        <w:t xml:space="preserve">Q décrit les pratiques, les moyens et la séquence des activités liées à la qualité spécifiques à la démarche de </w:t>
      </w:r>
      <w:r w:rsidR="006944A0">
        <w:t>LE TITULAIRE</w:t>
      </w:r>
      <w:r w:rsidRPr="00031ACB">
        <w:t xml:space="preserve"> et au cadre contractuel.</w:t>
      </w:r>
    </w:p>
    <w:p w:rsidR="00031ACB" w:rsidRPr="00B71E5D" w:rsidRDefault="00031ACB" w:rsidP="00031ACB"/>
    <w:p w:rsidR="00031ACB" w:rsidRDefault="00031ACB" w:rsidP="00031ACB">
      <w:r>
        <w:t xml:space="preserve">La </w:t>
      </w:r>
      <w:r w:rsidRPr="00B71E5D">
        <w:t xml:space="preserve">démarche qualité a pour but d'homogénéiser et d'assurer une cohérence dans les pratiques des projets </w:t>
      </w:r>
      <w:r>
        <w:t xml:space="preserve">et des prestations </w:t>
      </w:r>
      <w:r w:rsidRPr="00B71E5D">
        <w:t>afin d'améliorer la qualité de service, d'optimiser les méthodes de travail, de capitaliser et partager les expériences. Elle s'appuie sur la définition, la stabilisation et la documentation des activités de services.</w:t>
      </w:r>
    </w:p>
    <w:p w:rsidR="00031ACB" w:rsidRPr="00B71E5D" w:rsidRDefault="00031ACB" w:rsidP="00031ACB"/>
    <w:p w:rsidR="00031ACB" w:rsidRDefault="00031ACB" w:rsidP="00031ACB">
      <w:r w:rsidRPr="00B71E5D">
        <w:t xml:space="preserve">Ce présent document est </w:t>
      </w:r>
      <w:r>
        <w:t>applicable</w:t>
      </w:r>
      <w:r w:rsidRPr="00B71E5D">
        <w:t xml:space="preserve"> au</w:t>
      </w:r>
      <w:r>
        <w:t>x</w:t>
      </w:r>
      <w:r w:rsidRPr="00B71E5D">
        <w:t xml:space="preserve"> </w:t>
      </w:r>
      <w:r>
        <w:t xml:space="preserve">prestations réalisées par </w:t>
      </w:r>
      <w:r w:rsidR="006944A0">
        <w:rPr>
          <w:b/>
        </w:rPr>
        <w:t>LE TITULAIRE</w:t>
      </w:r>
      <w:r>
        <w:rPr>
          <w:b/>
        </w:rPr>
        <w:t xml:space="preserve"> </w:t>
      </w:r>
      <w:r w:rsidRPr="00B71E5D">
        <w:t xml:space="preserve">et </w:t>
      </w:r>
      <w:r>
        <w:t xml:space="preserve">ses partenaires sous-traitants </w:t>
      </w:r>
      <w:proofErr w:type="gramStart"/>
      <w:r w:rsidR="00801788">
        <w:t>( le</w:t>
      </w:r>
      <w:proofErr w:type="gramEnd"/>
      <w:r w:rsidR="00801788">
        <w:t xml:space="preserve"> cas échéant) </w:t>
      </w:r>
      <w:r>
        <w:t xml:space="preserve">et </w:t>
      </w:r>
      <w:r w:rsidRPr="00B71E5D">
        <w:t>sera considéré comme un document contractuel entre le Prestataire (</w:t>
      </w:r>
      <w:r w:rsidR="006944A0">
        <w:rPr>
          <w:b/>
        </w:rPr>
        <w:t>LE TITULAIRE</w:t>
      </w:r>
      <w:r w:rsidRPr="00B71E5D">
        <w:t xml:space="preserve">) et </w:t>
      </w:r>
      <w:r w:rsidR="00A67813">
        <w:t xml:space="preserve"> </w:t>
      </w:r>
      <w:r w:rsidR="005644CE">
        <w:t>l’</w:t>
      </w:r>
      <w:r w:rsidR="007B24AA">
        <w:rPr>
          <w:b/>
          <w:bCs/>
        </w:rPr>
        <w:t>URSSAF CAISSE NATIONALE</w:t>
      </w:r>
      <w:r w:rsidR="00A67813">
        <w:rPr>
          <w:b/>
        </w:rPr>
        <w:t xml:space="preserve">, </w:t>
      </w:r>
      <w:r w:rsidRPr="00B71E5D">
        <w:t xml:space="preserve"> après validation.</w:t>
      </w:r>
    </w:p>
    <w:bookmarkEnd w:id="11"/>
    <w:p w:rsidR="00031ACB" w:rsidRDefault="00031ACB" w:rsidP="00031ACB"/>
    <w:p w:rsidR="00031ACB" w:rsidRDefault="00031ACB" w:rsidP="00031ACB">
      <w:r>
        <w:t xml:space="preserve">Ce Plan </w:t>
      </w:r>
      <w:r w:rsidR="003B73DA">
        <w:t xml:space="preserve">d’Assurance </w:t>
      </w:r>
      <w:r>
        <w:t>Qualité</w:t>
      </w:r>
      <w:r w:rsidRPr="00B71E5D">
        <w:t xml:space="preserve"> sera remis </w:t>
      </w:r>
      <w:r>
        <w:t xml:space="preserve">éventuellement </w:t>
      </w:r>
      <w:r w:rsidRPr="00B71E5D">
        <w:t xml:space="preserve">à jour </w:t>
      </w:r>
      <w:r>
        <w:t>en fonction des besoins et de l’évolution du marché.</w:t>
      </w:r>
    </w:p>
    <w:p w:rsidR="003B73DA" w:rsidRPr="0011733B" w:rsidRDefault="003B73DA" w:rsidP="00031ACB">
      <w:pPr>
        <w:rPr>
          <w:sz w:val="14"/>
        </w:rPr>
      </w:pPr>
    </w:p>
    <w:p w:rsidR="007A3312" w:rsidRDefault="007A3312" w:rsidP="00031ACB">
      <w:pPr>
        <w:pStyle w:val="ACOSS-Titre2"/>
      </w:pPr>
      <w:bookmarkStart w:id="12" w:name="_Toc175663283"/>
      <w:r w:rsidRPr="00677786">
        <w:t>Terminologie et abréviations</w:t>
      </w:r>
      <w:bookmarkEnd w:id="12"/>
    </w:p>
    <w:p w:rsidR="00BA2EE1" w:rsidRPr="00BC21FD" w:rsidRDefault="00BA2EE1" w:rsidP="00BA2EE1">
      <w:pPr>
        <w:rPr>
          <w:sz w:val="12"/>
          <w:lang w:eastAsia="en-US"/>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543"/>
        <w:gridCol w:w="6495"/>
      </w:tblGrid>
      <w:tr w:rsidR="009641BF" w:rsidTr="00C81339">
        <w:trPr>
          <w:tblHeader/>
        </w:trPr>
        <w:tc>
          <w:tcPr>
            <w:tcW w:w="2543" w:type="dxa"/>
            <w:shd w:val="clear" w:color="auto" w:fill="002060"/>
          </w:tcPr>
          <w:p w:rsidR="009641BF" w:rsidRPr="00D1305D" w:rsidRDefault="009641BF" w:rsidP="00031ACB">
            <w:pPr>
              <w:pStyle w:val="Titretableau"/>
            </w:pPr>
            <w:r w:rsidRPr="00D1305D">
              <w:t>Terme</w:t>
            </w:r>
          </w:p>
        </w:tc>
        <w:tc>
          <w:tcPr>
            <w:tcW w:w="6495" w:type="dxa"/>
            <w:shd w:val="clear" w:color="auto" w:fill="002060"/>
          </w:tcPr>
          <w:p w:rsidR="009641BF" w:rsidRPr="00D1305D" w:rsidRDefault="009641BF" w:rsidP="00031ACB">
            <w:pPr>
              <w:pStyle w:val="Titretableau"/>
            </w:pPr>
            <w:r w:rsidRPr="00D1305D">
              <w:t>Définition</w:t>
            </w:r>
          </w:p>
        </w:tc>
      </w:tr>
      <w:tr w:rsidR="009641BF" w:rsidTr="00C81339">
        <w:tc>
          <w:tcPr>
            <w:tcW w:w="2543" w:type="dxa"/>
          </w:tcPr>
          <w:p w:rsidR="009641BF" w:rsidRPr="00D1305D" w:rsidRDefault="00F620F7" w:rsidP="00031ACB">
            <w:pPr>
              <w:pStyle w:val="Contenudetableau"/>
            </w:pPr>
            <w:r>
              <w:t>UCN</w:t>
            </w:r>
          </w:p>
        </w:tc>
        <w:tc>
          <w:tcPr>
            <w:tcW w:w="6495" w:type="dxa"/>
          </w:tcPr>
          <w:p w:rsidR="009641BF" w:rsidRPr="00D1305D" w:rsidRDefault="00F620F7" w:rsidP="00031ACB">
            <w:pPr>
              <w:pStyle w:val="Contenudetableau"/>
            </w:pPr>
            <w:r>
              <w:t xml:space="preserve">Urssaf Caisse </w:t>
            </w:r>
            <w:proofErr w:type="spellStart"/>
            <w:r>
              <w:t>naitonale</w:t>
            </w:r>
            <w:proofErr w:type="spellEnd"/>
          </w:p>
        </w:tc>
      </w:tr>
      <w:tr w:rsidR="009641BF" w:rsidTr="00C81339">
        <w:tc>
          <w:tcPr>
            <w:tcW w:w="2543" w:type="dxa"/>
          </w:tcPr>
          <w:p w:rsidR="009641BF" w:rsidRPr="00D1305D" w:rsidRDefault="009641BF" w:rsidP="00031ACB">
            <w:pPr>
              <w:pStyle w:val="Contenudetableau"/>
            </w:pPr>
            <w:r w:rsidRPr="00D1305D">
              <w:t>Action corrective</w:t>
            </w:r>
          </w:p>
        </w:tc>
        <w:tc>
          <w:tcPr>
            <w:tcW w:w="6495" w:type="dxa"/>
          </w:tcPr>
          <w:p w:rsidR="009641BF" w:rsidRPr="00D1305D" w:rsidRDefault="009641BF" w:rsidP="00031ACB">
            <w:pPr>
              <w:pStyle w:val="Contenudetableau"/>
            </w:pPr>
            <w:r w:rsidRPr="00D1305D">
              <w:t>Action visant à éliminer la cause d’une non-conformité détectée</w:t>
            </w:r>
          </w:p>
        </w:tc>
      </w:tr>
      <w:tr w:rsidR="009641BF" w:rsidTr="00C81339">
        <w:tc>
          <w:tcPr>
            <w:tcW w:w="2543" w:type="dxa"/>
          </w:tcPr>
          <w:p w:rsidR="009641BF" w:rsidRPr="00D1305D" w:rsidRDefault="009641BF" w:rsidP="00031ACB">
            <w:pPr>
              <w:pStyle w:val="Contenudetableau"/>
            </w:pPr>
            <w:r w:rsidRPr="00D1305D">
              <w:t>Action préventive</w:t>
            </w:r>
          </w:p>
        </w:tc>
        <w:tc>
          <w:tcPr>
            <w:tcW w:w="6495" w:type="dxa"/>
          </w:tcPr>
          <w:p w:rsidR="009641BF" w:rsidRPr="00D1305D" w:rsidRDefault="009641BF" w:rsidP="00031ACB">
            <w:pPr>
              <w:pStyle w:val="Contenudetableau"/>
            </w:pPr>
            <w:r w:rsidRPr="00D1305D">
              <w:t>Action vi</w:t>
            </w:r>
            <w:r>
              <w:t xml:space="preserve">sant à éliminer la cause d’une </w:t>
            </w:r>
            <w:r w:rsidRPr="00D1305D">
              <w:t>non-conformité potentielle</w:t>
            </w:r>
          </w:p>
        </w:tc>
      </w:tr>
      <w:tr w:rsidR="009641BF" w:rsidTr="00C81339">
        <w:tc>
          <w:tcPr>
            <w:tcW w:w="2543" w:type="dxa"/>
          </w:tcPr>
          <w:p w:rsidR="009641BF" w:rsidRPr="00D1305D" w:rsidRDefault="009641BF" w:rsidP="00031ACB">
            <w:pPr>
              <w:pStyle w:val="Contenudetableau"/>
            </w:pPr>
            <w:proofErr w:type="spellStart"/>
            <w:r>
              <w:t>CdP</w:t>
            </w:r>
            <w:proofErr w:type="spellEnd"/>
          </w:p>
        </w:tc>
        <w:tc>
          <w:tcPr>
            <w:tcW w:w="6495" w:type="dxa"/>
          </w:tcPr>
          <w:p w:rsidR="009641BF" w:rsidRPr="00D1305D" w:rsidRDefault="009641BF" w:rsidP="00031ACB">
            <w:pPr>
              <w:pStyle w:val="Contenudetableau"/>
            </w:pPr>
            <w:r>
              <w:t>Chef de Projet</w:t>
            </w:r>
          </w:p>
        </w:tc>
      </w:tr>
      <w:tr w:rsidR="009641BF" w:rsidTr="00C81339">
        <w:tc>
          <w:tcPr>
            <w:tcW w:w="2543" w:type="dxa"/>
          </w:tcPr>
          <w:p w:rsidR="009641BF" w:rsidRPr="00D1305D" w:rsidRDefault="009641BF" w:rsidP="00031ACB">
            <w:pPr>
              <w:pStyle w:val="Contenudetableau"/>
            </w:pPr>
            <w:r w:rsidRPr="00D1305D">
              <w:t>COPIL</w:t>
            </w:r>
          </w:p>
        </w:tc>
        <w:tc>
          <w:tcPr>
            <w:tcW w:w="6495" w:type="dxa"/>
          </w:tcPr>
          <w:p w:rsidR="009641BF" w:rsidRPr="00D1305D" w:rsidRDefault="009641BF" w:rsidP="00031ACB">
            <w:pPr>
              <w:pStyle w:val="Contenudetableau"/>
            </w:pPr>
            <w:r w:rsidRPr="00D1305D">
              <w:t xml:space="preserve">Comité de Pilotage </w:t>
            </w:r>
          </w:p>
        </w:tc>
      </w:tr>
      <w:tr w:rsidR="009641BF" w:rsidTr="00C81339">
        <w:tc>
          <w:tcPr>
            <w:tcW w:w="2543" w:type="dxa"/>
          </w:tcPr>
          <w:p w:rsidR="009641BF" w:rsidRPr="00D1305D" w:rsidRDefault="009641BF" w:rsidP="00031ACB">
            <w:pPr>
              <w:pStyle w:val="Contenudetableau"/>
            </w:pPr>
            <w:r>
              <w:t>CO</w:t>
            </w:r>
            <w:r w:rsidR="00915273">
              <w:t>SUI</w:t>
            </w:r>
          </w:p>
        </w:tc>
        <w:tc>
          <w:tcPr>
            <w:tcW w:w="6495" w:type="dxa"/>
          </w:tcPr>
          <w:p w:rsidR="009641BF" w:rsidRPr="00D1305D" w:rsidRDefault="009641BF" w:rsidP="00031ACB">
            <w:pPr>
              <w:pStyle w:val="Contenudetableau"/>
            </w:pPr>
            <w:r>
              <w:t xml:space="preserve">Comité </w:t>
            </w:r>
            <w:r w:rsidR="00915273">
              <w:t>de suivi</w:t>
            </w:r>
          </w:p>
        </w:tc>
      </w:tr>
      <w:tr w:rsidR="009641BF" w:rsidTr="00C81339">
        <w:tc>
          <w:tcPr>
            <w:tcW w:w="2543" w:type="dxa"/>
          </w:tcPr>
          <w:p w:rsidR="009641BF" w:rsidRPr="00D1305D" w:rsidRDefault="009641BF" w:rsidP="00031ACB">
            <w:pPr>
              <w:pStyle w:val="Contenudetableau"/>
            </w:pPr>
            <w:r w:rsidRPr="00D1305D">
              <w:t>Document applicable</w:t>
            </w:r>
          </w:p>
        </w:tc>
        <w:tc>
          <w:tcPr>
            <w:tcW w:w="6495" w:type="dxa"/>
          </w:tcPr>
          <w:p w:rsidR="009641BF" w:rsidRPr="00D1305D" w:rsidRDefault="009641BF" w:rsidP="00031ACB">
            <w:pPr>
              <w:pStyle w:val="Contenudetableau"/>
            </w:pPr>
            <w:r w:rsidRPr="00D1305D">
              <w:t>Document dont l'application est imposée : son respect est obligatoire.</w:t>
            </w:r>
          </w:p>
        </w:tc>
      </w:tr>
      <w:tr w:rsidR="009641BF" w:rsidTr="00C81339">
        <w:tc>
          <w:tcPr>
            <w:tcW w:w="2543" w:type="dxa"/>
          </w:tcPr>
          <w:p w:rsidR="009641BF" w:rsidRPr="00D1305D" w:rsidRDefault="009641BF" w:rsidP="00031ACB">
            <w:pPr>
              <w:pStyle w:val="Contenudetableau"/>
            </w:pPr>
            <w:r w:rsidRPr="00D1305D">
              <w:t>DP</w:t>
            </w:r>
          </w:p>
        </w:tc>
        <w:tc>
          <w:tcPr>
            <w:tcW w:w="6495" w:type="dxa"/>
          </w:tcPr>
          <w:p w:rsidR="009641BF" w:rsidRPr="00D1305D" w:rsidRDefault="009641BF" w:rsidP="00031ACB">
            <w:pPr>
              <w:pStyle w:val="Contenudetableau"/>
            </w:pPr>
            <w:r w:rsidRPr="00D1305D">
              <w:t xml:space="preserve">Directeur de Projet </w:t>
            </w:r>
          </w:p>
        </w:tc>
      </w:tr>
      <w:tr w:rsidR="009641BF" w:rsidTr="00C81339">
        <w:tc>
          <w:tcPr>
            <w:tcW w:w="2543" w:type="dxa"/>
          </w:tcPr>
          <w:p w:rsidR="009641BF" w:rsidRPr="00D1305D" w:rsidRDefault="009641BF" w:rsidP="00031ACB">
            <w:pPr>
              <w:pStyle w:val="Contenudetableau"/>
            </w:pPr>
            <w:r w:rsidRPr="00D1305D">
              <w:t>DSI</w:t>
            </w:r>
          </w:p>
        </w:tc>
        <w:tc>
          <w:tcPr>
            <w:tcW w:w="6495" w:type="dxa"/>
          </w:tcPr>
          <w:p w:rsidR="009641BF" w:rsidRPr="00D1305D" w:rsidRDefault="009641BF" w:rsidP="00031ACB">
            <w:pPr>
              <w:pStyle w:val="Contenudetableau"/>
            </w:pPr>
            <w:r w:rsidRPr="00D1305D">
              <w:t>Directeur des Systèmes d’Information Client</w:t>
            </w:r>
          </w:p>
        </w:tc>
      </w:tr>
      <w:tr w:rsidR="009641BF" w:rsidTr="00C81339">
        <w:tc>
          <w:tcPr>
            <w:tcW w:w="2543" w:type="dxa"/>
          </w:tcPr>
          <w:p w:rsidR="009641BF" w:rsidRPr="00D1305D" w:rsidRDefault="009641BF" w:rsidP="00031ACB">
            <w:pPr>
              <w:pStyle w:val="Contenudetableau"/>
            </w:pPr>
            <w:r w:rsidRPr="00D1305D">
              <w:t>Escalade</w:t>
            </w:r>
          </w:p>
        </w:tc>
        <w:tc>
          <w:tcPr>
            <w:tcW w:w="6495" w:type="dxa"/>
          </w:tcPr>
          <w:p w:rsidR="009641BF" w:rsidRPr="00D1305D" w:rsidRDefault="009641BF" w:rsidP="00031ACB">
            <w:pPr>
              <w:pStyle w:val="Contenudetableau"/>
            </w:pPr>
            <w:r w:rsidRPr="00D1305D">
              <w:t>Transmettre de l’information et/ou demander l’intervention de supérieurs hiérarchiques (escalade hiérarchique ou verticale) ou d’autres spécialistes (escalade fonctionnelle ou horizontale), sur un incident, un problème ou un changement.</w:t>
            </w:r>
          </w:p>
        </w:tc>
      </w:tr>
      <w:tr w:rsidR="005A73AE" w:rsidTr="00C81339">
        <w:tc>
          <w:tcPr>
            <w:tcW w:w="2543" w:type="dxa"/>
          </w:tcPr>
          <w:p w:rsidR="005A73AE" w:rsidRPr="00D1305D" w:rsidRDefault="005A73AE" w:rsidP="00031ACB">
            <w:pPr>
              <w:pStyle w:val="Contenudetableau"/>
            </w:pPr>
            <w:r w:rsidRPr="00D1305D">
              <w:t>IQ</w:t>
            </w:r>
          </w:p>
        </w:tc>
        <w:tc>
          <w:tcPr>
            <w:tcW w:w="6495" w:type="dxa"/>
          </w:tcPr>
          <w:p w:rsidR="005A73AE" w:rsidRPr="00D1305D" w:rsidRDefault="005A73AE" w:rsidP="00031ACB">
            <w:pPr>
              <w:pStyle w:val="Contenudetableau"/>
            </w:pPr>
            <w:r w:rsidRPr="00D1305D">
              <w:t>Indicateur Qualité : de référence permettant de mesurer la qualité du service</w:t>
            </w:r>
          </w:p>
        </w:tc>
      </w:tr>
      <w:tr w:rsidR="005A73AE" w:rsidTr="00C81339">
        <w:tc>
          <w:tcPr>
            <w:tcW w:w="2543" w:type="dxa"/>
          </w:tcPr>
          <w:p w:rsidR="005A73AE" w:rsidRPr="00D1305D" w:rsidRDefault="005A73AE" w:rsidP="00031ACB">
            <w:pPr>
              <w:pStyle w:val="Contenudetableau"/>
            </w:pPr>
            <w:r w:rsidRPr="00D1305D">
              <w:t>Maintenance logicielle</w:t>
            </w:r>
          </w:p>
        </w:tc>
        <w:tc>
          <w:tcPr>
            <w:tcW w:w="6495" w:type="dxa"/>
          </w:tcPr>
          <w:p w:rsidR="005A73AE" w:rsidRPr="00D1305D" w:rsidRDefault="005A73AE" w:rsidP="00031ACB">
            <w:pPr>
              <w:pStyle w:val="Contenudetableau"/>
            </w:pPr>
            <w:r w:rsidRPr="00D1305D">
              <w:t>Support, diagnostic et correctifs sur les progiciels énoncés dans le catalogue.</w:t>
            </w:r>
          </w:p>
        </w:tc>
      </w:tr>
      <w:tr w:rsidR="005A73AE" w:rsidTr="00C81339">
        <w:tc>
          <w:tcPr>
            <w:tcW w:w="2543" w:type="dxa"/>
          </w:tcPr>
          <w:p w:rsidR="005A73AE" w:rsidRPr="00D1305D" w:rsidRDefault="005A73AE" w:rsidP="00031ACB">
            <w:pPr>
              <w:pStyle w:val="Contenudetableau"/>
            </w:pPr>
            <w:r w:rsidRPr="00D1305D">
              <w:t>Maintenance matérielle</w:t>
            </w:r>
          </w:p>
        </w:tc>
        <w:tc>
          <w:tcPr>
            <w:tcW w:w="6495" w:type="dxa"/>
          </w:tcPr>
          <w:p w:rsidR="005A73AE" w:rsidRPr="00D1305D" w:rsidRDefault="005A73AE" w:rsidP="00031ACB">
            <w:pPr>
              <w:pStyle w:val="Contenudetableau"/>
            </w:pPr>
            <w:r w:rsidRPr="008138D7">
              <w:t>Diagnostics et réparations sur l'ensemble des matériels prévus</w:t>
            </w:r>
          </w:p>
        </w:tc>
      </w:tr>
      <w:tr w:rsidR="005A73AE" w:rsidTr="00C81339">
        <w:tc>
          <w:tcPr>
            <w:tcW w:w="2543" w:type="dxa"/>
          </w:tcPr>
          <w:p w:rsidR="005A73AE" w:rsidRPr="00D1305D" w:rsidRDefault="005A73AE" w:rsidP="00031ACB">
            <w:pPr>
              <w:pStyle w:val="Contenudetableau"/>
            </w:pPr>
            <w:r w:rsidRPr="00D1305D">
              <w:t>Mode "projet"</w:t>
            </w:r>
          </w:p>
        </w:tc>
        <w:tc>
          <w:tcPr>
            <w:tcW w:w="6495" w:type="dxa"/>
          </w:tcPr>
          <w:p w:rsidR="005A73AE" w:rsidRPr="00D1305D" w:rsidRDefault="005A73AE" w:rsidP="00031ACB">
            <w:pPr>
              <w:pStyle w:val="Contenudetableau"/>
            </w:pPr>
            <w:r w:rsidRPr="00D1305D">
              <w:t xml:space="preserve">Prestations planifiées avec date de début et date de fin </w:t>
            </w:r>
          </w:p>
        </w:tc>
      </w:tr>
      <w:tr w:rsidR="005A73AE" w:rsidTr="00C81339">
        <w:tc>
          <w:tcPr>
            <w:tcW w:w="2543" w:type="dxa"/>
          </w:tcPr>
          <w:p w:rsidR="005A73AE" w:rsidRPr="00D1305D" w:rsidRDefault="005A73AE" w:rsidP="00031ACB">
            <w:pPr>
              <w:pStyle w:val="Contenudetableau"/>
            </w:pPr>
            <w:r w:rsidRPr="00D1305D">
              <w:t>Non-conformité</w:t>
            </w:r>
          </w:p>
        </w:tc>
        <w:tc>
          <w:tcPr>
            <w:tcW w:w="6495" w:type="dxa"/>
          </w:tcPr>
          <w:p w:rsidR="005A73AE" w:rsidRPr="00D1305D" w:rsidRDefault="005A73AE" w:rsidP="00031ACB">
            <w:pPr>
              <w:pStyle w:val="Contenudetableau"/>
            </w:pPr>
            <w:r w:rsidRPr="00D1305D">
              <w:t>Non satisfaction à une exigence</w:t>
            </w:r>
          </w:p>
        </w:tc>
      </w:tr>
      <w:tr w:rsidR="005A73AE" w:rsidTr="00C81339">
        <w:tc>
          <w:tcPr>
            <w:tcW w:w="2543" w:type="dxa"/>
          </w:tcPr>
          <w:p w:rsidR="005A73AE" w:rsidRPr="00D1305D" w:rsidRDefault="005A73AE" w:rsidP="00031ACB">
            <w:pPr>
              <w:pStyle w:val="Contenudetableau"/>
            </w:pPr>
            <w:r>
              <w:t xml:space="preserve">PAQ </w:t>
            </w:r>
          </w:p>
        </w:tc>
        <w:tc>
          <w:tcPr>
            <w:tcW w:w="6495" w:type="dxa"/>
          </w:tcPr>
          <w:p w:rsidR="005A73AE" w:rsidRPr="00D1305D" w:rsidRDefault="005A73AE" w:rsidP="00031ACB">
            <w:pPr>
              <w:pStyle w:val="Contenudetableau"/>
            </w:pPr>
            <w:r>
              <w:t>Plan d’Assurance Qualité</w:t>
            </w:r>
          </w:p>
        </w:tc>
      </w:tr>
      <w:tr w:rsidR="005A73AE" w:rsidTr="00C81339">
        <w:tc>
          <w:tcPr>
            <w:tcW w:w="2543" w:type="dxa"/>
          </w:tcPr>
          <w:p w:rsidR="005A73AE" w:rsidRPr="00D1305D" w:rsidRDefault="005A73AE" w:rsidP="00031ACB">
            <w:pPr>
              <w:pStyle w:val="Contenudetableau"/>
            </w:pPr>
            <w:r>
              <w:t xml:space="preserve">PQ </w:t>
            </w:r>
          </w:p>
        </w:tc>
        <w:tc>
          <w:tcPr>
            <w:tcW w:w="6495" w:type="dxa"/>
          </w:tcPr>
          <w:p w:rsidR="005A73AE" w:rsidRPr="00D1305D" w:rsidRDefault="005A73AE" w:rsidP="00031ACB">
            <w:pPr>
              <w:pStyle w:val="Contenudetableau"/>
            </w:pPr>
            <w:r>
              <w:t>Plan Qualité</w:t>
            </w:r>
          </w:p>
        </w:tc>
      </w:tr>
      <w:tr w:rsidR="005A73AE" w:rsidTr="00C81339">
        <w:tc>
          <w:tcPr>
            <w:tcW w:w="2543" w:type="dxa"/>
          </w:tcPr>
          <w:p w:rsidR="005A73AE" w:rsidRPr="00D1305D" w:rsidRDefault="005A73AE" w:rsidP="00031ACB">
            <w:pPr>
              <w:pStyle w:val="Contenudetableau"/>
            </w:pPr>
            <w:r w:rsidRPr="00D1305D">
              <w:t>Procédure</w:t>
            </w:r>
          </w:p>
        </w:tc>
        <w:tc>
          <w:tcPr>
            <w:tcW w:w="6495" w:type="dxa"/>
          </w:tcPr>
          <w:p w:rsidR="005A73AE" w:rsidRPr="00D1305D" w:rsidRDefault="005A73AE" w:rsidP="00031ACB">
            <w:pPr>
              <w:pStyle w:val="Contenudetableau"/>
            </w:pPr>
            <w:r w:rsidRPr="00D1305D">
              <w:t>Désigne la liste des tâches d'un processus et les différentes entités de traitement (qui fait quoi)</w:t>
            </w:r>
          </w:p>
        </w:tc>
      </w:tr>
      <w:tr w:rsidR="005A73AE" w:rsidTr="00C81339">
        <w:tc>
          <w:tcPr>
            <w:tcW w:w="2543" w:type="dxa"/>
          </w:tcPr>
          <w:p w:rsidR="005A73AE" w:rsidRPr="00D1305D" w:rsidRDefault="005A73AE" w:rsidP="00031ACB">
            <w:pPr>
              <w:pStyle w:val="Contenudetableau"/>
            </w:pPr>
            <w:r w:rsidRPr="00D1305D">
              <w:t>Processus</w:t>
            </w:r>
          </w:p>
        </w:tc>
        <w:tc>
          <w:tcPr>
            <w:tcW w:w="6495" w:type="dxa"/>
          </w:tcPr>
          <w:p w:rsidR="005A73AE" w:rsidRPr="00D1305D" w:rsidRDefault="005A73AE" w:rsidP="00031ACB">
            <w:pPr>
              <w:pStyle w:val="Contenudetableau"/>
            </w:pPr>
            <w:r w:rsidRPr="00D1305D">
              <w:t>Désigne une série d’activités réalisées dans l’intention de satisfaire un but et d’atteindre un objectif</w:t>
            </w:r>
          </w:p>
        </w:tc>
      </w:tr>
      <w:tr w:rsidR="005A73AE" w:rsidTr="00C81339">
        <w:tc>
          <w:tcPr>
            <w:tcW w:w="2543" w:type="dxa"/>
          </w:tcPr>
          <w:p w:rsidR="005A73AE" w:rsidRPr="00D1305D" w:rsidRDefault="005A73AE" w:rsidP="00031ACB">
            <w:pPr>
              <w:pStyle w:val="Contenudetableau"/>
            </w:pPr>
            <w:r w:rsidRPr="00D1305D">
              <w:t>PV</w:t>
            </w:r>
          </w:p>
        </w:tc>
        <w:tc>
          <w:tcPr>
            <w:tcW w:w="6495" w:type="dxa"/>
          </w:tcPr>
          <w:p w:rsidR="005A73AE" w:rsidRPr="00D1305D" w:rsidRDefault="005A73AE" w:rsidP="00031ACB">
            <w:pPr>
              <w:pStyle w:val="Contenudetableau"/>
            </w:pPr>
            <w:r w:rsidRPr="00D1305D">
              <w:t>Procès-Verbal</w:t>
            </w:r>
          </w:p>
        </w:tc>
      </w:tr>
      <w:tr w:rsidR="005A73AE" w:rsidTr="00C81339">
        <w:tc>
          <w:tcPr>
            <w:tcW w:w="2543" w:type="dxa"/>
          </w:tcPr>
          <w:p w:rsidR="005A73AE" w:rsidRPr="00D1305D" w:rsidRDefault="005A73AE" w:rsidP="00031ACB">
            <w:pPr>
              <w:pStyle w:val="Contenudetableau"/>
            </w:pPr>
            <w:r w:rsidRPr="00D1305D">
              <w:t>UO</w:t>
            </w:r>
          </w:p>
        </w:tc>
        <w:tc>
          <w:tcPr>
            <w:tcW w:w="6495" w:type="dxa"/>
          </w:tcPr>
          <w:p w:rsidR="005A73AE" w:rsidRPr="00D1305D" w:rsidRDefault="005A73AE" w:rsidP="00031ACB">
            <w:pPr>
              <w:pStyle w:val="Contenudetableau"/>
            </w:pPr>
            <w:r w:rsidRPr="00D1305D">
              <w:t>Unité d’œuvre ou Unité de service réalisé</w:t>
            </w:r>
          </w:p>
        </w:tc>
      </w:tr>
      <w:tr w:rsidR="005A73AE" w:rsidTr="00C81339">
        <w:tc>
          <w:tcPr>
            <w:tcW w:w="2543" w:type="dxa"/>
          </w:tcPr>
          <w:p w:rsidR="005A73AE" w:rsidRPr="00D1305D" w:rsidRDefault="005A73AE" w:rsidP="00031ACB">
            <w:pPr>
              <w:pStyle w:val="Contenudetableau"/>
            </w:pPr>
            <w:r w:rsidRPr="00D1305D">
              <w:t>SI</w:t>
            </w:r>
          </w:p>
        </w:tc>
        <w:tc>
          <w:tcPr>
            <w:tcW w:w="6495" w:type="dxa"/>
          </w:tcPr>
          <w:p w:rsidR="005A73AE" w:rsidRPr="00D1305D" w:rsidRDefault="005A73AE" w:rsidP="00031ACB">
            <w:pPr>
              <w:pStyle w:val="Contenudetableau"/>
            </w:pPr>
            <w:r w:rsidRPr="00D1305D">
              <w:t>Système d’Information</w:t>
            </w:r>
          </w:p>
        </w:tc>
      </w:tr>
      <w:tr w:rsidR="005A73AE" w:rsidTr="00C81339">
        <w:tc>
          <w:tcPr>
            <w:tcW w:w="2543" w:type="dxa"/>
          </w:tcPr>
          <w:p w:rsidR="005A73AE" w:rsidRPr="00D1305D" w:rsidRDefault="00061CD7" w:rsidP="00031ACB">
            <w:pPr>
              <w:pStyle w:val="Contenudetableau"/>
            </w:pPr>
            <w:r>
              <w:t>…</w:t>
            </w:r>
          </w:p>
        </w:tc>
        <w:tc>
          <w:tcPr>
            <w:tcW w:w="6495" w:type="dxa"/>
          </w:tcPr>
          <w:p w:rsidR="005A73AE" w:rsidRPr="00D1305D" w:rsidRDefault="00C81339" w:rsidP="0011733B">
            <w:pPr>
              <w:pStyle w:val="Contenudetableau"/>
              <w:keepNext/>
            </w:pPr>
            <w:r>
              <w:t>…</w:t>
            </w:r>
          </w:p>
        </w:tc>
      </w:tr>
    </w:tbl>
    <w:p w:rsidR="00CF4EE9" w:rsidRDefault="0011733B" w:rsidP="0011733B">
      <w:pPr>
        <w:pStyle w:val="Lgende"/>
      </w:pPr>
      <w:bookmarkStart w:id="13" w:name="_Toc175663382"/>
      <w:r>
        <w:t xml:space="preserve">Tableau </w:t>
      </w:r>
      <w:r>
        <w:fldChar w:fldCharType="begin"/>
      </w:r>
      <w:r>
        <w:instrText xml:space="preserve"> SEQ Tableau \* ARABIC </w:instrText>
      </w:r>
      <w:r>
        <w:fldChar w:fldCharType="separate"/>
      </w:r>
      <w:r w:rsidR="00BA2EE1">
        <w:rPr>
          <w:noProof/>
        </w:rPr>
        <w:t>1</w:t>
      </w:r>
      <w:r>
        <w:fldChar w:fldCharType="end"/>
      </w:r>
      <w:r>
        <w:t xml:space="preserve"> </w:t>
      </w:r>
      <w:r w:rsidR="004A2C7F">
        <w:t>-</w:t>
      </w:r>
      <w:r>
        <w:t xml:space="preserve"> Terminologie et abréviations</w:t>
      </w:r>
      <w:bookmarkEnd w:id="13"/>
    </w:p>
    <w:p w:rsidR="00DD207B" w:rsidRDefault="00773BB8" w:rsidP="00031ACB">
      <w:pPr>
        <w:pStyle w:val="ACOSS-Titre2"/>
      </w:pPr>
      <w:bookmarkStart w:id="14" w:name="_Toc175663284"/>
      <w:r w:rsidRPr="00677786">
        <w:t xml:space="preserve">Objet </w:t>
      </w:r>
      <w:r w:rsidR="00DD207B" w:rsidRPr="00677786">
        <w:t xml:space="preserve">du </w:t>
      </w:r>
      <w:bookmarkEnd w:id="8"/>
      <w:bookmarkEnd w:id="9"/>
      <w:bookmarkEnd w:id="10"/>
      <w:r w:rsidR="007A3312" w:rsidRPr="00677786">
        <w:t xml:space="preserve">Plan </w:t>
      </w:r>
      <w:r w:rsidR="003B73DA">
        <w:t xml:space="preserve">d’Assurance </w:t>
      </w:r>
      <w:r w:rsidR="007A3312" w:rsidRPr="00677786">
        <w:t>Qualité</w:t>
      </w:r>
      <w:bookmarkEnd w:id="14"/>
    </w:p>
    <w:p w:rsidR="00D96D89" w:rsidRDefault="00D96D89" w:rsidP="00D96D89">
      <w:pPr>
        <w:rPr>
          <w:lang w:eastAsia="en-US"/>
        </w:rPr>
      </w:pPr>
    </w:p>
    <w:p w:rsidR="00915D31" w:rsidRPr="004B1057" w:rsidRDefault="00915D31" w:rsidP="00915D31">
      <w:r w:rsidRPr="004B1057">
        <w:t xml:space="preserve">Le Plan d’Assurance </w:t>
      </w:r>
      <w:proofErr w:type="gramStart"/>
      <w:r w:rsidRPr="004B1057">
        <w:t>Qualité  (</w:t>
      </w:r>
      <w:proofErr w:type="gramEnd"/>
      <w:r w:rsidRPr="004B1057">
        <w:t xml:space="preserve">PAQ) a pour objectif la définition et le suivi des dispositions à prendre dans le cadre des prestations réalisées par </w:t>
      </w:r>
      <w:r>
        <w:rPr>
          <w:b/>
        </w:rPr>
        <w:t>« Le Titulaire »</w:t>
      </w:r>
      <w:r w:rsidRPr="004B1057">
        <w:t>, afin d’en assurer la qualité et d’atteindre les résultats attendus.</w:t>
      </w:r>
    </w:p>
    <w:p w:rsidR="00915D31" w:rsidRPr="004B1057" w:rsidRDefault="00915D31" w:rsidP="00915D31"/>
    <w:p w:rsidR="00915D31" w:rsidRDefault="00915D31" w:rsidP="00915D31">
      <w:r w:rsidRPr="004B1057">
        <w:t xml:space="preserve">A cet effet, le PAQ fixe les droits et devoirs de chaque partie prenante en vue de garantir cet objectif. </w:t>
      </w:r>
    </w:p>
    <w:p w:rsidR="00915D31" w:rsidRDefault="00915D31" w:rsidP="00915D31"/>
    <w:p w:rsidR="00915D31" w:rsidRPr="004B1057" w:rsidRDefault="00915D31" w:rsidP="00915D31">
      <w:r w:rsidRPr="004B1057">
        <w:t>Plus précisément, sont déterminées, de commun accord :</w:t>
      </w:r>
    </w:p>
    <w:p w:rsidR="00915D31" w:rsidRPr="00864BB8" w:rsidRDefault="00915D31" w:rsidP="00915D31">
      <w:pPr>
        <w:pStyle w:val="ACOSS-Listen1"/>
      </w:pPr>
      <w:r w:rsidRPr="00864BB8">
        <w:t>L’organisation globale des prestations en termes de structures à mettre en œuvre,</w:t>
      </w:r>
    </w:p>
    <w:p w:rsidR="00915D31" w:rsidRPr="00864BB8" w:rsidRDefault="00915D31" w:rsidP="00915D31">
      <w:pPr>
        <w:pStyle w:val="ACOSS-Listen1"/>
      </w:pPr>
      <w:r w:rsidRPr="00864BB8">
        <w:t>La répartition des responsabilités entre les organismes dans la structure, les plans de développement et de gestion des prestations,</w:t>
      </w:r>
    </w:p>
    <w:p w:rsidR="00915D31" w:rsidRPr="002E012C" w:rsidRDefault="00915D31" w:rsidP="00915D31">
      <w:pPr>
        <w:pStyle w:val="ACOSS-Listen1"/>
      </w:pPr>
      <w:r w:rsidRPr="002E012C">
        <w:t>Les limites du cadre contractuel (marchés).</w:t>
      </w:r>
    </w:p>
    <w:p w:rsidR="00915D31" w:rsidRPr="00D96D89" w:rsidRDefault="00915D31" w:rsidP="00D96D89">
      <w:pPr>
        <w:rPr>
          <w:lang w:eastAsia="en-US"/>
        </w:rPr>
      </w:pPr>
      <w:r>
        <w:rPr>
          <w:lang w:eastAsia="en-US"/>
        </w:rPr>
        <w:t>…</w:t>
      </w:r>
    </w:p>
    <w:p w:rsidR="00773BB8" w:rsidRPr="00677786" w:rsidRDefault="00773BB8" w:rsidP="00031ACB">
      <w:pPr>
        <w:pStyle w:val="ACOSS-Titre2"/>
      </w:pPr>
      <w:bookmarkStart w:id="15" w:name="_Toc175663285"/>
      <w:r w:rsidRPr="00677786">
        <w:t xml:space="preserve">Maitrise du Plan </w:t>
      </w:r>
      <w:r w:rsidR="003B73DA">
        <w:t xml:space="preserve">d’Assurance </w:t>
      </w:r>
      <w:r w:rsidRPr="00677786">
        <w:t>Qualité</w:t>
      </w:r>
      <w:bookmarkEnd w:id="15"/>
    </w:p>
    <w:p w:rsidR="00BA2EE1" w:rsidRPr="00BC21FD" w:rsidRDefault="00BA2EE1" w:rsidP="00BA2EE1">
      <w:pPr>
        <w:rPr>
          <w:sz w:val="16"/>
          <w:szCs w:val="16"/>
        </w:rPr>
      </w:pPr>
    </w:p>
    <w:p w:rsidR="00773BB8" w:rsidRPr="00344EAD" w:rsidRDefault="00773BB8" w:rsidP="00256EFD">
      <w:pPr>
        <w:pStyle w:val="Titre3"/>
      </w:pPr>
      <w:bookmarkStart w:id="16" w:name="_Toc175663286"/>
      <w:r w:rsidRPr="00344EAD">
        <w:t>Rédaction</w:t>
      </w:r>
      <w:bookmarkEnd w:id="16"/>
    </w:p>
    <w:p w:rsidR="00773BB8" w:rsidRPr="000F6D04" w:rsidRDefault="00773BB8" w:rsidP="00256EFD">
      <w:pPr>
        <w:pStyle w:val="Titre3"/>
      </w:pPr>
      <w:bookmarkStart w:id="17" w:name="_Toc175663287"/>
      <w:r w:rsidRPr="000F6D04">
        <w:t>Validation initiale</w:t>
      </w:r>
      <w:bookmarkEnd w:id="17"/>
    </w:p>
    <w:p w:rsidR="00773BB8" w:rsidRPr="000F6D04" w:rsidRDefault="00773BB8" w:rsidP="00256EFD">
      <w:pPr>
        <w:pStyle w:val="Titre3"/>
      </w:pPr>
      <w:bookmarkStart w:id="18" w:name="_Toc175663288"/>
      <w:r w:rsidRPr="000F6D04">
        <w:t xml:space="preserve">Enregistrement du </w:t>
      </w:r>
      <w:r w:rsidR="003B73DA">
        <w:t>P</w:t>
      </w:r>
      <w:r w:rsidR="003B73DA" w:rsidRPr="006D1E87">
        <w:t xml:space="preserve">lan </w:t>
      </w:r>
      <w:r w:rsidR="003B73DA">
        <w:t>d’Assurance Q</w:t>
      </w:r>
      <w:r w:rsidR="003B73DA" w:rsidRPr="006D1E87">
        <w:t>ualité</w:t>
      </w:r>
      <w:bookmarkEnd w:id="18"/>
    </w:p>
    <w:p w:rsidR="00773BB8" w:rsidRPr="000F6D04" w:rsidRDefault="00773BB8" w:rsidP="00256EFD">
      <w:pPr>
        <w:pStyle w:val="Titre3"/>
      </w:pPr>
      <w:bookmarkStart w:id="19" w:name="_Toc175663289"/>
      <w:r w:rsidRPr="000F6D04">
        <w:t>Révisions</w:t>
      </w:r>
      <w:bookmarkEnd w:id="19"/>
    </w:p>
    <w:p w:rsidR="00773BB8" w:rsidRPr="002C2351" w:rsidRDefault="005A099A" w:rsidP="00031ACB">
      <w:pPr>
        <w:pStyle w:val="Titre4"/>
      </w:pPr>
      <w:proofErr w:type="spellStart"/>
      <w:r w:rsidRPr="002C2351">
        <w:t>Anuelle</w:t>
      </w:r>
      <w:proofErr w:type="spellEnd"/>
    </w:p>
    <w:p w:rsidR="00773BB8" w:rsidRPr="000F6D04" w:rsidRDefault="00773BB8" w:rsidP="00031ACB">
      <w:pPr>
        <w:pStyle w:val="Titre4"/>
      </w:pPr>
      <w:r w:rsidRPr="000F6D04">
        <w:t>Sur demande ou évolution</w:t>
      </w:r>
    </w:p>
    <w:p w:rsidR="00773BB8" w:rsidRPr="000F6D04" w:rsidRDefault="00773BB8" w:rsidP="00256EFD">
      <w:pPr>
        <w:pStyle w:val="Titre3"/>
      </w:pPr>
      <w:bookmarkStart w:id="20" w:name="_Toc175663290"/>
      <w:r w:rsidRPr="000F6D04">
        <w:t>Mise à jour des références</w:t>
      </w:r>
      <w:bookmarkEnd w:id="20"/>
    </w:p>
    <w:p w:rsidR="007C2151" w:rsidRDefault="007C2151" w:rsidP="00031ACB">
      <w:pPr>
        <w:pStyle w:val="En-ttedetabledesmatires"/>
      </w:pPr>
      <w:r w:rsidRPr="003B7783">
        <w:t>Identification du document</w:t>
      </w:r>
    </w:p>
    <w:p w:rsidR="007C2151" w:rsidRPr="00BC21FD" w:rsidRDefault="007C2151" w:rsidP="00031ACB">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246"/>
        <w:gridCol w:w="5792"/>
      </w:tblGrid>
      <w:tr w:rsidR="007C2151" w:rsidTr="000729B3">
        <w:tc>
          <w:tcPr>
            <w:tcW w:w="9062" w:type="dxa"/>
            <w:gridSpan w:val="2"/>
            <w:shd w:val="clear" w:color="auto" w:fill="002060"/>
          </w:tcPr>
          <w:p w:rsidR="007C2151" w:rsidRDefault="007C2151" w:rsidP="00031ACB">
            <w:pPr>
              <w:pStyle w:val="Titretableau"/>
            </w:pPr>
            <w:r w:rsidRPr="00B14478">
              <w:t>Informations sur le document</w:t>
            </w:r>
          </w:p>
        </w:tc>
      </w:tr>
      <w:tr w:rsidR="007C2151" w:rsidTr="000729B3">
        <w:tc>
          <w:tcPr>
            <w:tcW w:w="3256" w:type="dxa"/>
          </w:tcPr>
          <w:p w:rsidR="007C2151" w:rsidRPr="008B1A11" w:rsidRDefault="007C2151" w:rsidP="00031ACB">
            <w:pPr>
              <w:pStyle w:val="Contenudetableau"/>
            </w:pPr>
            <w:r w:rsidRPr="008B1A11">
              <w:t>Rédacteur</w:t>
            </w:r>
          </w:p>
        </w:tc>
        <w:tc>
          <w:tcPr>
            <w:tcW w:w="5806" w:type="dxa"/>
          </w:tcPr>
          <w:p w:rsidR="007C2151" w:rsidRPr="00CF4EE9" w:rsidRDefault="006944A0" w:rsidP="00031ACB">
            <w:pPr>
              <w:pStyle w:val="Contenudetableau"/>
              <w:rPr>
                <w:i/>
              </w:rPr>
            </w:pPr>
            <w:r>
              <w:t>LE TITULAIRE</w:t>
            </w:r>
          </w:p>
        </w:tc>
      </w:tr>
      <w:tr w:rsidR="007C2151" w:rsidRPr="00B2640E" w:rsidTr="000729B3">
        <w:tc>
          <w:tcPr>
            <w:tcW w:w="3256" w:type="dxa"/>
          </w:tcPr>
          <w:p w:rsidR="007C2151" w:rsidRPr="008B1A11" w:rsidRDefault="007C2151" w:rsidP="00031ACB">
            <w:pPr>
              <w:pStyle w:val="Contenudetableau"/>
            </w:pPr>
            <w:r w:rsidRPr="008B1A11">
              <w:t>Référence</w:t>
            </w:r>
          </w:p>
        </w:tc>
        <w:tc>
          <w:tcPr>
            <w:tcW w:w="5806" w:type="dxa"/>
          </w:tcPr>
          <w:p w:rsidR="007C2151" w:rsidRPr="004652D8" w:rsidRDefault="00283F89" w:rsidP="00031ACB">
            <w:pPr>
              <w:pStyle w:val="Contenudetableau"/>
              <w:rPr>
                <w:lang w:val="en-US"/>
              </w:rPr>
            </w:pPr>
            <w:proofErr w:type="spellStart"/>
            <w:r>
              <w:rPr>
                <w:lang w:val="en-US"/>
              </w:rPr>
              <w:t>Nom_Fichier_AAAAMMJJ_</w:t>
            </w:r>
            <w:proofErr w:type="gramStart"/>
            <w:r>
              <w:rPr>
                <w:lang w:val="en-US"/>
              </w:rPr>
              <w:t>vX.y</w:t>
            </w:r>
            <w:proofErr w:type="spellEnd"/>
            <w:proofErr w:type="gramEnd"/>
          </w:p>
        </w:tc>
      </w:tr>
      <w:tr w:rsidR="007C2151" w:rsidTr="000729B3">
        <w:tc>
          <w:tcPr>
            <w:tcW w:w="3256" w:type="dxa"/>
          </w:tcPr>
          <w:p w:rsidR="007C2151" w:rsidRPr="008B1A11" w:rsidRDefault="007C2151" w:rsidP="00031ACB">
            <w:pPr>
              <w:pStyle w:val="Contenudetableau"/>
            </w:pPr>
            <w:r w:rsidRPr="008B1A11">
              <w:t>Version</w:t>
            </w:r>
          </w:p>
        </w:tc>
        <w:tc>
          <w:tcPr>
            <w:tcW w:w="5806" w:type="dxa"/>
          </w:tcPr>
          <w:p w:rsidR="007C2151" w:rsidRPr="008B1A11" w:rsidRDefault="007C2151" w:rsidP="00031ACB">
            <w:pPr>
              <w:pStyle w:val="Contenudetableau"/>
            </w:pPr>
            <w:r w:rsidRPr="008B1A11">
              <w:t>V</w:t>
            </w:r>
            <w:r w:rsidR="00283F89">
              <w:t>X</w:t>
            </w:r>
          </w:p>
        </w:tc>
      </w:tr>
      <w:tr w:rsidR="007C2151" w:rsidTr="000729B3">
        <w:tc>
          <w:tcPr>
            <w:tcW w:w="3256" w:type="dxa"/>
          </w:tcPr>
          <w:p w:rsidR="007C2151" w:rsidRPr="008B1A11" w:rsidRDefault="007C2151" w:rsidP="00031ACB">
            <w:pPr>
              <w:pStyle w:val="Contenudetableau"/>
            </w:pPr>
            <w:r w:rsidRPr="008B1A11">
              <w:t>Révision</w:t>
            </w:r>
          </w:p>
        </w:tc>
        <w:tc>
          <w:tcPr>
            <w:tcW w:w="5806" w:type="dxa"/>
          </w:tcPr>
          <w:p w:rsidR="007C2151" w:rsidRPr="008B1A11" w:rsidRDefault="00283F89" w:rsidP="00031ACB">
            <w:pPr>
              <w:pStyle w:val="Contenudetableau"/>
            </w:pPr>
            <w:proofErr w:type="gramStart"/>
            <w:r>
              <w:t>y</w:t>
            </w:r>
            <w:proofErr w:type="gramEnd"/>
          </w:p>
        </w:tc>
      </w:tr>
    </w:tbl>
    <w:p w:rsidR="007C2151" w:rsidRDefault="007C2151" w:rsidP="00031ACB">
      <w:pPr>
        <w:pStyle w:val="Lgende"/>
      </w:pPr>
      <w:bookmarkStart w:id="21" w:name="_Toc510522241"/>
      <w:bookmarkStart w:id="22" w:name="_Toc517275984"/>
      <w:bookmarkStart w:id="23" w:name="_Toc175663383"/>
      <w:r>
        <w:t xml:space="preserve">Tableau </w:t>
      </w:r>
      <w:r w:rsidR="0011733B">
        <w:fldChar w:fldCharType="begin"/>
      </w:r>
      <w:r w:rsidR="0011733B">
        <w:instrText xml:space="preserve"> SEQ Tableau \* ARABIC </w:instrText>
      </w:r>
      <w:r w:rsidR="0011733B">
        <w:fldChar w:fldCharType="separate"/>
      </w:r>
      <w:r w:rsidR="00BA2EE1">
        <w:rPr>
          <w:noProof/>
        </w:rPr>
        <w:t>2</w:t>
      </w:r>
      <w:r w:rsidR="0011733B">
        <w:fldChar w:fldCharType="end"/>
      </w:r>
      <w:r w:rsidR="004A2C7F">
        <w:t xml:space="preserve"> -</w:t>
      </w:r>
      <w:r>
        <w:t xml:space="preserve"> Exemple d’identification du document</w:t>
      </w:r>
      <w:bookmarkEnd w:id="21"/>
      <w:bookmarkEnd w:id="22"/>
      <w:bookmarkEnd w:id="23"/>
    </w:p>
    <w:p w:rsidR="007C2151" w:rsidRDefault="007C2151" w:rsidP="00031ACB">
      <w:pPr>
        <w:pStyle w:val="En-ttedetabledesmatires"/>
      </w:pPr>
      <w:r w:rsidRPr="00E47950">
        <w:t>Suivi des modifications</w:t>
      </w:r>
    </w:p>
    <w:p w:rsidR="007C2151" w:rsidRPr="00BC21FD" w:rsidRDefault="007C2151" w:rsidP="00031ACB">
      <w:pPr>
        <w:rPr>
          <w:rStyle w:val="Rfrenceintense"/>
          <w:b w:val="0"/>
          <w:sz w:val="16"/>
          <w:szCs w:val="16"/>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412"/>
        <w:gridCol w:w="1413"/>
        <w:gridCol w:w="3952"/>
        <w:gridCol w:w="2261"/>
      </w:tblGrid>
      <w:tr w:rsidR="007C2151" w:rsidTr="000729B3">
        <w:tc>
          <w:tcPr>
            <w:tcW w:w="9062" w:type="dxa"/>
            <w:gridSpan w:val="4"/>
            <w:shd w:val="clear" w:color="auto" w:fill="002060"/>
          </w:tcPr>
          <w:p w:rsidR="007C2151" w:rsidRDefault="007C2151" w:rsidP="00031ACB">
            <w:pPr>
              <w:pStyle w:val="Titretableau"/>
            </w:pPr>
            <w:r w:rsidRPr="006604F1">
              <w:t>Historique du document</w:t>
            </w:r>
          </w:p>
        </w:tc>
      </w:tr>
      <w:tr w:rsidR="007C2151" w:rsidRPr="0064080E" w:rsidTr="000729B3">
        <w:tc>
          <w:tcPr>
            <w:tcW w:w="1413" w:type="dxa"/>
            <w:shd w:val="clear" w:color="auto" w:fill="C2D69B" w:themeFill="accent3" w:themeFillTint="99"/>
          </w:tcPr>
          <w:p w:rsidR="007C2151" w:rsidRPr="0064080E" w:rsidRDefault="007C2151" w:rsidP="009B3973">
            <w:pPr>
              <w:pStyle w:val="Titre8"/>
              <w:numPr>
                <w:ilvl w:val="0"/>
                <w:numId w:val="0"/>
              </w:numPr>
            </w:pPr>
            <w:r w:rsidRPr="0064080E">
              <w:t>Référence</w:t>
            </w:r>
          </w:p>
        </w:tc>
        <w:tc>
          <w:tcPr>
            <w:tcW w:w="1417" w:type="dxa"/>
            <w:shd w:val="clear" w:color="auto" w:fill="C2D69B" w:themeFill="accent3" w:themeFillTint="99"/>
          </w:tcPr>
          <w:p w:rsidR="007C2151" w:rsidRPr="0064080E" w:rsidRDefault="007C2151" w:rsidP="009B3973">
            <w:pPr>
              <w:pStyle w:val="Titre8"/>
              <w:numPr>
                <w:ilvl w:val="0"/>
                <w:numId w:val="0"/>
              </w:numPr>
            </w:pPr>
            <w:r w:rsidRPr="0064080E">
              <w:t>Date</w:t>
            </w:r>
          </w:p>
        </w:tc>
        <w:tc>
          <w:tcPr>
            <w:tcW w:w="3966" w:type="dxa"/>
            <w:shd w:val="clear" w:color="auto" w:fill="C2D69B" w:themeFill="accent3" w:themeFillTint="99"/>
          </w:tcPr>
          <w:p w:rsidR="007C2151" w:rsidRPr="0064080E" w:rsidRDefault="007C2151" w:rsidP="009B3973">
            <w:pPr>
              <w:pStyle w:val="Titre8"/>
              <w:numPr>
                <w:ilvl w:val="0"/>
                <w:numId w:val="0"/>
              </w:numPr>
            </w:pPr>
            <w:r w:rsidRPr="0064080E">
              <w:t>Descriptif de l’évolution</w:t>
            </w:r>
          </w:p>
        </w:tc>
        <w:tc>
          <w:tcPr>
            <w:tcW w:w="2266" w:type="dxa"/>
            <w:shd w:val="clear" w:color="auto" w:fill="C2D69B" w:themeFill="accent3" w:themeFillTint="99"/>
          </w:tcPr>
          <w:p w:rsidR="007C2151" w:rsidRPr="0064080E" w:rsidRDefault="007C2151" w:rsidP="009B3973">
            <w:pPr>
              <w:pStyle w:val="Titre8"/>
              <w:numPr>
                <w:ilvl w:val="0"/>
                <w:numId w:val="0"/>
              </w:numPr>
            </w:pPr>
            <w:r w:rsidRPr="0064080E">
              <w:t>Auteur</w:t>
            </w:r>
          </w:p>
        </w:tc>
      </w:tr>
      <w:tr w:rsidR="007C2151" w:rsidTr="000729B3">
        <w:tc>
          <w:tcPr>
            <w:tcW w:w="1413" w:type="dxa"/>
          </w:tcPr>
          <w:p w:rsidR="007C2151" w:rsidRPr="008B1A11" w:rsidRDefault="007C2151" w:rsidP="00031ACB">
            <w:pPr>
              <w:pStyle w:val="Contenudetableau"/>
            </w:pPr>
            <w:r w:rsidRPr="008B1A11">
              <w:t>V0.1</w:t>
            </w:r>
          </w:p>
        </w:tc>
        <w:tc>
          <w:tcPr>
            <w:tcW w:w="1417" w:type="dxa"/>
          </w:tcPr>
          <w:p w:rsidR="007C2151" w:rsidRPr="008B1A11" w:rsidRDefault="007C2151" w:rsidP="00031ACB">
            <w:pPr>
              <w:pStyle w:val="Contenudetableau"/>
            </w:pPr>
          </w:p>
        </w:tc>
        <w:tc>
          <w:tcPr>
            <w:tcW w:w="3966" w:type="dxa"/>
          </w:tcPr>
          <w:p w:rsidR="007C2151" w:rsidRPr="008B1A11" w:rsidRDefault="007C2151" w:rsidP="00031ACB">
            <w:pPr>
              <w:pStyle w:val="Contenudetableau"/>
            </w:pPr>
            <w:r w:rsidRPr="008B1A11">
              <w:t>Version initiale</w:t>
            </w:r>
          </w:p>
        </w:tc>
        <w:tc>
          <w:tcPr>
            <w:tcW w:w="2266" w:type="dxa"/>
          </w:tcPr>
          <w:p w:rsidR="007C2151" w:rsidRPr="008B1A11" w:rsidRDefault="006944A0" w:rsidP="00031ACB">
            <w:pPr>
              <w:pStyle w:val="Contenudetableau"/>
              <w:rPr>
                <w:i/>
              </w:rPr>
            </w:pPr>
            <w:r>
              <w:t>LE TITULAIRE</w:t>
            </w:r>
          </w:p>
        </w:tc>
      </w:tr>
      <w:tr w:rsidR="007C2151" w:rsidTr="000729B3">
        <w:tc>
          <w:tcPr>
            <w:tcW w:w="1413" w:type="dxa"/>
          </w:tcPr>
          <w:p w:rsidR="007C2151" w:rsidRPr="008B1A11" w:rsidRDefault="007C2151" w:rsidP="00031ACB">
            <w:pPr>
              <w:pStyle w:val="Contenudetableau"/>
            </w:pPr>
          </w:p>
        </w:tc>
        <w:tc>
          <w:tcPr>
            <w:tcW w:w="1417" w:type="dxa"/>
          </w:tcPr>
          <w:p w:rsidR="007C2151" w:rsidRPr="008B1A11" w:rsidRDefault="007C2151" w:rsidP="00031ACB">
            <w:pPr>
              <w:pStyle w:val="Contenudetableau"/>
            </w:pPr>
          </w:p>
        </w:tc>
        <w:tc>
          <w:tcPr>
            <w:tcW w:w="3966"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r>
      <w:tr w:rsidR="007C2151" w:rsidTr="000729B3">
        <w:tc>
          <w:tcPr>
            <w:tcW w:w="1413" w:type="dxa"/>
          </w:tcPr>
          <w:p w:rsidR="007C2151" w:rsidRPr="008B1A11" w:rsidRDefault="007C2151" w:rsidP="00031ACB">
            <w:pPr>
              <w:pStyle w:val="Contenudetableau"/>
            </w:pPr>
          </w:p>
        </w:tc>
        <w:tc>
          <w:tcPr>
            <w:tcW w:w="1417" w:type="dxa"/>
          </w:tcPr>
          <w:p w:rsidR="007C2151" w:rsidRPr="008B1A11" w:rsidRDefault="007C2151" w:rsidP="00031ACB">
            <w:pPr>
              <w:pStyle w:val="Contenudetableau"/>
            </w:pPr>
          </w:p>
        </w:tc>
        <w:tc>
          <w:tcPr>
            <w:tcW w:w="3966"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r>
    </w:tbl>
    <w:p w:rsidR="007C2151" w:rsidRPr="003B7783" w:rsidRDefault="007C2151" w:rsidP="00031ACB">
      <w:pPr>
        <w:pStyle w:val="Lgende"/>
        <w:rPr>
          <w:rStyle w:val="Rfrenceintense"/>
          <w:b/>
        </w:rPr>
      </w:pPr>
      <w:bookmarkStart w:id="24" w:name="_Toc510522242"/>
      <w:bookmarkStart w:id="25" w:name="_Toc517275985"/>
      <w:bookmarkStart w:id="26" w:name="_Toc175663384"/>
      <w:r>
        <w:t xml:space="preserve">Tableau </w:t>
      </w:r>
      <w:r w:rsidR="0011733B">
        <w:fldChar w:fldCharType="begin"/>
      </w:r>
      <w:r w:rsidR="0011733B">
        <w:instrText xml:space="preserve"> SEQ Tableau \* ARABIC </w:instrText>
      </w:r>
      <w:r w:rsidR="0011733B">
        <w:fldChar w:fldCharType="separate"/>
      </w:r>
      <w:r w:rsidR="00BA2EE1">
        <w:rPr>
          <w:noProof/>
        </w:rPr>
        <w:t>3</w:t>
      </w:r>
      <w:r w:rsidR="0011733B">
        <w:fldChar w:fldCharType="end"/>
      </w:r>
      <w:r w:rsidR="004A2C7F">
        <w:t xml:space="preserve"> -</w:t>
      </w:r>
      <w:r>
        <w:t xml:space="preserve"> Exemple de Suivi des Modifications</w:t>
      </w:r>
      <w:bookmarkEnd w:id="24"/>
      <w:bookmarkEnd w:id="25"/>
      <w:bookmarkEnd w:id="26"/>
    </w:p>
    <w:p w:rsidR="00915D31" w:rsidRDefault="00915D31">
      <w:pPr>
        <w:suppressAutoHyphens w:val="0"/>
        <w:jc w:val="left"/>
        <w:rPr>
          <w:rFonts w:asciiTheme="minorHAnsi" w:eastAsiaTheme="majorEastAsia" w:hAnsiTheme="minorHAnsi" w:cstheme="majorBidi"/>
          <w:b/>
          <w:bCs/>
          <w:color w:val="17365D" w:themeColor="text2" w:themeShade="BF"/>
          <w:sz w:val="28"/>
          <w:szCs w:val="28"/>
          <w:lang w:eastAsia="en-US"/>
        </w:rPr>
      </w:pPr>
      <w:r>
        <w:br w:type="page"/>
      </w:r>
    </w:p>
    <w:p w:rsidR="007C2151" w:rsidRDefault="007C2151" w:rsidP="00031ACB">
      <w:pPr>
        <w:pStyle w:val="En-ttedetabledesmatires"/>
      </w:pPr>
      <w:r>
        <w:t>Validation</w:t>
      </w:r>
    </w:p>
    <w:p w:rsidR="007C2151" w:rsidRPr="00BC21FD" w:rsidRDefault="007C2151" w:rsidP="00031ACB">
      <w:pPr>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59"/>
        <w:gridCol w:w="2257"/>
        <w:gridCol w:w="2261"/>
        <w:gridCol w:w="2261"/>
      </w:tblGrid>
      <w:tr w:rsidR="007C2151" w:rsidTr="000729B3">
        <w:tc>
          <w:tcPr>
            <w:tcW w:w="9060" w:type="dxa"/>
            <w:gridSpan w:val="4"/>
            <w:shd w:val="clear" w:color="auto" w:fill="002060"/>
          </w:tcPr>
          <w:p w:rsidR="007C2151" w:rsidRDefault="007C2151" w:rsidP="00031ACB">
            <w:pPr>
              <w:pStyle w:val="Titretableau"/>
            </w:pPr>
            <w:r w:rsidRPr="006F1793">
              <w:t xml:space="preserve">Liste de Validation du </w:t>
            </w:r>
            <w:r w:rsidR="003B73DA">
              <w:t>P</w:t>
            </w:r>
            <w:r w:rsidR="003B73DA" w:rsidRPr="006D1E87">
              <w:t xml:space="preserve">lan </w:t>
            </w:r>
            <w:r w:rsidR="003B73DA">
              <w:t>d’Assurance Q</w:t>
            </w:r>
            <w:r w:rsidR="003B73DA" w:rsidRPr="006D1E87">
              <w:t>ualité</w:t>
            </w:r>
          </w:p>
        </w:tc>
      </w:tr>
      <w:tr w:rsidR="007C2151" w:rsidRPr="003F78A5" w:rsidTr="000729B3">
        <w:tc>
          <w:tcPr>
            <w:tcW w:w="2264" w:type="dxa"/>
            <w:shd w:val="clear" w:color="auto" w:fill="C2D69B" w:themeFill="accent3" w:themeFillTint="99"/>
          </w:tcPr>
          <w:p w:rsidR="007C2151" w:rsidRPr="006F1793" w:rsidRDefault="007C2151" w:rsidP="009B3973">
            <w:pPr>
              <w:pStyle w:val="Titre8"/>
              <w:numPr>
                <w:ilvl w:val="0"/>
                <w:numId w:val="0"/>
              </w:numPr>
            </w:pPr>
            <w:r>
              <w:t>A</w:t>
            </w:r>
            <w:r w:rsidRPr="006F1793">
              <w:t>ction</w:t>
            </w:r>
          </w:p>
        </w:tc>
        <w:tc>
          <w:tcPr>
            <w:tcW w:w="2264" w:type="dxa"/>
            <w:shd w:val="clear" w:color="auto" w:fill="C2D69B" w:themeFill="accent3" w:themeFillTint="99"/>
          </w:tcPr>
          <w:p w:rsidR="007C2151" w:rsidRPr="006F1793" w:rsidRDefault="007C2151" w:rsidP="009B3973">
            <w:pPr>
              <w:pStyle w:val="Titre8"/>
              <w:numPr>
                <w:ilvl w:val="0"/>
                <w:numId w:val="0"/>
              </w:numPr>
            </w:pPr>
            <w:r w:rsidRPr="006F1793">
              <w:t>Nom</w:t>
            </w:r>
          </w:p>
        </w:tc>
        <w:tc>
          <w:tcPr>
            <w:tcW w:w="2266" w:type="dxa"/>
            <w:shd w:val="clear" w:color="auto" w:fill="C2D69B" w:themeFill="accent3" w:themeFillTint="99"/>
          </w:tcPr>
          <w:p w:rsidR="007C2151" w:rsidRPr="006F1793" w:rsidRDefault="007C2151" w:rsidP="009B3973">
            <w:pPr>
              <w:pStyle w:val="Titre8"/>
              <w:numPr>
                <w:ilvl w:val="0"/>
                <w:numId w:val="0"/>
              </w:numPr>
            </w:pPr>
            <w:r w:rsidRPr="006F1793">
              <w:t>Fonction</w:t>
            </w:r>
          </w:p>
        </w:tc>
        <w:tc>
          <w:tcPr>
            <w:tcW w:w="2266" w:type="dxa"/>
            <w:shd w:val="clear" w:color="auto" w:fill="C2D69B" w:themeFill="accent3" w:themeFillTint="99"/>
          </w:tcPr>
          <w:p w:rsidR="007C2151" w:rsidRPr="006F1793" w:rsidRDefault="007C2151" w:rsidP="009B3973">
            <w:pPr>
              <w:pStyle w:val="Titre8"/>
              <w:numPr>
                <w:ilvl w:val="0"/>
                <w:numId w:val="0"/>
              </w:numPr>
            </w:pPr>
            <w:r w:rsidRPr="006F1793">
              <w:t>Signature</w:t>
            </w:r>
          </w:p>
        </w:tc>
      </w:tr>
      <w:tr w:rsidR="007C2151" w:rsidTr="000729B3">
        <w:tc>
          <w:tcPr>
            <w:tcW w:w="2264" w:type="dxa"/>
          </w:tcPr>
          <w:p w:rsidR="007C2151" w:rsidRPr="008B1A11" w:rsidRDefault="007C2151" w:rsidP="00031ACB">
            <w:pPr>
              <w:pStyle w:val="Contenudetableau"/>
            </w:pPr>
            <w:r w:rsidRPr="008B1A11">
              <w:t>Etabli par</w:t>
            </w:r>
          </w:p>
        </w:tc>
        <w:tc>
          <w:tcPr>
            <w:tcW w:w="2264"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r>
      <w:tr w:rsidR="007C2151" w:rsidTr="000729B3">
        <w:tc>
          <w:tcPr>
            <w:tcW w:w="2264" w:type="dxa"/>
          </w:tcPr>
          <w:p w:rsidR="007C2151" w:rsidRPr="008B1A11" w:rsidRDefault="007C2151" w:rsidP="00031ACB">
            <w:pPr>
              <w:pStyle w:val="Contenudetableau"/>
            </w:pPr>
            <w:r w:rsidRPr="008B1A11">
              <w:t>Approuvé par</w:t>
            </w:r>
          </w:p>
        </w:tc>
        <w:tc>
          <w:tcPr>
            <w:tcW w:w="2264"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r>
      <w:tr w:rsidR="007C2151" w:rsidTr="000729B3">
        <w:tc>
          <w:tcPr>
            <w:tcW w:w="2264" w:type="dxa"/>
          </w:tcPr>
          <w:p w:rsidR="007C2151" w:rsidRPr="008B1A11" w:rsidRDefault="007C2151" w:rsidP="00031ACB">
            <w:pPr>
              <w:pStyle w:val="Contenudetableau"/>
            </w:pPr>
            <w:r w:rsidRPr="008B1A11">
              <w:t>Approuvé par</w:t>
            </w:r>
          </w:p>
        </w:tc>
        <w:tc>
          <w:tcPr>
            <w:tcW w:w="2264"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r>
      <w:tr w:rsidR="007C2151" w:rsidTr="000729B3">
        <w:tc>
          <w:tcPr>
            <w:tcW w:w="2264" w:type="dxa"/>
          </w:tcPr>
          <w:p w:rsidR="007C2151" w:rsidRPr="00842A75" w:rsidRDefault="00842A75" w:rsidP="00031ACB">
            <w:pPr>
              <w:pStyle w:val="Contenudetableau"/>
            </w:pPr>
            <w:r w:rsidRPr="00842A75">
              <w:t>Approuvé par</w:t>
            </w:r>
          </w:p>
        </w:tc>
        <w:tc>
          <w:tcPr>
            <w:tcW w:w="2264" w:type="dxa"/>
          </w:tcPr>
          <w:p w:rsidR="007C2151" w:rsidRPr="00842A75" w:rsidRDefault="007C2151" w:rsidP="00031ACB">
            <w:pPr>
              <w:pStyle w:val="Contenudetableau"/>
            </w:pPr>
          </w:p>
        </w:tc>
        <w:tc>
          <w:tcPr>
            <w:tcW w:w="2266"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r>
      <w:tr w:rsidR="007C2151" w:rsidTr="000729B3">
        <w:tc>
          <w:tcPr>
            <w:tcW w:w="2264" w:type="dxa"/>
          </w:tcPr>
          <w:p w:rsidR="007C2151" w:rsidRPr="008B1A11" w:rsidRDefault="007C2151" w:rsidP="00031ACB">
            <w:pPr>
              <w:pStyle w:val="Contenudetableau"/>
            </w:pPr>
          </w:p>
        </w:tc>
        <w:tc>
          <w:tcPr>
            <w:tcW w:w="2264"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c>
          <w:tcPr>
            <w:tcW w:w="2266" w:type="dxa"/>
          </w:tcPr>
          <w:p w:rsidR="007C2151" w:rsidRPr="008B1A11" w:rsidRDefault="007C2151" w:rsidP="00031ACB">
            <w:pPr>
              <w:pStyle w:val="Contenudetableau"/>
            </w:pPr>
          </w:p>
        </w:tc>
      </w:tr>
    </w:tbl>
    <w:p w:rsidR="007C2151" w:rsidRDefault="007C2151" w:rsidP="00031ACB">
      <w:pPr>
        <w:pStyle w:val="Lgende"/>
      </w:pPr>
      <w:bookmarkStart w:id="27" w:name="_Toc510522243"/>
      <w:bookmarkStart w:id="28" w:name="_Toc517275986"/>
      <w:bookmarkStart w:id="29" w:name="_Toc175663385"/>
      <w:r>
        <w:t xml:space="preserve">Tableau </w:t>
      </w:r>
      <w:r w:rsidR="0011733B">
        <w:fldChar w:fldCharType="begin"/>
      </w:r>
      <w:r w:rsidR="0011733B">
        <w:instrText xml:space="preserve"> SEQ Tableau \* ARABIC </w:instrText>
      </w:r>
      <w:r w:rsidR="0011733B">
        <w:fldChar w:fldCharType="separate"/>
      </w:r>
      <w:r w:rsidR="00BA2EE1">
        <w:rPr>
          <w:noProof/>
        </w:rPr>
        <w:t>4</w:t>
      </w:r>
      <w:r w:rsidR="0011733B">
        <w:fldChar w:fldCharType="end"/>
      </w:r>
      <w:r w:rsidR="004A2C7F">
        <w:t xml:space="preserve"> -</w:t>
      </w:r>
      <w:r>
        <w:t xml:space="preserve"> Exemple de validation</w:t>
      </w:r>
      <w:bookmarkEnd w:id="27"/>
      <w:bookmarkEnd w:id="28"/>
      <w:bookmarkEnd w:id="29"/>
    </w:p>
    <w:p w:rsidR="00773BB8" w:rsidRPr="000F6D04" w:rsidRDefault="00653A18" w:rsidP="00256EFD">
      <w:pPr>
        <w:pStyle w:val="Titre3"/>
      </w:pPr>
      <w:bookmarkStart w:id="30" w:name="_Toc175663291"/>
      <w:r>
        <w:t>Process d’itération sur modification et validation</w:t>
      </w:r>
      <w:bookmarkEnd w:id="30"/>
    </w:p>
    <w:p w:rsidR="00773BB8" w:rsidRPr="00773BB8" w:rsidRDefault="00773BB8" w:rsidP="00031ACB">
      <w:pPr>
        <w:pStyle w:val="Corpsdetexte"/>
      </w:pPr>
    </w:p>
    <w:p w:rsidR="00773BB8" w:rsidRPr="00677786" w:rsidRDefault="00773BB8" w:rsidP="00031ACB">
      <w:pPr>
        <w:pStyle w:val="ACOSS-Titre2"/>
      </w:pPr>
      <w:bookmarkStart w:id="31" w:name="_Toc175663292"/>
      <w:r w:rsidRPr="00677786">
        <w:t>Documents applicables de référence</w:t>
      </w:r>
      <w:bookmarkEnd w:id="31"/>
      <w:r w:rsidRPr="00677786">
        <w:t xml:space="preserve"> </w:t>
      </w:r>
    </w:p>
    <w:p w:rsidR="00F64466" w:rsidRPr="00F64466" w:rsidRDefault="00F64466" w:rsidP="00031ACB">
      <w:pPr>
        <w:rPr>
          <w:sz w:val="12"/>
          <w:szCs w:val="12"/>
        </w:rPr>
      </w:pPr>
    </w:p>
    <w:p w:rsidR="00773BB8" w:rsidRPr="00773BB8" w:rsidRDefault="007C2151" w:rsidP="00031ACB">
      <w:pPr>
        <w:rPr>
          <w:color w:val="E36C0A" w:themeColor="accent6" w:themeShade="BF"/>
        </w:rPr>
      </w:pPr>
      <w:r w:rsidRPr="002A6124">
        <w:t xml:space="preserve">Les documents auxquels se réfèrent </w:t>
      </w:r>
      <w:r w:rsidR="006944A0">
        <w:rPr>
          <w:b/>
          <w:szCs w:val="18"/>
        </w:rPr>
        <w:t>LE TITULAIRE</w:t>
      </w:r>
      <w:r w:rsidR="00B40E4D">
        <w:rPr>
          <w:szCs w:val="18"/>
        </w:rPr>
        <w:t xml:space="preserve"> </w:t>
      </w:r>
      <w:r w:rsidRPr="002A6124">
        <w:t xml:space="preserve">et </w:t>
      </w:r>
      <w:r w:rsidR="005644CE">
        <w:t>l’</w:t>
      </w:r>
      <w:r w:rsidR="007B24AA">
        <w:rPr>
          <w:b/>
          <w:bCs/>
        </w:rPr>
        <w:t>URSSAF CAISSE NATIONALE</w:t>
      </w:r>
      <w:r w:rsidRPr="002A6124">
        <w:t xml:space="preserve"> </w:t>
      </w:r>
      <w:r w:rsidR="008D3735">
        <w:t xml:space="preserve">font référence à </w:t>
      </w:r>
      <w:r w:rsidR="008D3735" w:rsidRPr="009C41C1">
        <w:rPr>
          <w:b/>
          <w:bCs/>
        </w:rPr>
        <w:t xml:space="preserve">l’article </w:t>
      </w:r>
      <w:r w:rsidR="009556B9" w:rsidRPr="009C41C1">
        <w:rPr>
          <w:b/>
          <w:bCs/>
        </w:rPr>
        <w:t>4</w:t>
      </w:r>
      <w:r w:rsidR="008D3735">
        <w:t xml:space="preserve"> de l’Accord Cadre et </w:t>
      </w:r>
      <w:r w:rsidRPr="002A6124">
        <w:t>apparaissent dans le tableau suivant avec un ordre de priorité (importance) décroissante :</w:t>
      </w:r>
    </w:p>
    <w:p w:rsidR="00780875" w:rsidRPr="00BC21FD" w:rsidRDefault="00780875" w:rsidP="00031ACB">
      <w:pPr>
        <w:rPr>
          <w:sz w:val="16"/>
          <w:szCs w:val="16"/>
        </w:rPr>
      </w:pPr>
    </w:p>
    <w:tbl>
      <w:tblPr>
        <w:tblW w:w="9000" w:type="dxa"/>
        <w:tblInd w:w="70" w:type="dxa"/>
        <w:tblLayout w:type="fixed"/>
        <w:tblCellMar>
          <w:left w:w="70" w:type="dxa"/>
          <w:right w:w="70" w:type="dxa"/>
        </w:tblCellMar>
        <w:tblLook w:val="0000" w:firstRow="0" w:lastRow="0" w:firstColumn="0" w:lastColumn="0" w:noHBand="0" w:noVBand="0"/>
      </w:tblPr>
      <w:tblGrid>
        <w:gridCol w:w="634"/>
        <w:gridCol w:w="3119"/>
        <w:gridCol w:w="3688"/>
        <w:gridCol w:w="1559"/>
      </w:tblGrid>
      <w:tr w:rsidR="007C2151" w:rsidRPr="00DA326D" w:rsidTr="00807E6A">
        <w:trPr>
          <w:trHeight w:val="380"/>
          <w:tblHeader/>
        </w:trPr>
        <w:tc>
          <w:tcPr>
            <w:tcW w:w="634" w:type="dxa"/>
            <w:tcBorders>
              <w:top w:val="single" w:sz="4" w:space="0" w:color="000000"/>
              <w:left w:val="single" w:sz="4" w:space="0" w:color="000000"/>
              <w:bottom w:val="single" w:sz="4" w:space="0" w:color="000000"/>
            </w:tcBorders>
            <w:shd w:val="clear" w:color="auto" w:fill="17365D" w:themeFill="text2" w:themeFillShade="BF"/>
          </w:tcPr>
          <w:p w:rsidR="007C2151" w:rsidRPr="00DA326D" w:rsidRDefault="007C2151" w:rsidP="00031ACB">
            <w:pPr>
              <w:pStyle w:val="DetC"/>
            </w:pPr>
            <w:r w:rsidRPr="00DA326D">
              <w:t>Id.</w:t>
            </w:r>
          </w:p>
        </w:tc>
        <w:tc>
          <w:tcPr>
            <w:tcW w:w="3119" w:type="dxa"/>
            <w:tcBorders>
              <w:top w:val="single" w:sz="4" w:space="0" w:color="000000"/>
              <w:left w:val="single" w:sz="4" w:space="0" w:color="000000"/>
              <w:bottom w:val="single" w:sz="4" w:space="0" w:color="000000"/>
              <w:right w:val="single" w:sz="4" w:space="0" w:color="000000"/>
            </w:tcBorders>
            <w:shd w:val="clear" w:color="auto" w:fill="17365D" w:themeFill="text2" w:themeFillShade="BF"/>
          </w:tcPr>
          <w:p w:rsidR="007C2151" w:rsidRPr="00DA326D" w:rsidRDefault="007C2151" w:rsidP="00031ACB">
            <w:pPr>
              <w:pStyle w:val="DetC"/>
            </w:pPr>
            <w:r w:rsidRPr="00DA326D">
              <w:t xml:space="preserve">Document </w:t>
            </w:r>
          </w:p>
        </w:tc>
        <w:tc>
          <w:tcPr>
            <w:tcW w:w="3688" w:type="dxa"/>
            <w:tcBorders>
              <w:top w:val="single" w:sz="4" w:space="0" w:color="000000"/>
              <w:left w:val="single" w:sz="4" w:space="0" w:color="000000"/>
              <w:bottom w:val="single" w:sz="4" w:space="0" w:color="000000"/>
              <w:right w:val="single" w:sz="4" w:space="0" w:color="000000"/>
            </w:tcBorders>
            <w:shd w:val="clear" w:color="auto" w:fill="17365D" w:themeFill="text2" w:themeFillShade="BF"/>
          </w:tcPr>
          <w:p w:rsidR="007C2151" w:rsidRPr="00DA326D" w:rsidRDefault="007C2151" w:rsidP="00031ACB">
            <w:pPr>
              <w:pStyle w:val="DetC"/>
            </w:pPr>
            <w:r>
              <w:t xml:space="preserve">Objet </w:t>
            </w:r>
          </w:p>
        </w:tc>
        <w:tc>
          <w:tcPr>
            <w:tcW w:w="1559" w:type="dxa"/>
            <w:tcBorders>
              <w:top w:val="single" w:sz="4" w:space="0" w:color="000000"/>
              <w:left w:val="single" w:sz="4" w:space="0" w:color="000000"/>
              <w:bottom w:val="single" w:sz="4" w:space="0" w:color="000000"/>
              <w:right w:val="single" w:sz="4" w:space="0" w:color="000000"/>
            </w:tcBorders>
            <w:shd w:val="clear" w:color="auto" w:fill="17365D" w:themeFill="text2" w:themeFillShade="BF"/>
          </w:tcPr>
          <w:p w:rsidR="007C2151" w:rsidRPr="00DA326D" w:rsidRDefault="007C2151" w:rsidP="00031ACB">
            <w:pPr>
              <w:pStyle w:val="DetC"/>
            </w:pPr>
            <w:r w:rsidRPr="00DA326D">
              <w:t>Date</w:t>
            </w:r>
          </w:p>
        </w:tc>
      </w:tr>
      <w:tr w:rsidR="00F06A18" w:rsidRPr="00DA326D" w:rsidTr="00807E6A">
        <w:trPr>
          <w:trHeight w:val="359"/>
        </w:trPr>
        <w:tc>
          <w:tcPr>
            <w:tcW w:w="634" w:type="dxa"/>
            <w:tcBorders>
              <w:top w:val="single" w:sz="4" w:space="0" w:color="000000"/>
              <w:left w:val="single" w:sz="4" w:space="0" w:color="000000"/>
              <w:bottom w:val="single" w:sz="4" w:space="0" w:color="000000"/>
            </w:tcBorders>
            <w:shd w:val="clear" w:color="auto" w:fill="auto"/>
          </w:tcPr>
          <w:p w:rsidR="00F06A18" w:rsidRPr="00DA326D" w:rsidRDefault="00F06A18" w:rsidP="00031ACB">
            <w:pPr>
              <w:pStyle w:val="DetG"/>
            </w:pPr>
            <w:r>
              <w:t>01</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F06A18" w:rsidRPr="00EA5932" w:rsidRDefault="00F06A18" w:rsidP="00031ACB">
            <w:pPr>
              <w:pStyle w:val="DetG"/>
              <w:rPr>
                <w:lang w:val="en-US"/>
              </w:rPr>
            </w:pPr>
            <w:r w:rsidRPr="00EA5932">
              <w:rPr>
                <w:lang w:val="en-US"/>
              </w:rPr>
              <w:t xml:space="preserve">AC </w:t>
            </w:r>
            <w:proofErr w:type="spellStart"/>
            <w:r w:rsidRPr="00EA5932">
              <w:rPr>
                <w:lang w:val="en-US"/>
              </w:rPr>
              <w:t>n°</w:t>
            </w:r>
            <w:r w:rsidR="00283F89">
              <w:rPr>
                <w:lang w:val="en-US"/>
              </w:rPr>
              <w:t>AAAA</w:t>
            </w:r>
            <w:r w:rsidRPr="00EA5932">
              <w:rPr>
                <w:lang w:val="en-US"/>
              </w:rPr>
              <w:t>-</w:t>
            </w:r>
            <w:r w:rsidR="00283F89">
              <w:rPr>
                <w:lang w:val="en-US"/>
              </w:rPr>
              <w:t>xxxx</w:t>
            </w:r>
            <w:proofErr w:type="spellEnd"/>
            <w:r w:rsidRPr="00EA5932">
              <w:rPr>
                <w:lang w:val="en-US"/>
              </w:rPr>
              <w:t xml:space="preserve"> – </w:t>
            </w:r>
            <w:r w:rsidR="00283F89" w:rsidRPr="00283F89">
              <w:rPr>
                <w:b/>
                <w:i/>
                <w:color w:val="F79646" w:themeColor="accent6"/>
                <w:lang w:val="en-US"/>
              </w:rPr>
              <w:t>PROJET</w:t>
            </w:r>
            <w:r w:rsidRPr="00EA5932">
              <w:rPr>
                <w:lang w:val="en-US"/>
              </w:rPr>
              <w:t>.pdf</w:t>
            </w:r>
          </w:p>
        </w:tc>
        <w:tc>
          <w:tcPr>
            <w:tcW w:w="3688" w:type="dxa"/>
            <w:tcBorders>
              <w:top w:val="single" w:sz="4" w:space="0" w:color="000000"/>
              <w:left w:val="single" w:sz="4" w:space="0" w:color="000000"/>
              <w:bottom w:val="single" w:sz="4" w:space="0" w:color="000000"/>
              <w:right w:val="single" w:sz="4" w:space="0" w:color="000000"/>
            </w:tcBorders>
          </w:tcPr>
          <w:p w:rsidR="00F06A18" w:rsidRPr="008B1A11" w:rsidRDefault="00F06A18" w:rsidP="00031ACB">
            <w:pPr>
              <w:pStyle w:val="DetG"/>
            </w:pPr>
            <w:r>
              <w:t>Accord Cadre</w:t>
            </w:r>
          </w:p>
        </w:tc>
        <w:tc>
          <w:tcPr>
            <w:tcW w:w="1559" w:type="dxa"/>
            <w:tcBorders>
              <w:top w:val="single" w:sz="4" w:space="0" w:color="000000"/>
              <w:left w:val="single" w:sz="4" w:space="0" w:color="000000"/>
              <w:bottom w:val="single" w:sz="4" w:space="0" w:color="000000"/>
              <w:right w:val="single" w:sz="4" w:space="0" w:color="000000"/>
            </w:tcBorders>
          </w:tcPr>
          <w:p w:rsidR="00F06A18" w:rsidRPr="00DA326D" w:rsidRDefault="00F06A18" w:rsidP="00031ACB">
            <w:pPr>
              <w:pStyle w:val="DetG"/>
            </w:pPr>
          </w:p>
        </w:tc>
      </w:tr>
      <w:tr w:rsidR="00F06A18" w:rsidRPr="00DA326D" w:rsidTr="00807E6A">
        <w:trPr>
          <w:trHeight w:val="359"/>
        </w:trPr>
        <w:tc>
          <w:tcPr>
            <w:tcW w:w="634" w:type="dxa"/>
            <w:tcBorders>
              <w:top w:val="single" w:sz="4" w:space="0" w:color="000000"/>
              <w:left w:val="single" w:sz="4" w:space="0" w:color="000000"/>
              <w:bottom w:val="single" w:sz="4" w:space="0" w:color="000000"/>
            </w:tcBorders>
            <w:shd w:val="clear" w:color="auto" w:fill="auto"/>
          </w:tcPr>
          <w:p w:rsidR="00F06A18" w:rsidRPr="00DA326D" w:rsidRDefault="008D3735" w:rsidP="00031ACB">
            <w:pPr>
              <w:pStyle w:val="DetG"/>
            </w:pPr>
            <w:r>
              <w:t>02</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F06A18" w:rsidRDefault="008D3735" w:rsidP="00031ACB">
            <w:pPr>
              <w:pStyle w:val="DetG"/>
            </w:pPr>
            <w:r>
              <w:t>CCT</w:t>
            </w:r>
            <w:r w:rsidR="00C27FF9">
              <w:t xml:space="preserve">P </w:t>
            </w:r>
            <w:r w:rsidR="00C27FF9">
              <w:rPr>
                <w:rFonts w:ascii="Verdana" w:hAnsi="Verdana"/>
                <w:sz w:val="18"/>
                <w:szCs w:val="22"/>
              </w:rPr>
              <w:t xml:space="preserve">- </w:t>
            </w:r>
            <w:r w:rsidR="00C27FF9" w:rsidRPr="00283F89">
              <w:rPr>
                <w:b/>
                <w:i/>
                <w:color w:val="F79646" w:themeColor="accent6"/>
                <w:lang w:val="en-US"/>
              </w:rPr>
              <w:t>PROJET</w:t>
            </w:r>
            <w:r w:rsidR="00C27FF9">
              <w:t xml:space="preserve"> </w:t>
            </w:r>
            <w:r w:rsidR="00653A18">
              <w:t>.</w:t>
            </w:r>
            <w:proofErr w:type="spellStart"/>
            <w:r w:rsidR="00653A18">
              <w:t>pdf</w:t>
            </w:r>
            <w:proofErr w:type="spellEnd"/>
          </w:p>
        </w:tc>
        <w:tc>
          <w:tcPr>
            <w:tcW w:w="3688" w:type="dxa"/>
            <w:tcBorders>
              <w:top w:val="single" w:sz="4" w:space="0" w:color="000000"/>
              <w:left w:val="single" w:sz="4" w:space="0" w:color="000000"/>
              <w:bottom w:val="single" w:sz="4" w:space="0" w:color="000000"/>
              <w:right w:val="single" w:sz="4" w:space="0" w:color="000000"/>
            </w:tcBorders>
          </w:tcPr>
          <w:p w:rsidR="00F06A18" w:rsidRPr="008B1A11" w:rsidRDefault="008D3735" w:rsidP="00031ACB">
            <w:pPr>
              <w:pStyle w:val="DetG"/>
            </w:pPr>
            <w:r>
              <w:t>Dernière version du CCTP de l’appel d’offres concernant le marché</w:t>
            </w:r>
          </w:p>
        </w:tc>
        <w:tc>
          <w:tcPr>
            <w:tcW w:w="1559" w:type="dxa"/>
            <w:tcBorders>
              <w:top w:val="single" w:sz="4" w:space="0" w:color="000000"/>
              <w:left w:val="single" w:sz="4" w:space="0" w:color="000000"/>
              <w:bottom w:val="single" w:sz="4" w:space="0" w:color="000000"/>
              <w:right w:val="single" w:sz="4" w:space="0" w:color="000000"/>
            </w:tcBorders>
          </w:tcPr>
          <w:p w:rsidR="00F06A18" w:rsidRPr="00DA326D" w:rsidRDefault="00F06A18" w:rsidP="00031ACB">
            <w:pPr>
              <w:pStyle w:val="DetG"/>
            </w:pPr>
          </w:p>
        </w:tc>
      </w:tr>
      <w:tr w:rsidR="007C2151" w:rsidRPr="00DA326D" w:rsidTr="00807E6A">
        <w:trPr>
          <w:trHeight w:val="359"/>
        </w:trPr>
        <w:tc>
          <w:tcPr>
            <w:tcW w:w="634" w:type="dxa"/>
            <w:tcBorders>
              <w:top w:val="single" w:sz="4" w:space="0" w:color="000000"/>
              <w:left w:val="single" w:sz="4" w:space="0" w:color="000000"/>
              <w:bottom w:val="single" w:sz="4" w:space="0" w:color="000000"/>
            </w:tcBorders>
            <w:shd w:val="clear" w:color="auto" w:fill="auto"/>
          </w:tcPr>
          <w:p w:rsidR="007C2151" w:rsidRPr="00DA326D" w:rsidRDefault="007C2151" w:rsidP="00031ACB">
            <w:pPr>
              <w:pStyle w:val="DetG"/>
            </w:pPr>
            <w:r w:rsidRPr="00DA326D">
              <w:t>0</w:t>
            </w:r>
            <w:r w:rsidR="008D3735">
              <w:t>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7C2151" w:rsidRPr="00AD1487" w:rsidRDefault="008D3735" w:rsidP="00031ACB">
            <w:pPr>
              <w:pStyle w:val="DetG"/>
              <w:rPr>
                <w:rFonts w:ascii="Verdana" w:hAnsi="Verdana"/>
                <w:sz w:val="18"/>
                <w:szCs w:val="22"/>
              </w:rPr>
            </w:pPr>
            <w:r>
              <w:t>CCAG-TIC</w:t>
            </w:r>
          </w:p>
        </w:tc>
        <w:tc>
          <w:tcPr>
            <w:tcW w:w="3688" w:type="dxa"/>
            <w:tcBorders>
              <w:top w:val="single" w:sz="4" w:space="0" w:color="000000"/>
              <w:left w:val="single" w:sz="4" w:space="0" w:color="000000"/>
              <w:bottom w:val="single" w:sz="4" w:space="0" w:color="000000"/>
              <w:right w:val="single" w:sz="4" w:space="0" w:color="000000"/>
            </w:tcBorders>
          </w:tcPr>
          <w:p w:rsidR="007C2151" w:rsidRPr="00DA326D" w:rsidRDefault="008D3735" w:rsidP="00031ACB">
            <w:pPr>
              <w:pStyle w:val="DetG"/>
              <w:rPr>
                <w:rFonts w:ascii="Verdana" w:hAnsi="Verdana"/>
              </w:rPr>
            </w:pPr>
            <w:r>
              <w:t xml:space="preserve">Cahier des Clauses Administratives Générales applicables aux marchés publics de Techniques de l’Information et de </w:t>
            </w:r>
            <w:proofErr w:type="spellStart"/>
            <w:r>
              <w:t>la</w:t>
            </w:r>
            <w:proofErr w:type="spellEnd"/>
            <w:r>
              <w:t xml:space="preserve"> </w:t>
            </w:r>
            <w:proofErr w:type="spellStart"/>
            <w:r>
              <w:t>la</w:t>
            </w:r>
            <w:proofErr w:type="spellEnd"/>
            <w:r>
              <w:t xml:space="preserve"> Communication</w:t>
            </w:r>
          </w:p>
        </w:tc>
        <w:tc>
          <w:tcPr>
            <w:tcW w:w="1559" w:type="dxa"/>
            <w:tcBorders>
              <w:top w:val="single" w:sz="4" w:space="0" w:color="000000"/>
              <w:left w:val="single" w:sz="4" w:space="0" w:color="000000"/>
              <w:bottom w:val="single" w:sz="4" w:space="0" w:color="000000"/>
              <w:right w:val="single" w:sz="4" w:space="0" w:color="000000"/>
            </w:tcBorders>
          </w:tcPr>
          <w:p w:rsidR="007C2151" w:rsidRPr="00EA5932" w:rsidRDefault="007C2151" w:rsidP="00031ACB">
            <w:pPr>
              <w:pStyle w:val="DetG"/>
              <w:rPr>
                <w:sz w:val="18"/>
                <w:szCs w:val="22"/>
              </w:rPr>
            </w:pPr>
          </w:p>
        </w:tc>
      </w:tr>
      <w:tr w:rsidR="007C2151" w:rsidRPr="00DA326D" w:rsidTr="00807E6A">
        <w:trPr>
          <w:trHeight w:val="338"/>
        </w:trPr>
        <w:tc>
          <w:tcPr>
            <w:tcW w:w="634" w:type="dxa"/>
            <w:tcBorders>
              <w:top w:val="single" w:sz="4" w:space="0" w:color="000000"/>
              <w:left w:val="single" w:sz="4" w:space="0" w:color="000000"/>
              <w:bottom w:val="single" w:sz="4" w:space="0" w:color="000000"/>
            </w:tcBorders>
            <w:shd w:val="clear" w:color="auto" w:fill="auto"/>
          </w:tcPr>
          <w:p w:rsidR="007C2151" w:rsidRPr="00DA326D" w:rsidRDefault="007C2151" w:rsidP="00031ACB">
            <w:pPr>
              <w:pStyle w:val="DetG"/>
            </w:pPr>
            <w:r w:rsidRPr="00DA326D">
              <w:t>0</w:t>
            </w:r>
            <w:r w:rsidR="008D3735">
              <w:t>4</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7C2151" w:rsidRPr="00AD1487" w:rsidRDefault="007C2151" w:rsidP="00031ACB">
            <w:pPr>
              <w:pStyle w:val="DetG"/>
              <w:rPr>
                <w:rFonts w:ascii="Verdana" w:hAnsi="Verdana"/>
                <w:sz w:val="18"/>
                <w:szCs w:val="22"/>
              </w:rPr>
            </w:pPr>
            <w:r>
              <w:t>Cadre de réponse financier</w:t>
            </w:r>
            <w:r w:rsidRPr="00AD1487">
              <w:rPr>
                <w:rFonts w:ascii="Verdana" w:hAnsi="Verdana"/>
                <w:sz w:val="18"/>
                <w:szCs w:val="22"/>
              </w:rPr>
              <w:t xml:space="preserve"> CRF </w:t>
            </w:r>
            <w:r w:rsidR="00283F89">
              <w:rPr>
                <w:rFonts w:ascii="Verdana" w:hAnsi="Verdana"/>
                <w:sz w:val="18"/>
                <w:szCs w:val="22"/>
              </w:rPr>
              <w:t xml:space="preserve">- </w:t>
            </w:r>
            <w:r w:rsidR="00283F89" w:rsidRPr="00283F89">
              <w:rPr>
                <w:b/>
                <w:i/>
                <w:color w:val="F79646" w:themeColor="accent6"/>
                <w:lang w:val="en-US"/>
              </w:rPr>
              <w:t>PROJET</w:t>
            </w:r>
            <w:r w:rsidRPr="00AD1487">
              <w:rPr>
                <w:rFonts w:ascii="Verdana" w:hAnsi="Verdana"/>
                <w:sz w:val="18"/>
                <w:szCs w:val="22"/>
              </w:rPr>
              <w:t>.xlsx</w:t>
            </w:r>
          </w:p>
        </w:tc>
        <w:tc>
          <w:tcPr>
            <w:tcW w:w="3688" w:type="dxa"/>
            <w:tcBorders>
              <w:top w:val="single" w:sz="4" w:space="0" w:color="000000"/>
              <w:left w:val="single" w:sz="4" w:space="0" w:color="000000"/>
              <w:bottom w:val="single" w:sz="4" w:space="0" w:color="000000"/>
              <w:right w:val="single" w:sz="4" w:space="0" w:color="000000"/>
            </w:tcBorders>
          </w:tcPr>
          <w:p w:rsidR="007C2151" w:rsidRPr="00AD1487" w:rsidRDefault="007C2151" w:rsidP="00031ACB">
            <w:pPr>
              <w:pStyle w:val="DetG"/>
              <w:rPr>
                <w:rFonts w:ascii="Verdana" w:hAnsi="Verdana"/>
                <w:sz w:val="18"/>
                <w:szCs w:val="22"/>
              </w:rPr>
            </w:pPr>
            <w:r>
              <w:t xml:space="preserve">Pièces contractuelles signées avec </w:t>
            </w:r>
            <w:r w:rsidR="006944A0">
              <w:rPr>
                <w:szCs w:val="18"/>
              </w:rPr>
              <w:t>LE TITULAIRE</w:t>
            </w:r>
          </w:p>
        </w:tc>
        <w:tc>
          <w:tcPr>
            <w:tcW w:w="1559" w:type="dxa"/>
            <w:tcBorders>
              <w:top w:val="single" w:sz="4" w:space="0" w:color="000000"/>
              <w:left w:val="single" w:sz="4" w:space="0" w:color="000000"/>
              <w:bottom w:val="single" w:sz="4" w:space="0" w:color="000000"/>
              <w:right w:val="single" w:sz="4" w:space="0" w:color="000000"/>
            </w:tcBorders>
          </w:tcPr>
          <w:p w:rsidR="007C2151" w:rsidRPr="00AD1487" w:rsidRDefault="007C2151" w:rsidP="00031ACB">
            <w:pPr>
              <w:pStyle w:val="DetG"/>
            </w:pPr>
          </w:p>
        </w:tc>
      </w:tr>
      <w:tr w:rsidR="008D3735" w:rsidRPr="007C2151" w:rsidTr="00807E6A">
        <w:trPr>
          <w:trHeight w:val="338"/>
        </w:trPr>
        <w:tc>
          <w:tcPr>
            <w:tcW w:w="634" w:type="dxa"/>
            <w:tcBorders>
              <w:top w:val="single" w:sz="4" w:space="0" w:color="000000"/>
              <w:left w:val="single" w:sz="4" w:space="0" w:color="000000"/>
              <w:bottom w:val="single" w:sz="4" w:space="0" w:color="000000"/>
            </w:tcBorders>
            <w:shd w:val="clear" w:color="auto" w:fill="auto"/>
          </w:tcPr>
          <w:p w:rsidR="008D3735" w:rsidRPr="00DA326D" w:rsidRDefault="008D3735" w:rsidP="008D3735">
            <w:pPr>
              <w:pStyle w:val="DetG"/>
            </w:pPr>
            <w:r w:rsidRPr="00DA326D">
              <w:t>0</w:t>
            </w:r>
            <w:r>
              <w:t>5</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8D3735" w:rsidRPr="00EA5932" w:rsidRDefault="008D3735" w:rsidP="008D3735">
            <w:pPr>
              <w:pStyle w:val="DetG"/>
            </w:pPr>
            <w:r w:rsidRPr="00EA5932">
              <w:t xml:space="preserve">Cadre de réponse technique (CRT) </w:t>
            </w:r>
            <w:r w:rsidR="00283F89">
              <w:t xml:space="preserve">- </w:t>
            </w:r>
            <w:r w:rsidR="00283F89" w:rsidRPr="00283F89">
              <w:rPr>
                <w:b/>
                <w:i/>
                <w:color w:val="F79646" w:themeColor="accent6"/>
                <w:lang w:val="en-US"/>
              </w:rPr>
              <w:t>PROJET</w:t>
            </w:r>
            <w:r w:rsidRPr="00EA5932">
              <w:t>.</w:t>
            </w:r>
            <w:proofErr w:type="spellStart"/>
            <w:r w:rsidRPr="00EA5932">
              <w:t>xls</w:t>
            </w:r>
            <w:proofErr w:type="spellEnd"/>
          </w:p>
        </w:tc>
        <w:tc>
          <w:tcPr>
            <w:tcW w:w="3688" w:type="dxa"/>
            <w:tcBorders>
              <w:top w:val="single" w:sz="4" w:space="0" w:color="000000"/>
              <w:left w:val="single" w:sz="4" w:space="0" w:color="000000"/>
              <w:bottom w:val="single" w:sz="4" w:space="0" w:color="000000"/>
              <w:right w:val="single" w:sz="4" w:space="0" w:color="000000"/>
            </w:tcBorders>
          </w:tcPr>
          <w:p w:rsidR="008D3735" w:rsidRPr="00AD1487" w:rsidRDefault="008D3735" w:rsidP="008D3735">
            <w:pPr>
              <w:pStyle w:val="DetG"/>
              <w:rPr>
                <w:rFonts w:ascii="Verdana" w:hAnsi="Verdana"/>
                <w:sz w:val="18"/>
                <w:szCs w:val="22"/>
              </w:rPr>
            </w:pPr>
            <w:r>
              <w:t>Offre technique du titulaire</w:t>
            </w:r>
          </w:p>
        </w:tc>
        <w:tc>
          <w:tcPr>
            <w:tcW w:w="1559" w:type="dxa"/>
            <w:tcBorders>
              <w:top w:val="single" w:sz="4" w:space="0" w:color="000000"/>
              <w:left w:val="single" w:sz="4" w:space="0" w:color="000000"/>
              <w:bottom w:val="single" w:sz="4" w:space="0" w:color="000000"/>
              <w:right w:val="single" w:sz="4" w:space="0" w:color="000000"/>
            </w:tcBorders>
          </w:tcPr>
          <w:p w:rsidR="008D3735" w:rsidRPr="00AD1487" w:rsidRDefault="008D3735" w:rsidP="008D3735">
            <w:pPr>
              <w:pStyle w:val="DetG"/>
            </w:pPr>
          </w:p>
        </w:tc>
      </w:tr>
      <w:tr w:rsidR="008D3735" w:rsidRPr="00DA326D" w:rsidTr="00807E6A">
        <w:trPr>
          <w:trHeight w:val="570"/>
        </w:trPr>
        <w:tc>
          <w:tcPr>
            <w:tcW w:w="634" w:type="dxa"/>
            <w:tcBorders>
              <w:top w:val="single" w:sz="4" w:space="0" w:color="000000"/>
              <w:left w:val="single" w:sz="4" w:space="0" w:color="000000"/>
              <w:bottom w:val="single" w:sz="4" w:space="0" w:color="000000"/>
            </w:tcBorders>
            <w:shd w:val="clear" w:color="auto" w:fill="auto"/>
          </w:tcPr>
          <w:p w:rsidR="008D3735" w:rsidRPr="00DA326D" w:rsidRDefault="008D3735" w:rsidP="008D3735">
            <w:pPr>
              <w:pStyle w:val="DetG"/>
            </w:pPr>
            <w:r>
              <w:t>06</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8D3735" w:rsidRPr="00EA5932" w:rsidRDefault="0016702F" w:rsidP="008D3735">
            <w:pPr>
              <w:pStyle w:val="DetG"/>
              <w:rPr>
                <w:lang w:val="en-US"/>
              </w:rPr>
            </w:pPr>
            <w:proofErr w:type="spellStart"/>
            <w:r w:rsidRPr="0016702F">
              <w:rPr>
                <w:lang w:val="en-US"/>
              </w:rPr>
              <w:t>Réponse</w:t>
            </w:r>
            <w:proofErr w:type="spellEnd"/>
            <w:r w:rsidRPr="0016702F">
              <w:rPr>
                <w:lang w:val="en-US"/>
              </w:rPr>
              <w:t xml:space="preserve"> </w:t>
            </w:r>
            <w:r w:rsidR="00283F89">
              <w:rPr>
                <w:lang w:val="en-US"/>
              </w:rPr>
              <w:t xml:space="preserve">LE TITULAIRE - </w:t>
            </w:r>
            <w:r w:rsidR="00283F89" w:rsidRPr="00283F89">
              <w:rPr>
                <w:b/>
                <w:i/>
                <w:color w:val="F79646" w:themeColor="accent6"/>
                <w:lang w:val="en-US"/>
              </w:rPr>
              <w:t>PROJET</w:t>
            </w:r>
            <w:r>
              <w:rPr>
                <w:lang w:val="en-US"/>
              </w:rPr>
              <w:t>.pdf</w:t>
            </w:r>
          </w:p>
        </w:tc>
        <w:tc>
          <w:tcPr>
            <w:tcW w:w="3688" w:type="dxa"/>
            <w:tcBorders>
              <w:top w:val="single" w:sz="4" w:space="0" w:color="000000"/>
              <w:left w:val="single" w:sz="4" w:space="0" w:color="000000"/>
              <w:bottom w:val="single" w:sz="4" w:space="0" w:color="000000"/>
              <w:right w:val="single" w:sz="4" w:space="0" w:color="000000"/>
            </w:tcBorders>
          </w:tcPr>
          <w:p w:rsidR="008D3735" w:rsidRPr="00DA326D" w:rsidRDefault="0016702F" w:rsidP="008D3735">
            <w:pPr>
              <w:pStyle w:val="DetG"/>
            </w:pPr>
            <w:r>
              <w:t>Mémoire technique lié à l’o</w:t>
            </w:r>
            <w:r w:rsidR="008D3735">
              <w:t>ffre technique du titulaire</w:t>
            </w:r>
          </w:p>
        </w:tc>
        <w:tc>
          <w:tcPr>
            <w:tcW w:w="1559" w:type="dxa"/>
            <w:tcBorders>
              <w:top w:val="single" w:sz="4" w:space="0" w:color="000000"/>
              <w:left w:val="single" w:sz="4" w:space="0" w:color="000000"/>
              <w:bottom w:val="single" w:sz="4" w:space="0" w:color="000000"/>
              <w:right w:val="single" w:sz="4" w:space="0" w:color="000000"/>
            </w:tcBorders>
          </w:tcPr>
          <w:p w:rsidR="008D3735" w:rsidRPr="00DA326D" w:rsidRDefault="008D3735" w:rsidP="008D3735">
            <w:pPr>
              <w:pStyle w:val="DetG"/>
            </w:pPr>
          </w:p>
        </w:tc>
      </w:tr>
      <w:tr w:rsidR="008D3735" w:rsidRPr="00DA326D" w:rsidTr="00807E6A">
        <w:trPr>
          <w:trHeight w:val="570"/>
        </w:trPr>
        <w:tc>
          <w:tcPr>
            <w:tcW w:w="634" w:type="dxa"/>
            <w:tcBorders>
              <w:top w:val="single" w:sz="4" w:space="0" w:color="000000"/>
              <w:left w:val="single" w:sz="4" w:space="0" w:color="000000"/>
              <w:bottom w:val="single" w:sz="4" w:space="0" w:color="000000"/>
            </w:tcBorders>
            <w:shd w:val="clear" w:color="auto" w:fill="auto"/>
          </w:tcPr>
          <w:p w:rsidR="008D3735" w:rsidRPr="00DA326D" w:rsidRDefault="008D3735" w:rsidP="00BB1E86">
            <w:pPr>
              <w:pStyle w:val="DetG"/>
            </w:pPr>
            <w:r w:rsidRPr="00DA326D">
              <w:t>0</w:t>
            </w:r>
            <w:r>
              <w:t>7</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8D3735" w:rsidRPr="00DA326D" w:rsidRDefault="008D3735" w:rsidP="00BB1E86">
            <w:pPr>
              <w:pStyle w:val="DetG"/>
            </w:pPr>
          </w:p>
        </w:tc>
        <w:tc>
          <w:tcPr>
            <w:tcW w:w="3688" w:type="dxa"/>
            <w:tcBorders>
              <w:top w:val="single" w:sz="4" w:space="0" w:color="000000"/>
              <w:left w:val="single" w:sz="4" w:space="0" w:color="000000"/>
              <w:bottom w:val="single" w:sz="4" w:space="0" w:color="000000"/>
              <w:right w:val="single" w:sz="4" w:space="0" w:color="000000"/>
            </w:tcBorders>
          </w:tcPr>
          <w:p w:rsidR="008D3735" w:rsidRPr="00DA326D" w:rsidRDefault="008D3735" w:rsidP="00BB1E86">
            <w:pPr>
              <w:pStyle w:val="DetG"/>
            </w:pPr>
          </w:p>
        </w:tc>
        <w:tc>
          <w:tcPr>
            <w:tcW w:w="1559" w:type="dxa"/>
            <w:tcBorders>
              <w:top w:val="single" w:sz="4" w:space="0" w:color="000000"/>
              <w:left w:val="single" w:sz="4" w:space="0" w:color="000000"/>
              <w:bottom w:val="single" w:sz="4" w:space="0" w:color="000000"/>
              <w:right w:val="single" w:sz="4" w:space="0" w:color="000000"/>
            </w:tcBorders>
          </w:tcPr>
          <w:p w:rsidR="008D3735" w:rsidRPr="00DA326D" w:rsidRDefault="008D3735" w:rsidP="00BB1E86">
            <w:pPr>
              <w:pStyle w:val="DetG"/>
            </w:pPr>
          </w:p>
        </w:tc>
      </w:tr>
      <w:tr w:rsidR="008D3735" w:rsidRPr="00DA326D" w:rsidTr="00807E6A">
        <w:trPr>
          <w:trHeight w:val="338"/>
        </w:trPr>
        <w:tc>
          <w:tcPr>
            <w:tcW w:w="634" w:type="dxa"/>
            <w:tcBorders>
              <w:top w:val="single" w:sz="4" w:space="0" w:color="000000"/>
              <w:left w:val="single" w:sz="4" w:space="0" w:color="000000"/>
              <w:bottom w:val="single" w:sz="4" w:space="0" w:color="000000"/>
            </w:tcBorders>
            <w:shd w:val="clear" w:color="auto" w:fill="auto"/>
          </w:tcPr>
          <w:p w:rsidR="008D3735" w:rsidRPr="00DA326D" w:rsidRDefault="008D3735" w:rsidP="008D3735">
            <w:pPr>
              <w:pStyle w:val="DetG"/>
            </w:pPr>
            <w:r>
              <w:t>08</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8D3735" w:rsidRPr="00DA326D" w:rsidRDefault="008D3735" w:rsidP="008D3735">
            <w:pPr>
              <w:pStyle w:val="DetG"/>
              <w:rPr>
                <w:sz w:val="18"/>
                <w:szCs w:val="22"/>
                <w:lang w:val="en-US"/>
              </w:rPr>
            </w:pPr>
          </w:p>
        </w:tc>
        <w:tc>
          <w:tcPr>
            <w:tcW w:w="3688" w:type="dxa"/>
            <w:tcBorders>
              <w:top w:val="single" w:sz="4" w:space="0" w:color="000000"/>
              <w:left w:val="single" w:sz="4" w:space="0" w:color="000000"/>
              <w:bottom w:val="single" w:sz="4" w:space="0" w:color="000000"/>
              <w:right w:val="single" w:sz="4" w:space="0" w:color="000000"/>
            </w:tcBorders>
          </w:tcPr>
          <w:p w:rsidR="008D3735" w:rsidRPr="00EA5932" w:rsidRDefault="008D3735" w:rsidP="008D3735">
            <w:pPr>
              <w:pStyle w:val="DetG"/>
            </w:pPr>
          </w:p>
        </w:tc>
        <w:tc>
          <w:tcPr>
            <w:tcW w:w="1559" w:type="dxa"/>
            <w:tcBorders>
              <w:top w:val="single" w:sz="4" w:space="0" w:color="000000"/>
              <w:left w:val="single" w:sz="4" w:space="0" w:color="000000"/>
              <w:bottom w:val="single" w:sz="4" w:space="0" w:color="000000"/>
              <w:right w:val="single" w:sz="4" w:space="0" w:color="000000"/>
            </w:tcBorders>
          </w:tcPr>
          <w:p w:rsidR="008D3735" w:rsidRPr="00EA5932" w:rsidRDefault="008D3735" w:rsidP="008D3735">
            <w:pPr>
              <w:pStyle w:val="DetG"/>
            </w:pPr>
          </w:p>
        </w:tc>
      </w:tr>
    </w:tbl>
    <w:p w:rsidR="00A46EDC" w:rsidRDefault="00A46EDC" w:rsidP="00031ACB">
      <w:pPr>
        <w:pStyle w:val="Lgende"/>
      </w:pPr>
      <w:bookmarkStart w:id="32" w:name="_Toc393903408"/>
      <w:bookmarkStart w:id="33" w:name="_Toc175663386"/>
      <w:bookmarkEnd w:id="32"/>
      <w:r>
        <w:t xml:space="preserve">Tableau </w:t>
      </w:r>
      <w:r w:rsidR="0011733B">
        <w:fldChar w:fldCharType="begin"/>
      </w:r>
      <w:r w:rsidR="0011733B">
        <w:instrText xml:space="preserve"> SEQ Tableau \* ARABIC </w:instrText>
      </w:r>
      <w:r w:rsidR="0011733B">
        <w:fldChar w:fldCharType="separate"/>
      </w:r>
      <w:r w:rsidR="00BA2EE1">
        <w:rPr>
          <w:noProof/>
        </w:rPr>
        <w:t>5</w:t>
      </w:r>
      <w:r w:rsidR="0011733B">
        <w:fldChar w:fldCharType="end"/>
      </w:r>
      <w:r w:rsidR="004A2C7F">
        <w:t xml:space="preserve"> -</w:t>
      </w:r>
      <w:r>
        <w:t xml:space="preserve"> </w:t>
      </w:r>
      <w:r w:rsidR="0016702F">
        <w:t>Documents de référence</w:t>
      </w:r>
      <w:bookmarkEnd w:id="33"/>
    </w:p>
    <w:p w:rsidR="00CB719E" w:rsidRPr="00244FE8" w:rsidRDefault="006865BD" w:rsidP="00031ACB">
      <w:pPr>
        <w:pStyle w:val="ACOSS-Titre1"/>
      </w:pPr>
      <w:bookmarkStart w:id="34" w:name="_Toc21469202"/>
      <w:bookmarkStart w:id="35" w:name="_Toc21469203"/>
      <w:bookmarkEnd w:id="34"/>
      <w:bookmarkEnd w:id="35"/>
      <w:r>
        <w:br w:type="page"/>
      </w:r>
      <w:bookmarkStart w:id="36" w:name="_Toc507173757"/>
      <w:bookmarkStart w:id="37" w:name="_Toc507173758"/>
      <w:bookmarkStart w:id="38" w:name="_Toc534727774"/>
      <w:bookmarkStart w:id="39" w:name="_Toc534728559"/>
      <w:bookmarkStart w:id="40" w:name="_Toc534728637"/>
      <w:bookmarkStart w:id="41" w:name="_Toc534728737"/>
      <w:bookmarkStart w:id="42" w:name="_Toc534728894"/>
      <w:bookmarkStart w:id="43" w:name="_Toc534789846"/>
      <w:bookmarkStart w:id="44" w:name="_Toc534790485"/>
      <w:bookmarkStart w:id="45" w:name="_Toc534790773"/>
      <w:bookmarkStart w:id="46" w:name="_Toc534791474"/>
      <w:bookmarkStart w:id="47" w:name="_Toc535836423"/>
      <w:bookmarkStart w:id="48" w:name="_Toc175663293"/>
      <w:bookmarkStart w:id="49" w:name="_Le_projet_SI35"/>
      <w:bookmarkStart w:id="50" w:name="_Toc390975785"/>
      <w:bookmarkStart w:id="51" w:name="_Toc534728895"/>
      <w:bookmarkStart w:id="52" w:name="_Toc534791475"/>
      <w:bookmarkStart w:id="53" w:name="_D%2525252525252525252525252525C3%252525"/>
      <w:bookmarkEnd w:id="36"/>
      <w:bookmarkEnd w:id="37"/>
      <w:bookmarkEnd w:id="38"/>
      <w:bookmarkEnd w:id="39"/>
      <w:bookmarkEnd w:id="40"/>
      <w:bookmarkEnd w:id="41"/>
      <w:bookmarkEnd w:id="42"/>
      <w:bookmarkEnd w:id="43"/>
      <w:bookmarkEnd w:id="44"/>
      <w:bookmarkEnd w:id="45"/>
      <w:bookmarkEnd w:id="46"/>
      <w:bookmarkEnd w:id="47"/>
      <w:r w:rsidR="00CB719E" w:rsidRPr="00244FE8">
        <w:t>Dispositions générales</w:t>
      </w:r>
      <w:bookmarkEnd w:id="48"/>
    </w:p>
    <w:p w:rsidR="00BA2EE1" w:rsidRDefault="00BA2EE1" w:rsidP="00031ACB"/>
    <w:p w:rsidR="00624C18" w:rsidRDefault="00595921" w:rsidP="00031ACB">
      <w:r w:rsidRPr="00AB0D9F">
        <w:t>L’objet de ce chapitre est de présenter l’organisation du Projet, les différentes fonctions et acteurs ainsi que les structures mises en place pour assurer le bon déroulement du projet.</w:t>
      </w:r>
      <w:r w:rsidR="00624C18" w:rsidRPr="00624C18">
        <w:t xml:space="preserve"> </w:t>
      </w:r>
      <w:r w:rsidR="00624C18" w:rsidRPr="00AB0D9F">
        <w:t>Cette organisation pourra évoluer en cours de Contrat dans le respect des engagements.</w:t>
      </w:r>
    </w:p>
    <w:p w:rsidR="00595921" w:rsidRPr="00AB0D9F" w:rsidRDefault="00595921" w:rsidP="00031ACB"/>
    <w:p w:rsidR="00CB719E" w:rsidRPr="00D85FC1" w:rsidRDefault="00CB719E" w:rsidP="00C422F4">
      <w:pPr>
        <w:pStyle w:val="ACOSS-Titre2"/>
        <w:numPr>
          <w:ilvl w:val="0"/>
          <w:numId w:val="75"/>
        </w:numPr>
      </w:pPr>
      <w:bookmarkStart w:id="54" w:name="_Toc175663294"/>
      <w:r w:rsidRPr="00D85FC1">
        <w:t>Présentation du maitre d’ouvrage</w:t>
      </w:r>
      <w:bookmarkEnd w:id="54"/>
    </w:p>
    <w:p w:rsidR="00BA2EE1" w:rsidRPr="00F64466" w:rsidRDefault="00BA2EE1" w:rsidP="00031ACB">
      <w:pPr>
        <w:rPr>
          <w:sz w:val="12"/>
          <w:szCs w:val="16"/>
        </w:rPr>
      </w:pPr>
    </w:p>
    <w:p w:rsidR="00852115" w:rsidRDefault="005644CE" w:rsidP="00031ACB">
      <w:r>
        <w:t>L’</w:t>
      </w:r>
      <w:r w:rsidR="007B24AA">
        <w:t>URSSAF CAISSE NATIONALE</w:t>
      </w:r>
      <w:r w:rsidR="00852115">
        <w:t xml:space="preserve"> est maître d'ouvrage. Il effectue les arbitrages, valide en dernier niveau le travail effectué par son prestataire, et suit le déroulement de la prestation tout au long de sa réalisation. Le maître d'ouvrage a la responsabilité des choix techniques proposés par l’équipe projet sous forme d’études techniques. </w:t>
      </w:r>
    </w:p>
    <w:p w:rsidR="00852115" w:rsidRDefault="00852115" w:rsidP="00031ACB">
      <w:r>
        <w:t>Il fixe les objectifs à atteindre et dispose des indicateurs et informations nécessaires pour en apprécier la qualité de réalisation.</w:t>
      </w:r>
    </w:p>
    <w:p w:rsidR="00852115" w:rsidRPr="001351A6" w:rsidRDefault="00852115" w:rsidP="00031ACB"/>
    <w:p w:rsidR="00852115" w:rsidRDefault="00CB719E" w:rsidP="00256EFD">
      <w:pPr>
        <w:pStyle w:val="Titre3"/>
        <w:numPr>
          <w:ilvl w:val="0"/>
          <w:numId w:val="76"/>
        </w:numPr>
      </w:pPr>
      <w:bookmarkStart w:id="55" w:name="_Toc175663295"/>
      <w:r>
        <w:t xml:space="preserve">Organisation </w:t>
      </w:r>
      <w:r w:rsidR="00E83F6A">
        <w:t>Urssaf Caisse nationale</w:t>
      </w:r>
      <w:bookmarkEnd w:id="55"/>
    </w:p>
    <w:p w:rsidR="00852115" w:rsidRDefault="00852115" w:rsidP="00031ACB"/>
    <w:p w:rsidR="00B10B8A" w:rsidRDefault="00B10B8A" w:rsidP="00B10B8A">
      <w:pPr>
        <w:rPr>
          <w:noProof/>
        </w:rPr>
      </w:pPr>
    </w:p>
    <w:p w:rsidR="00B10B8A" w:rsidRDefault="00B10B8A" w:rsidP="00B10B8A">
      <w:pPr>
        <w:rPr>
          <w:noProof/>
        </w:rPr>
      </w:pPr>
    </w:p>
    <w:p w:rsidR="00B10B8A" w:rsidRDefault="00B10B8A" w:rsidP="00B10B8A">
      <w:pPr>
        <w:rPr>
          <w:noProof/>
        </w:rPr>
      </w:pPr>
    </w:p>
    <w:p w:rsidR="00B10B8A" w:rsidRPr="008D58A0" w:rsidRDefault="00B10B8A" w:rsidP="00B10B8A">
      <w:pPr>
        <w:pStyle w:val="Lgende"/>
      </w:pPr>
      <w:bookmarkStart w:id="56" w:name="_Toc175663379"/>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rPr>
          <w:noProof/>
        </w:rPr>
        <w:t xml:space="preserve"> -</w:t>
      </w:r>
      <w:r>
        <w:t xml:space="preserve"> </w:t>
      </w:r>
      <w:r w:rsidRPr="008D58A0">
        <w:t>Organigramme de la Sous-Direction Ressources Humaines</w:t>
      </w:r>
      <w:bookmarkEnd w:id="56"/>
    </w:p>
    <w:p w:rsidR="00B10B8A" w:rsidRDefault="00B10B8A" w:rsidP="00031ACB"/>
    <w:p w:rsidR="00852115" w:rsidRDefault="000612FF" w:rsidP="00BC21FD">
      <w:pPr>
        <w:jc w:val="center"/>
      </w:pPr>
      <w:r>
        <w:rPr>
          <w:noProof/>
        </w:rPr>
        <w:drawing>
          <wp:inline distT="0" distB="0" distL="0" distR="0" wp14:anchorId="6962C9A5" wp14:editId="19B55E04">
            <wp:extent cx="5745480" cy="4308511"/>
            <wp:effectExtent l="0" t="0" r="7620" b="0"/>
            <wp:docPr id="550766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5480" cy="4308511"/>
                    </a:xfrm>
                    <a:prstGeom prst="rect">
                      <a:avLst/>
                    </a:prstGeom>
                    <a:noFill/>
                    <a:ln>
                      <a:noFill/>
                    </a:ln>
                  </pic:spPr>
                </pic:pic>
              </a:graphicData>
            </a:graphic>
          </wp:inline>
        </w:drawing>
      </w:r>
    </w:p>
    <w:p w:rsidR="00852115" w:rsidRDefault="00852115" w:rsidP="00031ACB">
      <w:pPr>
        <w:pStyle w:val="Lgende"/>
      </w:pPr>
      <w:bookmarkStart w:id="57" w:name="_Toc517275992"/>
      <w:bookmarkStart w:id="58" w:name="_Toc175663380"/>
      <w:r>
        <w:t xml:space="preserve">Figure </w:t>
      </w:r>
      <w:r>
        <w:rPr>
          <w:noProof/>
        </w:rPr>
        <w:fldChar w:fldCharType="begin"/>
      </w:r>
      <w:r>
        <w:rPr>
          <w:noProof/>
        </w:rPr>
        <w:instrText xml:space="preserve"> SEQ Figure \* ARABIC </w:instrText>
      </w:r>
      <w:r>
        <w:rPr>
          <w:noProof/>
        </w:rPr>
        <w:fldChar w:fldCharType="separate"/>
      </w:r>
      <w:r w:rsidR="00B10B8A">
        <w:rPr>
          <w:noProof/>
        </w:rPr>
        <w:t>2</w:t>
      </w:r>
      <w:r>
        <w:rPr>
          <w:noProof/>
        </w:rPr>
        <w:fldChar w:fldCharType="end"/>
      </w:r>
      <w:r w:rsidR="004A2C7F">
        <w:rPr>
          <w:noProof/>
        </w:rPr>
        <w:t xml:space="preserve"> -</w:t>
      </w:r>
      <w:r>
        <w:t xml:space="preserve"> Organigramme de la DSI </w:t>
      </w:r>
      <w:bookmarkEnd w:id="57"/>
      <w:r w:rsidR="00E83F6A">
        <w:t>Urssaf Caisse nationale</w:t>
      </w:r>
      <w:bookmarkEnd w:id="58"/>
    </w:p>
    <w:p w:rsidR="00852115" w:rsidRDefault="00FB2CFA" w:rsidP="00BC21FD">
      <w:pPr>
        <w:jc w:val="center"/>
      </w:pPr>
      <w:r>
        <w:rPr>
          <w:rFonts w:eastAsia="Calibri"/>
          <w:noProof/>
        </w:rPr>
        <w:drawing>
          <wp:inline distT="0" distB="0" distL="0" distR="0" wp14:anchorId="47B2640E" wp14:editId="66902196">
            <wp:extent cx="5745480" cy="3520457"/>
            <wp:effectExtent l="0" t="0" r="7620" b="3810"/>
            <wp:docPr id="18162261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5480" cy="3520457"/>
                    </a:xfrm>
                    <a:prstGeom prst="rect">
                      <a:avLst/>
                    </a:prstGeom>
                    <a:noFill/>
                    <a:ln>
                      <a:noFill/>
                    </a:ln>
                  </pic:spPr>
                </pic:pic>
              </a:graphicData>
            </a:graphic>
          </wp:inline>
        </w:drawing>
      </w:r>
    </w:p>
    <w:p w:rsidR="00852115" w:rsidRDefault="00852115" w:rsidP="00031ACB">
      <w:pPr>
        <w:pStyle w:val="Lgende"/>
      </w:pPr>
      <w:bookmarkStart w:id="59" w:name="_Toc517275993"/>
      <w:bookmarkStart w:id="60" w:name="_Toc175663381"/>
      <w:r>
        <w:t xml:space="preserve">Figure </w:t>
      </w:r>
      <w:r>
        <w:rPr>
          <w:noProof/>
        </w:rPr>
        <w:fldChar w:fldCharType="begin"/>
      </w:r>
      <w:r>
        <w:rPr>
          <w:noProof/>
        </w:rPr>
        <w:instrText xml:space="preserve"> SEQ Figure \* ARABIC </w:instrText>
      </w:r>
      <w:r>
        <w:rPr>
          <w:noProof/>
        </w:rPr>
        <w:fldChar w:fldCharType="separate"/>
      </w:r>
      <w:r w:rsidR="00B10B8A">
        <w:rPr>
          <w:noProof/>
        </w:rPr>
        <w:t>3</w:t>
      </w:r>
      <w:r>
        <w:rPr>
          <w:noProof/>
        </w:rPr>
        <w:fldChar w:fldCharType="end"/>
      </w:r>
      <w:r w:rsidR="004A2C7F">
        <w:t xml:space="preserve"> - </w:t>
      </w:r>
      <w:r>
        <w:t xml:space="preserve">Organigramme de la Sous-Direction </w:t>
      </w:r>
      <w:r w:rsidR="00783426">
        <w:t>Etudes et Développements</w:t>
      </w:r>
      <w:bookmarkEnd w:id="59"/>
      <w:bookmarkEnd w:id="60"/>
    </w:p>
    <w:p w:rsidR="00CC00C5" w:rsidRDefault="00CC00C5" w:rsidP="00CC00C5">
      <w:pPr>
        <w:rPr>
          <w:lang w:eastAsia="en-US"/>
        </w:rPr>
      </w:pPr>
    </w:p>
    <w:p w:rsidR="00CC00C5" w:rsidRDefault="00617479" w:rsidP="00CC00C5">
      <w:pPr>
        <w:rPr>
          <w:lang w:eastAsia="en-US"/>
        </w:rPr>
      </w:pPr>
      <w:r>
        <w:rPr>
          <w:noProof/>
        </w:rPr>
        <w:drawing>
          <wp:inline distT="0" distB="0" distL="0" distR="0" wp14:anchorId="0D3B2FE8" wp14:editId="32A99F4A">
            <wp:extent cx="5057143" cy="2228571"/>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57143" cy="2228571"/>
                    </a:xfrm>
                    <a:prstGeom prst="rect">
                      <a:avLst/>
                    </a:prstGeom>
                  </pic:spPr>
                </pic:pic>
              </a:graphicData>
            </a:graphic>
          </wp:inline>
        </w:drawing>
      </w:r>
    </w:p>
    <w:p w:rsidR="00CC00C5" w:rsidRDefault="00CC00C5" w:rsidP="00CC00C5">
      <w:pPr>
        <w:rPr>
          <w:lang w:eastAsia="en-US"/>
        </w:rPr>
      </w:pPr>
    </w:p>
    <w:p w:rsidR="00FE20BE" w:rsidRDefault="00FE20BE" w:rsidP="00CC00C5">
      <w:pPr>
        <w:rPr>
          <w:lang w:eastAsia="en-US"/>
        </w:rPr>
      </w:pPr>
    </w:p>
    <w:p w:rsidR="00CC00C5" w:rsidRPr="00CC00C5" w:rsidRDefault="00CC00C5" w:rsidP="00CC00C5">
      <w:pPr>
        <w:rPr>
          <w:lang w:eastAsia="en-US"/>
        </w:rPr>
      </w:pPr>
    </w:p>
    <w:p w:rsidR="00852115" w:rsidRDefault="00852115" w:rsidP="00256EFD">
      <w:pPr>
        <w:pStyle w:val="Titre3"/>
      </w:pPr>
      <w:bookmarkStart w:id="61" w:name="_Toc517275942"/>
      <w:bookmarkStart w:id="62" w:name="_Toc20938307"/>
      <w:bookmarkStart w:id="63" w:name="_Toc175663296"/>
      <w:r w:rsidRPr="00374690">
        <w:t>Interlocuteurs</w:t>
      </w:r>
      <w:r>
        <w:t xml:space="preserve"> </w:t>
      </w:r>
      <w:bookmarkEnd w:id="61"/>
      <w:bookmarkEnd w:id="62"/>
      <w:r w:rsidR="00E83F6A">
        <w:t>Urssaf Caisse nationale</w:t>
      </w:r>
      <w:bookmarkEnd w:id="63"/>
    </w:p>
    <w:p w:rsidR="00BC21FD" w:rsidRPr="00BC21FD" w:rsidRDefault="00BC21FD" w:rsidP="00BC21FD">
      <w:pPr>
        <w:rPr>
          <w:sz w:val="16"/>
          <w:szCs w:val="16"/>
        </w:rPr>
      </w:pPr>
    </w:p>
    <w:p w:rsidR="0046214D" w:rsidRDefault="00852115" w:rsidP="00031ACB">
      <w:r>
        <w:t>Les</w:t>
      </w:r>
      <w:r w:rsidRPr="00BE652E">
        <w:t xml:space="preserve"> interlocuteurs </w:t>
      </w:r>
      <w:r>
        <w:t xml:space="preserve">de </w:t>
      </w:r>
      <w:r w:rsidR="005644CE">
        <w:t>l’</w:t>
      </w:r>
      <w:r w:rsidR="007B24AA">
        <w:t>URSSAF CAISSE NATIONALE</w:t>
      </w:r>
      <w:r>
        <w:t xml:space="preserve"> </w:t>
      </w:r>
      <w:r w:rsidRPr="00BE652E">
        <w:t xml:space="preserve">dans le cadre de ce </w:t>
      </w:r>
      <w:r>
        <w:t>PQ</w:t>
      </w:r>
      <w:r w:rsidRPr="00BE652E">
        <w:t xml:space="preserve"> sont :</w:t>
      </w:r>
    </w:p>
    <w:p w:rsidR="00852115" w:rsidRDefault="00852115" w:rsidP="00031ACB"/>
    <w:tbl>
      <w:tblPr>
        <w:tblW w:w="96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63"/>
        <w:gridCol w:w="3828"/>
        <w:gridCol w:w="3543"/>
      </w:tblGrid>
      <w:tr w:rsidR="00F70FF3" w:rsidRPr="002923EE">
        <w:tc>
          <w:tcPr>
            <w:tcW w:w="2263" w:type="dxa"/>
            <w:shd w:val="clear" w:color="auto" w:fill="17365D" w:themeFill="text2" w:themeFillShade="BF"/>
          </w:tcPr>
          <w:p w:rsidR="00F70FF3" w:rsidRPr="00EF7A5C" w:rsidRDefault="00F70FF3">
            <w:pPr>
              <w:pStyle w:val="Titretableau"/>
            </w:pPr>
            <w:r w:rsidRPr="00EF7A5C">
              <w:t>Intervenant</w:t>
            </w:r>
          </w:p>
        </w:tc>
        <w:tc>
          <w:tcPr>
            <w:tcW w:w="3828" w:type="dxa"/>
            <w:shd w:val="clear" w:color="auto" w:fill="17365D" w:themeFill="text2" w:themeFillShade="BF"/>
          </w:tcPr>
          <w:p w:rsidR="00F70FF3" w:rsidRPr="00EF7A5C" w:rsidRDefault="00F70FF3">
            <w:pPr>
              <w:pStyle w:val="Titretableau"/>
            </w:pPr>
            <w:r w:rsidRPr="00EF7A5C">
              <w:t>Rôle &amp; responsabilité</w:t>
            </w:r>
          </w:p>
        </w:tc>
        <w:tc>
          <w:tcPr>
            <w:tcW w:w="3543" w:type="dxa"/>
            <w:shd w:val="clear" w:color="auto" w:fill="17365D" w:themeFill="text2" w:themeFillShade="BF"/>
          </w:tcPr>
          <w:p w:rsidR="00F70FF3" w:rsidRPr="002923EE" w:rsidRDefault="00F70FF3">
            <w:pPr>
              <w:pStyle w:val="Titretableau"/>
            </w:pPr>
            <w:r>
              <w:t>Coordonnées</w:t>
            </w:r>
          </w:p>
        </w:tc>
      </w:tr>
      <w:tr w:rsidR="00740484" w:rsidRPr="00544EF3">
        <w:tc>
          <w:tcPr>
            <w:tcW w:w="2263" w:type="dxa"/>
          </w:tcPr>
          <w:p w:rsidR="00740484" w:rsidRDefault="0014133E">
            <w:pPr>
              <w:rPr>
                <w:rFonts w:asciiTheme="minorHAnsi" w:hAnsiTheme="minorHAnsi"/>
              </w:rPr>
            </w:pPr>
            <w:r>
              <w:rPr>
                <w:rFonts w:asciiTheme="minorHAnsi" w:hAnsiTheme="minorHAnsi"/>
              </w:rPr>
              <w:t>Flavien COSMES</w:t>
            </w:r>
          </w:p>
        </w:tc>
        <w:tc>
          <w:tcPr>
            <w:tcW w:w="3828" w:type="dxa"/>
          </w:tcPr>
          <w:p w:rsidR="00740484" w:rsidRPr="009C155E" w:rsidRDefault="00905F0A">
            <w:pPr>
              <w:pStyle w:val="Contenudetableau"/>
            </w:pPr>
            <w:r>
              <w:t>Directeur de projet MO</w:t>
            </w:r>
            <w:r w:rsidR="0014133E">
              <w:t>E</w:t>
            </w:r>
          </w:p>
        </w:tc>
        <w:tc>
          <w:tcPr>
            <w:tcW w:w="3543" w:type="dxa"/>
          </w:tcPr>
          <w:p w:rsidR="00905F0A" w:rsidRDefault="00905F0A" w:rsidP="00511CC7">
            <w:pPr>
              <w:pStyle w:val="Contenudetableau"/>
              <w:jc w:val="both"/>
            </w:pPr>
            <w:r>
              <w:t xml:space="preserve">Urssaf Caisse nationale </w:t>
            </w:r>
            <w:r w:rsidR="00590E0C">
              <w:t xml:space="preserve">- </w:t>
            </w:r>
            <w:r>
              <w:t xml:space="preserve">Site </w:t>
            </w:r>
            <w:r w:rsidR="00590E0C">
              <w:t xml:space="preserve">de </w:t>
            </w:r>
            <w:r>
              <w:t>Montreuil</w:t>
            </w:r>
          </w:p>
          <w:p w:rsidR="0014133E" w:rsidRDefault="003F7AFB" w:rsidP="00511CC7">
            <w:pPr>
              <w:pStyle w:val="Contenudetableau"/>
              <w:jc w:val="both"/>
            </w:pPr>
            <w:hyperlink r:id="rId15" w:history="1">
              <w:r w:rsidR="0014133E" w:rsidRPr="008E7BDE">
                <w:rPr>
                  <w:rStyle w:val="Lienhypertexte"/>
                </w:rPr>
                <w:t>Flavien.cosmes@acoss.fr</w:t>
              </w:r>
            </w:hyperlink>
          </w:p>
          <w:p w:rsidR="0014133E" w:rsidRPr="009A7A84" w:rsidRDefault="0014133E" w:rsidP="00511CC7">
            <w:pPr>
              <w:pStyle w:val="Contenudetableau"/>
              <w:jc w:val="both"/>
            </w:pPr>
          </w:p>
        </w:tc>
      </w:tr>
      <w:tr w:rsidR="00F70FF3" w:rsidRPr="00544EF3">
        <w:tc>
          <w:tcPr>
            <w:tcW w:w="2263" w:type="dxa"/>
          </w:tcPr>
          <w:p w:rsidR="00F70FF3" w:rsidRPr="00544EF3" w:rsidRDefault="0014133E">
            <w:r>
              <w:rPr>
                <w:rFonts w:asciiTheme="minorHAnsi" w:hAnsiTheme="minorHAnsi"/>
              </w:rPr>
              <w:t>Xavier LACABANNE</w:t>
            </w:r>
          </w:p>
        </w:tc>
        <w:tc>
          <w:tcPr>
            <w:tcW w:w="3828" w:type="dxa"/>
          </w:tcPr>
          <w:p w:rsidR="00F70FF3" w:rsidRPr="00544EF3" w:rsidRDefault="00FB2CFA">
            <w:pPr>
              <w:pStyle w:val="Contenudetableau"/>
            </w:pPr>
            <w:r>
              <w:t>Chef de projet Maîtrise d’</w:t>
            </w:r>
            <w:r w:rsidR="00353D4E">
              <w:t>œuvre</w:t>
            </w:r>
          </w:p>
        </w:tc>
        <w:tc>
          <w:tcPr>
            <w:tcW w:w="3543" w:type="dxa"/>
          </w:tcPr>
          <w:p w:rsidR="0014133E" w:rsidRDefault="0014133E" w:rsidP="0014133E">
            <w:pPr>
              <w:pStyle w:val="Contenudetableau"/>
              <w:jc w:val="both"/>
            </w:pPr>
            <w:r>
              <w:t>Urssaf Caisse nationale - Site de Toulouse</w:t>
            </w:r>
          </w:p>
          <w:p w:rsidR="00511CC7" w:rsidRDefault="00D85FC1">
            <w:pPr>
              <w:pStyle w:val="Contenudetableau"/>
            </w:pPr>
            <w:hyperlink r:id="rId16" w:history="1">
              <w:r w:rsidRPr="006849E1">
                <w:rPr>
                  <w:rStyle w:val="Lienhypertexte"/>
                </w:rPr>
                <w:t>Xavier.lacabanne@acoss.fr</w:t>
              </w:r>
            </w:hyperlink>
          </w:p>
          <w:p w:rsidR="00D85FC1" w:rsidRPr="00544EF3" w:rsidRDefault="00D85FC1">
            <w:pPr>
              <w:pStyle w:val="Contenudetableau"/>
            </w:pPr>
          </w:p>
        </w:tc>
      </w:tr>
      <w:tr w:rsidR="003B0D35" w:rsidRPr="00544EF3">
        <w:tc>
          <w:tcPr>
            <w:tcW w:w="2263" w:type="dxa"/>
          </w:tcPr>
          <w:p w:rsidR="003B0D35" w:rsidRDefault="006978F6">
            <w:pPr>
              <w:rPr>
                <w:rFonts w:asciiTheme="minorHAnsi" w:hAnsiTheme="minorHAnsi"/>
              </w:rPr>
            </w:pPr>
            <w:r>
              <w:rPr>
                <w:rFonts w:asciiTheme="minorHAnsi" w:hAnsiTheme="minorHAnsi"/>
              </w:rPr>
              <w:t>Manal</w:t>
            </w:r>
            <w:r w:rsidR="00C20BCD">
              <w:rPr>
                <w:rFonts w:asciiTheme="minorHAnsi" w:hAnsiTheme="minorHAnsi"/>
              </w:rPr>
              <w:t xml:space="preserve"> </w:t>
            </w:r>
            <w:r w:rsidR="00FB2CFA">
              <w:rPr>
                <w:rFonts w:asciiTheme="minorHAnsi" w:hAnsiTheme="minorHAnsi"/>
              </w:rPr>
              <w:t>SALMI</w:t>
            </w:r>
          </w:p>
        </w:tc>
        <w:tc>
          <w:tcPr>
            <w:tcW w:w="3828" w:type="dxa"/>
          </w:tcPr>
          <w:p w:rsidR="003B0D35" w:rsidRDefault="003B0D35">
            <w:pPr>
              <w:pStyle w:val="Contenudetableau"/>
            </w:pPr>
            <w:r>
              <w:t xml:space="preserve">Chef de projet Maîtrise d’Ouvrage (MOA) </w:t>
            </w:r>
          </w:p>
        </w:tc>
        <w:tc>
          <w:tcPr>
            <w:tcW w:w="3543" w:type="dxa"/>
          </w:tcPr>
          <w:p w:rsidR="0014133E" w:rsidRDefault="0014133E" w:rsidP="0014133E">
            <w:pPr>
              <w:pStyle w:val="Contenudetableau"/>
              <w:jc w:val="both"/>
            </w:pPr>
            <w:r>
              <w:t xml:space="preserve">Urssaf Caisse nationale - Site de </w:t>
            </w:r>
            <w:r w:rsidR="00D85FC1">
              <w:t>Montreuil</w:t>
            </w:r>
          </w:p>
          <w:p w:rsidR="003B0D35" w:rsidRDefault="00D85FC1" w:rsidP="003B0D35">
            <w:pPr>
              <w:pStyle w:val="Contenudetableau"/>
            </w:pPr>
            <w:hyperlink r:id="rId17" w:history="1">
              <w:r w:rsidRPr="006849E1">
                <w:rPr>
                  <w:rStyle w:val="Lienhypertexte"/>
                </w:rPr>
                <w:t>Manal.salmi@acoss.fr</w:t>
              </w:r>
            </w:hyperlink>
            <w:r w:rsidR="003B0D35">
              <w:t xml:space="preserve"> </w:t>
            </w:r>
          </w:p>
          <w:p w:rsidR="00D85FC1" w:rsidRDefault="00D85FC1" w:rsidP="003B0D35">
            <w:pPr>
              <w:pStyle w:val="Contenudetableau"/>
            </w:pPr>
          </w:p>
        </w:tc>
      </w:tr>
      <w:tr w:rsidR="00F70FF3" w:rsidRPr="009C155E">
        <w:tc>
          <w:tcPr>
            <w:tcW w:w="2263" w:type="dxa"/>
          </w:tcPr>
          <w:p w:rsidR="00F70FF3" w:rsidRPr="004B1057" w:rsidRDefault="0014133E">
            <w:pPr>
              <w:rPr>
                <w:rFonts w:asciiTheme="minorHAnsi" w:hAnsiTheme="minorHAnsi"/>
              </w:rPr>
            </w:pPr>
            <w:r>
              <w:rPr>
                <w:rFonts w:asciiTheme="minorHAnsi" w:hAnsiTheme="minorHAnsi"/>
              </w:rPr>
              <w:t>Virginie W</w:t>
            </w:r>
            <w:r w:rsidR="00D85FC1">
              <w:rPr>
                <w:rFonts w:asciiTheme="minorHAnsi" w:hAnsiTheme="minorHAnsi"/>
              </w:rPr>
              <w:t>ATRELOT</w:t>
            </w:r>
          </w:p>
        </w:tc>
        <w:tc>
          <w:tcPr>
            <w:tcW w:w="3828" w:type="dxa"/>
          </w:tcPr>
          <w:p w:rsidR="00F70FF3" w:rsidRPr="009C155E" w:rsidRDefault="00F70FF3">
            <w:pPr>
              <w:pStyle w:val="Corpsdetexte"/>
            </w:pPr>
            <w:r w:rsidRPr="009C155E">
              <w:t>Acheteur Informatique</w:t>
            </w:r>
          </w:p>
        </w:tc>
        <w:tc>
          <w:tcPr>
            <w:tcW w:w="3543" w:type="dxa"/>
          </w:tcPr>
          <w:p w:rsidR="00F70FF3" w:rsidRDefault="00590E0C">
            <w:pPr>
              <w:pStyle w:val="Corpsdetexte"/>
            </w:pPr>
            <w:r>
              <w:t xml:space="preserve">Urssaf </w:t>
            </w:r>
            <w:r w:rsidR="005E5B74">
              <w:t xml:space="preserve">Caisse nationale – Site de </w:t>
            </w:r>
            <w:r w:rsidR="0014133E">
              <w:t>Nantes</w:t>
            </w:r>
          </w:p>
          <w:p w:rsidR="005E5B74" w:rsidRPr="009C155E" w:rsidRDefault="003F7AFB">
            <w:pPr>
              <w:pStyle w:val="Corpsdetexte"/>
            </w:pPr>
            <w:hyperlink r:id="rId18" w:history="1">
              <w:r w:rsidR="0014133E" w:rsidRPr="008E7BDE">
                <w:rPr>
                  <w:rStyle w:val="Lienhypertexte"/>
                </w:rPr>
                <w:t>virginie.watrelot@acoss.fr</w:t>
              </w:r>
            </w:hyperlink>
          </w:p>
        </w:tc>
      </w:tr>
    </w:tbl>
    <w:p w:rsidR="006865BD" w:rsidRDefault="006865BD" w:rsidP="00031ACB">
      <w:pPr>
        <w:pStyle w:val="Lgende"/>
      </w:pPr>
      <w:bookmarkStart w:id="64" w:name="_Toc175663387"/>
      <w:r>
        <w:t xml:space="preserve">Tableau </w:t>
      </w:r>
      <w:r w:rsidR="0011733B">
        <w:fldChar w:fldCharType="begin"/>
      </w:r>
      <w:r w:rsidR="0011733B">
        <w:instrText xml:space="preserve"> SEQ Tableau \* ARABIC </w:instrText>
      </w:r>
      <w:r w:rsidR="0011733B">
        <w:fldChar w:fldCharType="separate"/>
      </w:r>
      <w:r w:rsidR="00BA2EE1">
        <w:rPr>
          <w:noProof/>
        </w:rPr>
        <w:t>6</w:t>
      </w:r>
      <w:r w:rsidR="0011733B">
        <w:fldChar w:fldCharType="end"/>
      </w:r>
      <w:r>
        <w:t xml:space="preserve"> </w:t>
      </w:r>
      <w:r w:rsidR="004A2C7F">
        <w:t xml:space="preserve">- </w:t>
      </w:r>
      <w:r>
        <w:t xml:space="preserve">Liste des Interlocuteurs </w:t>
      </w:r>
      <w:r w:rsidR="00FE4A2D">
        <w:t>Urssaf Caisse nationale</w:t>
      </w:r>
      <w:bookmarkEnd w:id="64"/>
    </w:p>
    <w:p w:rsidR="00DB3216" w:rsidRPr="004C4558" w:rsidRDefault="00DB3216" w:rsidP="00256EFD">
      <w:pPr>
        <w:pStyle w:val="Titre3"/>
      </w:pPr>
      <w:bookmarkStart w:id="65" w:name="_Toc21533165"/>
      <w:bookmarkStart w:id="66" w:name="_Toc175663297"/>
      <w:r w:rsidRPr="004C4558">
        <w:t>Coordinateur du suivi des prestations</w:t>
      </w:r>
      <w:bookmarkEnd w:id="65"/>
      <w:bookmarkEnd w:id="66"/>
    </w:p>
    <w:p w:rsidR="009D2FDD" w:rsidRPr="004C4558" w:rsidRDefault="009D2FDD" w:rsidP="009D2FDD">
      <w:pPr>
        <w:rPr>
          <w:sz w:val="16"/>
          <w:szCs w:val="16"/>
        </w:rPr>
      </w:pPr>
    </w:p>
    <w:p w:rsidR="00DB3216" w:rsidRPr="004C4558" w:rsidRDefault="00DB3216" w:rsidP="00256EFD">
      <w:pPr>
        <w:pStyle w:val="Titre3"/>
      </w:pPr>
      <w:bookmarkStart w:id="67" w:name="_Toc175663298"/>
      <w:r w:rsidRPr="004C4558">
        <w:t>Porteur du domaine technique</w:t>
      </w:r>
      <w:bookmarkEnd w:id="67"/>
    </w:p>
    <w:p w:rsidR="00922B11" w:rsidRDefault="00922B11" w:rsidP="00031ACB"/>
    <w:p w:rsidR="00BC21FD" w:rsidRDefault="00BC21FD">
      <w:pPr>
        <w:suppressAutoHyphens w:val="0"/>
        <w:jc w:val="left"/>
        <w:rPr>
          <w:rFonts w:eastAsiaTheme="minorHAnsi"/>
          <w:bCs/>
          <w:i/>
          <w:iCs/>
          <w:color w:val="1F497D" w:themeColor="text2"/>
          <w:kern w:val="26"/>
          <w:sz w:val="28"/>
          <w:szCs w:val="26"/>
          <w:lang w:eastAsia="en-US"/>
        </w:rPr>
      </w:pPr>
      <w:r>
        <w:br w:type="page"/>
      </w:r>
    </w:p>
    <w:p w:rsidR="00CB719E" w:rsidRPr="00677786" w:rsidRDefault="00CB719E" w:rsidP="00031ACB">
      <w:pPr>
        <w:pStyle w:val="ACOSS-Titre2"/>
      </w:pPr>
      <w:bookmarkStart w:id="68" w:name="_Toc175663299"/>
      <w:r w:rsidRPr="00677786">
        <w:t xml:space="preserve">Présentation du </w:t>
      </w:r>
      <w:r w:rsidR="00D90067">
        <w:t>titulaire</w:t>
      </w:r>
      <w:bookmarkEnd w:id="68"/>
    </w:p>
    <w:p w:rsidR="003C34D3" w:rsidRPr="009D2FDD" w:rsidRDefault="003C34D3" w:rsidP="00031ACB">
      <w:pPr>
        <w:rPr>
          <w:sz w:val="16"/>
          <w:szCs w:val="16"/>
        </w:rPr>
      </w:pPr>
    </w:p>
    <w:p w:rsidR="00CB719E" w:rsidRDefault="00CB719E" w:rsidP="00256EFD">
      <w:pPr>
        <w:pStyle w:val="Titre3"/>
        <w:numPr>
          <w:ilvl w:val="0"/>
          <w:numId w:val="77"/>
        </w:numPr>
      </w:pPr>
      <w:bookmarkStart w:id="69" w:name="_Toc21467726"/>
      <w:bookmarkStart w:id="70" w:name="_Toc21469214"/>
      <w:bookmarkStart w:id="71" w:name="_Toc21467728"/>
      <w:bookmarkStart w:id="72" w:name="_Toc21469216"/>
      <w:bookmarkStart w:id="73" w:name="_Toc21467729"/>
      <w:bookmarkStart w:id="74" w:name="_Toc21469217"/>
      <w:bookmarkStart w:id="75" w:name="_Toc21467735"/>
      <w:bookmarkStart w:id="76" w:name="_Toc21469223"/>
      <w:bookmarkStart w:id="77" w:name="_Toc21467737"/>
      <w:bookmarkStart w:id="78" w:name="_Toc21469225"/>
      <w:bookmarkStart w:id="79" w:name="_Toc21467739"/>
      <w:bookmarkStart w:id="80" w:name="_Toc21469227"/>
      <w:bookmarkStart w:id="81" w:name="_Toc175663300"/>
      <w:bookmarkEnd w:id="69"/>
      <w:bookmarkEnd w:id="70"/>
      <w:bookmarkEnd w:id="71"/>
      <w:bookmarkEnd w:id="72"/>
      <w:bookmarkEnd w:id="73"/>
      <w:bookmarkEnd w:id="74"/>
      <w:bookmarkEnd w:id="75"/>
      <w:bookmarkEnd w:id="76"/>
      <w:bookmarkEnd w:id="77"/>
      <w:bookmarkEnd w:id="78"/>
      <w:bookmarkEnd w:id="79"/>
      <w:bookmarkEnd w:id="80"/>
      <w:r w:rsidRPr="00922B11">
        <w:t xml:space="preserve">Présentation des activités </w:t>
      </w:r>
      <w:r w:rsidR="006944A0">
        <w:t>LE TITULAIRE</w:t>
      </w:r>
      <w:bookmarkEnd w:id="81"/>
    </w:p>
    <w:p w:rsidR="00BC21FD" w:rsidRPr="009D2FDD" w:rsidRDefault="00BC21FD" w:rsidP="00BC21FD">
      <w:pPr>
        <w:rPr>
          <w:sz w:val="16"/>
          <w:szCs w:val="16"/>
        </w:rPr>
      </w:pPr>
    </w:p>
    <w:p w:rsidR="00CB719E" w:rsidRDefault="00CB719E" w:rsidP="00256EFD">
      <w:pPr>
        <w:pStyle w:val="Titre3"/>
      </w:pPr>
      <w:bookmarkStart w:id="82" w:name="_Toc175663301"/>
      <w:r>
        <w:t xml:space="preserve">Organisation </w:t>
      </w:r>
      <w:r w:rsidR="006944A0">
        <w:t>LE TITULAIRE</w:t>
      </w:r>
      <w:bookmarkEnd w:id="82"/>
    </w:p>
    <w:p w:rsidR="00BC21FD" w:rsidRPr="009D2FDD" w:rsidRDefault="00BC21FD" w:rsidP="00BC21FD">
      <w:pPr>
        <w:rPr>
          <w:sz w:val="16"/>
          <w:szCs w:val="16"/>
        </w:rPr>
      </w:pPr>
    </w:p>
    <w:p w:rsidR="00CB719E" w:rsidRDefault="00CB719E" w:rsidP="00256EFD">
      <w:pPr>
        <w:pStyle w:val="Titre3"/>
      </w:pPr>
      <w:bookmarkStart w:id="83" w:name="_Toc175663302"/>
      <w:r>
        <w:t xml:space="preserve">Interlocuteurs </w:t>
      </w:r>
      <w:r w:rsidR="006944A0">
        <w:t>LE TITULAIRE</w:t>
      </w:r>
      <w:bookmarkEnd w:id="83"/>
      <w:r w:rsidR="00B372CB">
        <w:t xml:space="preserve"> </w:t>
      </w:r>
    </w:p>
    <w:p w:rsidR="00BC21FD" w:rsidRPr="009D2FDD" w:rsidRDefault="00BC21FD" w:rsidP="00BC21FD">
      <w:pPr>
        <w:rPr>
          <w:sz w:val="16"/>
          <w:szCs w:val="16"/>
        </w:rPr>
      </w:pPr>
    </w:p>
    <w:p w:rsidR="001C0C91" w:rsidRPr="001C0C91" w:rsidRDefault="00D15C37" w:rsidP="00C422F4">
      <w:pPr>
        <w:pStyle w:val="Titre4"/>
        <w:numPr>
          <w:ilvl w:val="0"/>
          <w:numId w:val="80"/>
        </w:numPr>
      </w:pPr>
      <w:r w:rsidRPr="00EE2E23">
        <w:t xml:space="preserve">Equipe managériale </w:t>
      </w:r>
      <w:r w:rsidR="006944A0">
        <w:t>LE TITULAIRE</w:t>
      </w:r>
      <w:r w:rsidR="001B6529" w:rsidRPr="00EE2E23">
        <w:t xml:space="preserve"> </w:t>
      </w:r>
    </w:p>
    <w:tbl>
      <w:tblPr>
        <w:tblpPr w:leftFromText="141" w:rightFromText="141" w:vertAnchor="text" w:horzAnchor="margin" w:tblpY="287"/>
        <w:tblW w:w="96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929"/>
        <w:gridCol w:w="3443"/>
        <w:gridCol w:w="4262"/>
      </w:tblGrid>
      <w:tr w:rsidR="00BF0D4A" w:rsidRPr="009A5F7E" w:rsidTr="00544EF3">
        <w:tc>
          <w:tcPr>
            <w:tcW w:w="1929" w:type="dxa"/>
            <w:tcBorders>
              <w:top w:val="single" w:sz="4" w:space="0" w:color="auto"/>
              <w:left w:val="single" w:sz="4" w:space="0" w:color="auto"/>
              <w:bottom w:val="single" w:sz="6" w:space="0" w:color="auto"/>
              <w:right w:val="single" w:sz="6" w:space="0" w:color="auto"/>
            </w:tcBorders>
            <w:shd w:val="clear" w:color="auto" w:fill="17365D" w:themeFill="text2" w:themeFillShade="BF"/>
          </w:tcPr>
          <w:p w:rsidR="00BF0D4A" w:rsidRPr="009A5F7E" w:rsidRDefault="00BF0D4A" w:rsidP="00031ACB">
            <w:pPr>
              <w:pStyle w:val="Titretableau"/>
              <w:rPr>
                <w:sz w:val="20"/>
              </w:rPr>
            </w:pPr>
            <w:bookmarkStart w:id="84" w:name="_Hlk24989286"/>
            <w:r w:rsidRPr="009A5F7E">
              <w:rPr>
                <w:sz w:val="20"/>
              </w:rPr>
              <w:t>Intervenant</w:t>
            </w:r>
          </w:p>
        </w:tc>
        <w:tc>
          <w:tcPr>
            <w:tcW w:w="3443" w:type="dxa"/>
            <w:tcBorders>
              <w:top w:val="single" w:sz="4" w:space="0" w:color="auto"/>
              <w:left w:val="single" w:sz="6" w:space="0" w:color="auto"/>
              <w:bottom w:val="single" w:sz="6" w:space="0" w:color="auto"/>
              <w:right w:val="single" w:sz="6" w:space="0" w:color="auto"/>
            </w:tcBorders>
            <w:shd w:val="clear" w:color="auto" w:fill="17365D" w:themeFill="text2" w:themeFillShade="BF"/>
          </w:tcPr>
          <w:p w:rsidR="00BF0D4A" w:rsidRPr="009A5F7E" w:rsidRDefault="00BF0D4A" w:rsidP="00031ACB">
            <w:pPr>
              <w:pStyle w:val="Titretableau"/>
              <w:rPr>
                <w:sz w:val="20"/>
              </w:rPr>
            </w:pPr>
            <w:r w:rsidRPr="009A5F7E">
              <w:rPr>
                <w:sz w:val="20"/>
              </w:rPr>
              <w:t>Rôle &amp; responsabilité</w:t>
            </w:r>
          </w:p>
        </w:tc>
        <w:tc>
          <w:tcPr>
            <w:tcW w:w="4262" w:type="dxa"/>
            <w:tcBorders>
              <w:top w:val="single" w:sz="4" w:space="0" w:color="auto"/>
              <w:left w:val="single" w:sz="6" w:space="0" w:color="auto"/>
              <w:bottom w:val="single" w:sz="6" w:space="0" w:color="auto"/>
              <w:right w:val="single" w:sz="4" w:space="0" w:color="auto"/>
            </w:tcBorders>
            <w:shd w:val="clear" w:color="auto" w:fill="17365D" w:themeFill="text2" w:themeFillShade="BF"/>
          </w:tcPr>
          <w:p w:rsidR="00BF0D4A" w:rsidRPr="009A5F7E" w:rsidRDefault="00BF0D4A" w:rsidP="00031ACB">
            <w:pPr>
              <w:pStyle w:val="Titretableau"/>
              <w:rPr>
                <w:sz w:val="20"/>
              </w:rPr>
            </w:pPr>
            <w:r w:rsidRPr="009A5F7E">
              <w:rPr>
                <w:sz w:val="20"/>
              </w:rPr>
              <w:t>Coordonnées</w:t>
            </w:r>
          </w:p>
        </w:tc>
      </w:tr>
      <w:tr w:rsidR="00BF0D4A" w:rsidRPr="009A5F7E" w:rsidTr="00544EF3">
        <w:tc>
          <w:tcPr>
            <w:tcW w:w="1929" w:type="dxa"/>
            <w:tcBorders>
              <w:top w:val="single" w:sz="6" w:space="0" w:color="auto"/>
              <w:left w:val="single" w:sz="4" w:space="0" w:color="auto"/>
              <w:bottom w:val="single" w:sz="6" w:space="0" w:color="auto"/>
              <w:right w:val="single" w:sz="6" w:space="0" w:color="auto"/>
            </w:tcBorders>
            <w:shd w:val="clear" w:color="auto" w:fill="FFFFFF" w:themeFill="background1"/>
          </w:tcPr>
          <w:p w:rsidR="00BF0D4A" w:rsidRPr="009A5F7E" w:rsidRDefault="00BF0D4A" w:rsidP="00031ACB">
            <w:pPr>
              <w:pStyle w:val="Titretableau"/>
              <w:rPr>
                <w:sz w:val="20"/>
              </w:rPr>
            </w:pPr>
          </w:p>
        </w:tc>
        <w:tc>
          <w:tcPr>
            <w:tcW w:w="3443" w:type="dxa"/>
            <w:tcBorders>
              <w:top w:val="single" w:sz="6" w:space="0" w:color="auto"/>
              <w:left w:val="single" w:sz="6" w:space="0" w:color="auto"/>
              <w:bottom w:val="single" w:sz="6" w:space="0" w:color="auto"/>
              <w:right w:val="single" w:sz="6" w:space="0" w:color="auto"/>
            </w:tcBorders>
            <w:shd w:val="clear" w:color="auto" w:fill="FFFFFF" w:themeFill="background1"/>
          </w:tcPr>
          <w:p w:rsidR="00BF0D4A" w:rsidRPr="009A5F7E" w:rsidRDefault="00BF0D4A" w:rsidP="00031ACB">
            <w:pPr>
              <w:pStyle w:val="Titretableau"/>
              <w:rPr>
                <w:sz w:val="20"/>
              </w:rPr>
            </w:pPr>
          </w:p>
        </w:tc>
        <w:tc>
          <w:tcPr>
            <w:tcW w:w="4262" w:type="dxa"/>
            <w:tcBorders>
              <w:top w:val="single" w:sz="6" w:space="0" w:color="auto"/>
              <w:left w:val="single" w:sz="6" w:space="0" w:color="auto"/>
              <w:bottom w:val="single" w:sz="6" w:space="0" w:color="auto"/>
              <w:right w:val="single" w:sz="4" w:space="0" w:color="auto"/>
            </w:tcBorders>
            <w:shd w:val="clear" w:color="auto" w:fill="FFFFFF" w:themeFill="background1"/>
          </w:tcPr>
          <w:p w:rsidR="00BF0D4A" w:rsidRPr="009A5F7E" w:rsidRDefault="00BF0D4A" w:rsidP="00031ACB">
            <w:pPr>
              <w:pStyle w:val="Titretableau"/>
              <w:rPr>
                <w:sz w:val="20"/>
              </w:rPr>
            </w:pPr>
          </w:p>
        </w:tc>
      </w:tr>
      <w:tr w:rsidR="00BC21FD" w:rsidRPr="009A5F7E" w:rsidTr="00BC21FD">
        <w:tc>
          <w:tcPr>
            <w:tcW w:w="1929" w:type="dxa"/>
            <w:tcBorders>
              <w:top w:val="single" w:sz="6" w:space="0" w:color="auto"/>
              <w:left w:val="single" w:sz="4" w:space="0" w:color="auto"/>
              <w:bottom w:val="single" w:sz="6" w:space="0" w:color="auto"/>
              <w:right w:val="single" w:sz="6" w:space="0" w:color="auto"/>
            </w:tcBorders>
            <w:shd w:val="clear" w:color="auto" w:fill="FFFFFF" w:themeFill="background1"/>
          </w:tcPr>
          <w:p w:rsidR="00BC21FD" w:rsidRPr="009A5F7E" w:rsidRDefault="00BC21FD" w:rsidP="00BC21FD">
            <w:pPr>
              <w:pStyle w:val="Titretableau"/>
              <w:rPr>
                <w:sz w:val="20"/>
              </w:rPr>
            </w:pPr>
          </w:p>
        </w:tc>
        <w:tc>
          <w:tcPr>
            <w:tcW w:w="3443" w:type="dxa"/>
            <w:tcBorders>
              <w:top w:val="single" w:sz="6" w:space="0" w:color="auto"/>
              <w:left w:val="single" w:sz="6" w:space="0" w:color="auto"/>
              <w:bottom w:val="single" w:sz="6" w:space="0" w:color="auto"/>
              <w:right w:val="single" w:sz="6" w:space="0" w:color="auto"/>
            </w:tcBorders>
            <w:shd w:val="clear" w:color="auto" w:fill="FFFFFF" w:themeFill="background1"/>
          </w:tcPr>
          <w:p w:rsidR="00BC21FD" w:rsidRPr="009A5F7E" w:rsidRDefault="00BC21FD" w:rsidP="00BC21FD">
            <w:pPr>
              <w:pStyle w:val="Titretableau"/>
              <w:rPr>
                <w:sz w:val="20"/>
              </w:rPr>
            </w:pPr>
          </w:p>
        </w:tc>
        <w:tc>
          <w:tcPr>
            <w:tcW w:w="4262" w:type="dxa"/>
            <w:tcBorders>
              <w:top w:val="single" w:sz="6" w:space="0" w:color="auto"/>
              <w:left w:val="single" w:sz="6" w:space="0" w:color="auto"/>
              <w:bottom w:val="single" w:sz="6" w:space="0" w:color="auto"/>
              <w:right w:val="single" w:sz="4" w:space="0" w:color="auto"/>
            </w:tcBorders>
            <w:shd w:val="clear" w:color="auto" w:fill="FFFFFF" w:themeFill="background1"/>
          </w:tcPr>
          <w:p w:rsidR="00BC21FD" w:rsidRPr="009A5F7E" w:rsidRDefault="00BC21FD" w:rsidP="00BC21FD">
            <w:pPr>
              <w:pStyle w:val="Titretableau"/>
              <w:rPr>
                <w:sz w:val="20"/>
              </w:rPr>
            </w:pPr>
          </w:p>
        </w:tc>
      </w:tr>
      <w:tr w:rsidR="00BF0D4A" w:rsidRPr="009A5F7E" w:rsidTr="00544EF3">
        <w:tc>
          <w:tcPr>
            <w:tcW w:w="1929" w:type="dxa"/>
            <w:tcBorders>
              <w:top w:val="single" w:sz="6" w:space="0" w:color="auto"/>
              <w:left w:val="single" w:sz="4" w:space="0" w:color="auto"/>
              <w:bottom w:val="single" w:sz="6" w:space="0" w:color="auto"/>
              <w:right w:val="single" w:sz="6" w:space="0" w:color="auto"/>
            </w:tcBorders>
            <w:shd w:val="clear" w:color="auto" w:fill="FFFFFF" w:themeFill="background1"/>
          </w:tcPr>
          <w:p w:rsidR="00BF0D4A" w:rsidRPr="009A5F7E" w:rsidRDefault="00BF0D4A" w:rsidP="00031ACB">
            <w:pPr>
              <w:pStyle w:val="Titretableau"/>
              <w:rPr>
                <w:sz w:val="20"/>
              </w:rPr>
            </w:pPr>
          </w:p>
        </w:tc>
        <w:tc>
          <w:tcPr>
            <w:tcW w:w="3443" w:type="dxa"/>
            <w:tcBorders>
              <w:top w:val="single" w:sz="6" w:space="0" w:color="auto"/>
              <w:left w:val="single" w:sz="6" w:space="0" w:color="auto"/>
              <w:bottom w:val="single" w:sz="6" w:space="0" w:color="auto"/>
              <w:right w:val="single" w:sz="6" w:space="0" w:color="auto"/>
            </w:tcBorders>
            <w:shd w:val="clear" w:color="auto" w:fill="FFFFFF" w:themeFill="background1"/>
          </w:tcPr>
          <w:p w:rsidR="00BF0D4A" w:rsidRPr="009A5F7E" w:rsidRDefault="00BF0D4A" w:rsidP="00031ACB">
            <w:pPr>
              <w:pStyle w:val="Titretableau"/>
              <w:rPr>
                <w:sz w:val="20"/>
              </w:rPr>
            </w:pPr>
          </w:p>
        </w:tc>
        <w:tc>
          <w:tcPr>
            <w:tcW w:w="4262" w:type="dxa"/>
            <w:tcBorders>
              <w:top w:val="single" w:sz="6" w:space="0" w:color="auto"/>
              <w:left w:val="single" w:sz="6" w:space="0" w:color="auto"/>
              <w:bottom w:val="single" w:sz="6" w:space="0" w:color="auto"/>
              <w:right w:val="single" w:sz="4" w:space="0" w:color="auto"/>
            </w:tcBorders>
            <w:shd w:val="clear" w:color="auto" w:fill="FFFFFF" w:themeFill="background1"/>
          </w:tcPr>
          <w:p w:rsidR="00BF0D4A" w:rsidRPr="009A5F7E" w:rsidRDefault="00BF0D4A" w:rsidP="00031ACB">
            <w:pPr>
              <w:pStyle w:val="Titretableau"/>
              <w:rPr>
                <w:sz w:val="20"/>
              </w:rPr>
            </w:pPr>
          </w:p>
        </w:tc>
      </w:tr>
      <w:bookmarkEnd w:id="84"/>
    </w:tbl>
    <w:p w:rsidR="007E5FDA" w:rsidRPr="0016702F" w:rsidRDefault="007E5FDA" w:rsidP="00031ACB">
      <w:pPr>
        <w:pStyle w:val="Corpsdetexte"/>
        <w:rPr>
          <w:sz w:val="16"/>
        </w:rPr>
      </w:pPr>
    </w:p>
    <w:p w:rsidR="00660A2E" w:rsidRDefault="00660A2E" w:rsidP="00660A2E">
      <w:pPr>
        <w:pStyle w:val="Lgende"/>
      </w:pPr>
      <w:bookmarkStart w:id="85" w:name="_Toc175663388"/>
      <w:r>
        <w:t xml:space="preserve">Tableau </w:t>
      </w:r>
      <w:r w:rsidR="0011733B">
        <w:fldChar w:fldCharType="begin"/>
      </w:r>
      <w:r w:rsidR="0011733B">
        <w:instrText xml:space="preserve"> SEQ Tableau \* ARABIC </w:instrText>
      </w:r>
      <w:r w:rsidR="0011733B">
        <w:fldChar w:fldCharType="separate"/>
      </w:r>
      <w:r w:rsidR="00314C0D">
        <w:rPr>
          <w:noProof/>
        </w:rPr>
        <w:t>7</w:t>
      </w:r>
      <w:r w:rsidR="0011733B">
        <w:fldChar w:fldCharType="end"/>
      </w:r>
      <w:r w:rsidR="004A2C7F">
        <w:t xml:space="preserve"> -</w:t>
      </w:r>
      <w:r>
        <w:t xml:space="preserve"> Liste des Interlocuteurs </w:t>
      </w:r>
      <w:r w:rsidR="006944A0">
        <w:t>LE TITULAIRE</w:t>
      </w:r>
      <w:bookmarkEnd w:id="85"/>
    </w:p>
    <w:p w:rsidR="00D15C37" w:rsidRPr="00D15C37" w:rsidRDefault="00D15C37" w:rsidP="00031ACB">
      <w:pPr>
        <w:pStyle w:val="Titre4"/>
      </w:pPr>
      <w:r>
        <w:t xml:space="preserve">Equipe commerciale </w:t>
      </w:r>
      <w:r w:rsidR="006944A0">
        <w:t>LE TITULAIRE</w:t>
      </w:r>
      <w:r w:rsidR="001B6529">
        <w:t xml:space="preserve"> </w:t>
      </w:r>
    </w:p>
    <w:p w:rsidR="00D15C37" w:rsidRPr="0016702F" w:rsidRDefault="00D15C37" w:rsidP="00031ACB">
      <w:pPr>
        <w:pStyle w:val="Corpsdetexte"/>
        <w:rPr>
          <w:sz w:val="16"/>
        </w:rPr>
      </w:pPr>
    </w:p>
    <w:tbl>
      <w:tblPr>
        <w:tblW w:w="9580" w:type="dxa"/>
        <w:tblInd w:w="-10" w:type="dxa"/>
        <w:tblCellMar>
          <w:left w:w="70" w:type="dxa"/>
          <w:right w:w="70" w:type="dxa"/>
        </w:tblCellMar>
        <w:tblLook w:val="04A0" w:firstRow="1" w:lastRow="0" w:firstColumn="1" w:lastColumn="0" w:noHBand="0" w:noVBand="1"/>
      </w:tblPr>
      <w:tblGrid>
        <w:gridCol w:w="2263"/>
        <w:gridCol w:w="2727"/>
        <w:gridCol w:w="2590"/>
        <w:gridCol w:w="2000"/>
      </w:tblGrid>
      <w:tr w:rsidR="002F47A8" w:rsidRPr="002F47A8" w:rsidTr="00EA5932">
        <w:trPr>
          <w:trHeight w:val="315"/>
        </w:trPr>
        <w:tc>
          <w:tcPr>
            <w:tcW w:w="2263" w:type="dxa"/>
            <w:tcBorders>
              <w:top w:val="single" w:sz="8" w:space="0" w:color="auto"/>
              <w:left w:val="single" w:sz="8" w:space="0" w:color="auto"/>
              <w:bottom w:val="single" w:sz="8" w:space="0" w:color="auto"/>
              <w:right w:val="single" w:sz="8" w:space="0" w:color="auto"/>
            </w:tcBorders>
            <w:shd w:val="clear" w:color="000000" w:fill="17365D"/>
            <w:vAlign w:val="center"/>
            <w:hideMark/>
          </w:tcPr>
          <w:p w:rsidR="002F47A8" w:rsidRPr="002F47A8" w:rsidRDefault="002F47A8" w:rsidP="002F47A8">
            <w:pPr>
              <w:suppressAutoHyphens w:val="0"/>
              <w:rPr>
                <w:color w:val="FFFFFF"/>
                <w:lang w:eastAsia="fr-FR"/>
              </w:rPr>
            </w:pPr>
            <w:bookmarkStart w:id="86" w:name="_Hlk24989319"/>
            <w:r w:rsidRPr="002F47A8">
              <w:rPr>
                <w:color w:val="FFFFFF"/>
                <w:lang w:eastAsia="fr-FR"/>
              </w:rPr>
              <w:t>Intervenant</w:t>
            </w:r>
          </w:p>
        </w:tc>
        <w:tc>
          <w:tcPr>
            <w:tcW w:w="2727" w:type="dxa"/>
            <w:tcBorders>
              <w:top w:val="single" w:sz="8" w:space="0" w:color="auto"/>
              <w:left w:val="nil"/>
              <w:bottom w:val="single" w:sz="8" w:space="0" w:color="auto"/>
              <w:right w:val="single" w:sz="8" w:space="0" w:color="auto"/>
            </w:tcBorders>
            <w:shd w:val="clear" w:color="000000" w:fill="17365D"/>
            <w:vAlign w:val="center"/>
            <w:hideMark/>
          </w:tcPr>
          <w:p w:rsidR="002F47A8" w:rsidRPr="002F47A8" w:rsidRDefault="002F47A8" w:rsidP="002F47A8">
            <w:pPr>
              <w:suppressAutoHyphens w:val="0"/>
              <w:rPr>
                <w:color w:val="FFFFFF"/>
                <w:lang w:eastAsia="fr-FR"/>
              </w:rPr>
            </w:pPr>
            <w:r w:rsidRPr="002F47A8">
              <w:rPr>
                <w:color w:val="FFFFFF"/>
                <w:lang w:eastAsia="fr-FR"/>
              </w:rPr>
              <w:t>Rôle &amp; responsabilité</w:t>
            </w:r>
          </w:p>
        </w:tc>
        <w:tc>
          <w:tcPr>
            <w:tcW w:w="2590" w:type="dxa"/>
            <w:tcBorders>
              <w:top w:val="single" w:sz="8" w:space="0" w:color="auto"/>
              <w:left w:val="nil"/>
              <w:bottom w:val="single" w:sz="8" w:space="0" w:color="auto"/>
              <w:right w:val="single" w:sz="8" w:space="0" w:color="auto"/>
            </w:tcBorders>
            <w:shd w:val="clear" w:color="000000" w:fill="17365D"/>
            <w:vAlign w:val="center"/>
            <w:hideMark/>
          </w:tcPr>
          <w:p w:rsidR="002F47A8" w:rsidRPr="002F47A8" w:rsidRDefault="002F47A8" w:rsidP="002F47A8">
            <w:pPr>
              <w:suppressAutoHyphens w:val="0"/>
              <w:rPr>
                <w:color w:val="FFFFFF"/>
                <w:lang w:eastAsia="fr-FR"/>
              </w:rPr>
            </w:pPr>
            <w:r w:rsidRPr="002F47A8">
              <w:rPr>
                <w:color w:val="FFFFFF"/>
                <w:lang w:eastAsia="fr-FR"/>
              </w:rPr>
              <w:t>Coordonnées</w:t>
            </w:r>
          </w:p>
        </w:tc>
        <w:tc>
          <w:tcPr>
            <w:tcW w:w="2000" w:type="dxa"/>
            <w:tcBorders>
              <w:top w:val="single" w:sz="8" w:space="0" w:color="auto"/>
              <w:left w:val="nil"/>
              <w:bottom w:val="single" w:sz="8" w:space="0" w:color="auto"/>
              <w:right w:val="single" w:sz="8" w:space="0" w:color="auto"/>
            </w:tcBorders>
            <w:shd w:val="clear" w:color="000000" w:fill="17365D"/>
            <w:vAlign w:val="center"/>
            <w:hideMark/>
          </w:tcPr>
          <w:p w:rsidR="002F47A8" w:rsidRPr="002F47A8" w:rsidRDefault="002F47A8" w:rsidP="002F47A8">
            <w:pPr>
              <w:suppressAutoHyphens w:val="0"/>
              <w:rPr>
                <w:color w:val="FFFFFF"/>
                <w:lang w:eastAsia="fr-FR"/>
              </w:rPr>
            </w:pPr>
            <w:r w:rsidRPr="002F47A8">
              <w:rPr>
                <w:color w:val="FFFFFF"/>
                <w:lang w:eastAsia="fr-FR"/>
              </w:rPr>
              <w:t>Backup</w:t>
            </w:r>
          </w:p>
        </w:tc>
      </w:tr>
      <w:tr w:rsidR="00B42090" w:rsidRPr="002F47A8" w:rsidTr="00EA5932">
        <w:trPr>
          <w:trHeight w:val="300"/>
        </w:trPr>
        <w:tc>
          <w:tcPr>
            <w:tcW w:w="2263" w:type="dxa"/>
            <w:tcBorders>
              <w:top w:val="single" w:sz="8" w:space="0" w:color="auto"/>
              <w:left w:val="single" w:sz="8" w:space="0" w:color="auto"/>
              <w:bottom w:val="single" w:sz="4" w:space="0" w:color="auto"/>
              <w:right w:val="single" w:sz="8" w:space="0" w:color="auto"/>
            </w:tcBorders>
            <w:shd w:val="clear" w:color="auto" w:fill="auto"/>
            <w:vAlign w:val="center"/>
          </w:tcPr>
          <w:p w:rsidR="00B42090" w:rsidRPr="002F47A8" w:rsidRDefault="00B42090" w:rsidP="002F47A8">
            <w:pPr>
              <w:suppressAutoHyphens w:val="0"/>
              <w:rPr>
                <w:color w:val="000000"/>
                <w:lang w:eastAsia="fr-FR"/>
              </w:rPr>
            </w:pPr>
          </w:p>
        </w:tc>
        <w:tc>
          <w:tcPr>
            <w:tcW w:w="2727" w:type="dxa"/>
            <w:tcBorders>
              <w:top w:val="single" w:sz="8" w:space="0" w:color="auto"/>
              <w:left w:val="single" w:sz="8" w:space="0" w:color="auto"/>
              <w:bottom w:val="single" w:sz="4" w:space="0" w:color="auto"/>
              <w:right w:val="single" w:sz="8" w:space="0" w:color="auto"/>
            </w:tcBorders>
            <w:shd w:val="clear" w:color="auto" w:fill="auto"/>
            <w:vAlign w:val="center"/>
          </w:tcPr>
          <w:p w:rsidR="00B42090" w:rsidRPr="002F47A8" w:rsidRDefault="00B42090" w:rsidP="002F47A8">
            <w:pPr>
              <w:suppressAutoHyphens w:val="0"/>
              <w:jc w:val="left"/>
              <w:rPr>
                <w:color w:val="000000"/>
                <w:lang w:eastAsia="fr-FR"/>
              </w:rPr>
            </w:pPr>
          </w:p>
        </w:tc>
        <w:tc>
          <w:tcPr>
            <w:tcW w:w="2590" w:type="dxa"/>
            <w:tcBorders>
              <w:top w:val="single" w:sz="8" w:space="0" w:color="auto"/>
              <w:left w:val="nil"/>
              <w:bottom w:val="single" w:sz="4" w:space="0" w:color="auto"/>
              <w:right w:val="single" w:sz="8" w:space="0" w:color="auto"/>
            </w:tcBorders>
            <w:shd w:val="clear" w:color="auto" w:fill="auto"/>
            <w:vAlign w:val="center"/>
          </w:tcPr>
          <w:p w:rsidR="00B42090" w:rsidRDefault="00B42090" w:rsidP="002F47A8">
            <w:pPr>
              <w:suppressAutoHyphens w:val="0"/>
              <w:rPr>
                <w:color w:val="0000FF"/>
                <w:u w:val="single"/>
                <w:lang w:eastAsia="fr-FR"/>
              </w:rPr>
            </w:pPr>
          </w:p>
        </w:tc>
        <w:tc>
          <w:tcPr>
            <w:tcW w:w="2000" w:type="dxa"/>
            <w:tcBorders>
              <w:top w:val="single" w:sz="8" w:space="0" w:color="auto"/>
              <w:left w:val="single" w:sz="8" w:space="0" w:color="auto"/>
              <w:bottom w:val="single" w:sz="4" w:space="0" w:color="auto"/>
              <w:right w:val="single" w:sz="8" w:space="0" w:color="auto"/>
            </w:tcBorders>
            <w:shd w:val="clear" w:color="auto" w:fill="F2F2F2" w:themeFill="background1" w:themeFillShade="F2"/>
            <w:noWrap/>
            <w:vAlign w:val="center"/>
          </w:tcPr>
          <w:p w:rsidR="00B42090" w:rsidRPr="002F47A8" w:rsidRDefault="00B42090" w:rsidP="002F47A8">
            <w:pPr>
              <w:suppressAutoHyphens w:val="0"/>
              <w:jc w:val="left"/>
              <w:rPr>
                <w:color w:val="000000"/>
                <w:lang w:eastAsia="fr-FR"/>
              </w:rPr>
            </w:pPr>
          </w:p>
        </w:tc>
      </w:tr>
      <w:tr w:rsidR="00BC21FD" w:rsidRPr="002F47A8" w:rsidTr="00BC21FD">
        <w:trPr>
          <w:trHeight w:val="300"/>
        </w:trPr>
        <w:tc>
          <w:tcPr>
            <w:tcW w:w="2263" w:type="dxa"/>
            <w:tcBorders>
              <w:top w:val="single" w:sz="4" w:space="0" w:color="auto"/>
              <w:left w:val="single" w:sz="8" w:space="0" w:color="auto"/>
              <w:bottom w:val="single" w:sz="8" w:space="0" w:color="000000"/>
              <w:right w:val="single" w:sz="8" w:space="0" w:color="auto"/>
            </w:tcBorders>
            <w:shd w:val="clear" w:color="auto" w:fill="auto"/>
            <w:vAlign w:val="center"/>
          </w:tcPr>
          <w:p w:rsidR="00BC21FD" w:rsidRPr="009A5F7E" w:rsidRDefault="00BC21FD" w:rsidP="00BC21FD">
            <w:pPr>
              <w:suppressAutoHyphens w:val="0"/>
            </w:pPr>
          </w:p>
        </w:tc>
        <w:tc>
          <w:tcPr>
            <w:tcW w:w="2727" w:type="dxa"/>
            <w:tcBorders>
              <w:top w:val="single" w:sz="4" w:space="0" w:color="auto"/>
              <w:left w:val="single" w:sz="8" w:space="0" w:color="auto"/>
              <w:bottom w:val="single" w:sz="8" w:space="0" w:color="000000"/>
              <w:right w:val="single" w:sz="8" w:space="0" w:color="auto"/>
            </w:tcBorders>
            <w:shd w:val="clear" w:color="auto" w:fill="auto"/>
            <w:vAlign w:val="center"/>
          </w:tcPr>
          <w:p w:rsidR="00BC21FD" w:rsidRPr="009A5F7E" w:rsidRDefault="00BC21FD" w:rsidP="00BC21FD">
            <w:pPr>
              <w:suppressAutoHyphens w:val="0"/>
              <w:jc w:val="left"/>
            </w:pPr>
          </w:p>
        </w:tc>
        <w:tc>
          <w:tcPr>
            <w:tcW w:w="2590" w:type="dxa"/>
            <w:tcBorders>
              <w:top w:val="single" w:sz="4" w:space="0" w:color="auto"/>
              <w:left w:val="nil"/>
              <w:bottom w:val="single" w:sz="4" w:space="0" w:color="auto"/>
              <w:right w:val="single" w:sz="8" w:space="0" w:color="auto"/>
            </w:tcBorders>
            <w:shd w:val="clear" w:color="auto" w:fill="auto"/>
            <w:vAlign w:val="center"/>
          </w:tcPr>
          <w:p w:rsidR="00BC21FD" w:rsidRPr="002F47A8" w:rsidRDefault="00BC21FD" w:rsidP="00BC21FD">
            <w:pPr>
              <w:rPr>
                <w:color w:val="0000FF"/>
                <w:u w:val="single"/>
                <w:lang w:eastAsia="fr-FR"/>
              </w:rPr>
            </w:pPr>
          </w:p>
        </w:tc>
        <w:tc>
          <w:tcPr>
            <w:tcW w:w="2000" w:type="dxa"/>
            <w:tcBorders>
              <w:top w:val="single" w:sz="4" w:space="0" w:color="auto"/>
              <w:left w:val="single" w:sz="8" w:space="0" w:color="auto"/>
              <w:bottom w:val="single" w:sz="8" w:space="0" w:color="000000"/>
              <w:right w:val="single" w:sz="8" w:space="0" w:color="auto"/>
            </w:tcBorders>
            <w:shd w:val="clear" w:color="auto" w:fill="F2F2F2" w:themeFill="background1" w:themeFillShade="F2"/>
            <w:noWrap/>
            <w:vAlign w:val="center"/>
          </w:tcPr>
          <w:p w:rsidR="00BC21FD" w:rsidRDefault="00BC21FD" w:rsidP="00BC21FD">
            <w:pPr>
              <w:suppressAutoHyphens w:val="0"/>
              <w:jc w:val="left"/>
              <w:rPr>
                <w:color w:val="000000"/>
                <w:lang w:eastAsia="fr-FR"/>
              </w:rPr>
            </w:pPr>
          </w:p>
        </w:tc>
      </w:tr>
      <w:tr w:rsidR="002F47A8" w:rsidRPr="002F47A8" w:rsidTr="002C79FD">
        <w:trPr>
          <w:trHeight w:val="300"/>
        </w:trPr>
        <w:tc>
          <w:tcPr>
            <w:tcW w:w="2263" w:type="dxa"/>
            <w:vMerge w:val="restart"/>
            <w:tcBorders>
              <w:top w:val="single" w:sz="4" w:space="0" w:color="auto"/>
              <w:left w:val="single" w:sz="8" w:space="0" w:color="auto"/>
              <w:bottom w:val="single" w:sz="8" w:space="0" w:color="000000"/>
              <w:right w:val="single" w:sz="8" w:space="0" w:color="auto"/>
            </w:tcBorders>
            <w:shd w:val="clear" w:color="auto" w:fill="auto"/>
            <w:vAlign w:val="center"/>
          </w:tcPr>
          <w:p w:rsidR="002F47A8" w:rsidRPr="002F47A8" w:rsidRDefault="002F47A8" w:rsidP="002F47A8">
            <w:pPr>
              <w:suppressAutoHyphens w:val="0"/>
              <w:rPr>
                <w:color w:val="000000"/>
                <w:lang w:eastAsia="fr-FR"/>
              </w:rPr>
            </w:pPr>
          </w:p>
        </w:tc>
        <w:tc>
          <w:tcPr>
            <w:tcW w:w="2727" w:type="dxa"/>
            <w:vMerge w:val="restart"/>
            <w:tcBorders>
              <w:top w:val="single" w:sz="4" w:space="0" w:color="auto"/>
              <w:left w:val="single" w:sz="8" w:space="0" w:color="auto"/>
              <w:bottom w:val="single" w:sz="8" w:space="0" w:color="000000"/>
              <w:right w:val="single" w:sz="8" w:space="0" w:color="auto"/>
            </w:tcBorders>
            <w:shd w:val="clear" w:color="auto" w:fill="auto"/>
            <w:vAlign w:val="center"/>
          </w:tcPr>
          <w:p w:rsidR="002F47A8" w:rsidRPr="002F47A8" w:rsidRDefault="002F47A8" w:rsidP="002F47A8">
            <w:pPr>
              <w:suppressAutoHyphens w:val="0"/>
              <w:jc w:val="left"/>
              <w:rPr>
                <w:color w:val="000000"/>
                <w:lang w:eastAsia="fr-FR"/>
              </w:rPr>
            </w:pPr>
          </w:p>
        </w:tc>
        <w:tc>
          <w:tcPr>
            <w:tcW w:w="2590" w:type="dxa"/>
            <w:tcBorders>
              <w:top w:val="single" w:sz="4" w:space="0" w:color="auto"/>
              <w:left w:val="nil"/>
              <w:bottom w:val="nil"/>
              <w:right w:val="single" w:sz="8" w:space="0" w:color="auto"/>
            </w:tcBorders>
            <w:shd w:val="clear" w:color="auto" w:fill="auto"/>
            <w:vAlign w:val="center"/>
          </w:tcPr>
          <w:p w:rsidR="002F47A8" w:rsidRPr="002F47A8" w:rsidRDefault="002F47A8" w:rsidP="002F47A8">
            <w:pPr>
              <w:suppressAutoHyphens w:val="0"/>
              <w:rPr>
                <w:color w:val="0000FF"/>
                <w:u w:val="single"/>
                <w:lang w:eastAsia="fr-FR"/>
              </w:rPr>
            </w:pPr>
          </w:p>
        </w:tc>
        <w:tc>
          <w:tcPr>
            <w:tcW w:w="2000" w:type="dxa"/>
            <w:vMerge w:val="restart"/>
            <w:tcBorders>
              <w:top w:val="single" w:sz="4" w:space="0" w:color="auto"/>
              <w:left w:val="single" w:sz="8" w:space="0" w:color="auto"/>
              <w:bottom w:val="single" w:sz="8" w:space="0" w:color="000000"/>
              <w:right w:val="single" w:sz="8" w:space="0" w:color="auto"/>
            </w:tcBorders>
            <w:shd w:val="clear" w:color="auto" w:fill="F2F2F2" w:themeFill="background1" w:themeFillShade="F2"/>
            <w:noWrap/>
            <w:vAlign w:val="center"/>
          </w:tcPr>
          <w:p w:rsidR="002F47A8" w:rsidRPr="002F47A8" w:rsidRDefault="002F47A8" w:rsidP="002F47A8">
            <w:pPr>
              <w:suppressAutoHyphens w:val="0"/>
              <w:jc w:val="left"/>
              <w:rPr>
                <w:color w:val="000000"/>
                <w:lang w:eastAsia="fr-FR"/>
              </w:rPr>
            </w:pPr>
          </w:p>
        </w:tc>
      </w:tr>
      <w:tr w:rsidR="002F47A8" w:rsidRPr="002F47A8" w:rsidTr="002C79FD">
        <w:trPr>
          <w:trHeight w:val="315"/>
        </w:trPr>
        <w:tc>
          <w:tcPr>
            <w:tcW w:w="2263" w:type="dxa"/>
            <w:vMerge/>
            <w:tcBorders>
              <w:top w:val="nil"/>
              <w:left w:val="single" w:sz="8" w:space="0" w:color="auto"/>
              <w:bottom w:val="single" w:sz="8" w:space="0" w:color="000000"/>
              <w:right w:val="single" w:sz="8" w:space="0" w:color="auto"/>
            </w:tcBorders>
            <w:vAlign w:val="center"/>
          </w:tcPr>
          <w:p w:rsidR="002F47A8" w:rsidRPr="002F47A8" w:rsidRDefault="002F47A8" w:rsidP="002F47A8">
            <w:pPr>
              <w:suppressAutoHyphens w:val="0"/>
              <w:jc w:val="left"/>
              <w:rPr>
                <w:color w:val="000000"/>
                <w:lang w:eastAsia="fr-FR"/>
              </w:rPr>
            </w:pPr>
          </w:p>
        </w:tc>
        <w:tc>
          <w:tcPr>
            <w:tcW w:w="2727" w:type="dxa"/>
            <w:vMerge/>
            <w:tcBorders>
              <w:top w:val="nil"/>
              <w:left w:val="single" w:sz="8" w:space="0" w:color="auto"/>
              <w:bottom w:val="single" w:sz="8" w:space="0" w:color="000000"/>
              <w:right w:val="single" w:sz="8" w:space="0" w:color="auto"/>
            </w:tcBorders>
            <w:vAlign w:val="center"/>
          </w:tcPr>
          <w:p w:rsidR="002F47A8" w:rsidRPr="002F47A8" w:rsidRDefault="002F47A8" w:rsidP="002F47A8">
            <w:pPr>
              <w:suppressAutoHyphens w:val="0"/>
              <w:jc w:val="left"/>
              <w:rPr>
                <w:color w:val="000000"/>
                <w:lang w:eastAsia="fr-FR"/>
              </w:rPr>
            </w:pPr>
          </w:p>
        </w:tc>
        <w:tc>
          <w:tcPr>
            <w:tcW w:w="2590" w:type="dxa"/>
            <w:tcBorders>
              <w:top w:val="nil"/>
              <w:left w:val="nil"/>
              <w:bottom w:val="single" w:sz="8" w:space="0" w:color="auto"/>
              <w:right w:val="single" w:sz="8" w:space="0" w:color="auto"/>
            </w:tcBorders>
            <w:shd w:val="clear" w:color="auto" w:fill="auto"/>
            <w:vAlign w:val="center"/>
          </w:tcPr>
          <w:p w:rsidR="002F47A8" w:rsidRPr="002F47A8" w:rsidRDefault="002F47A8" w:rsidP="002F47A8">
            <w:pPr>
              <w:suppressAutoHyphens w:val="0"/>
              <w:rPr>
                <w:color w:val="000000"/>
                <w:lang w:eastAsia="fr-FR"/>
              </w:rPr>
            </w:pPr>
          </w:p>
        </w:tc>
        <w:tc>
          <w:tcPr>
            <w:tcW w:w="2000" w:type="dxa"/>
            <w:vMerge/>
            <w:tcBorders>
              <w:top w:val="nil"/>
              <w:left w:val="single" w:sz="8" w:space="0" w:color="auto"/>
              <w:bottom w:val="single" w:sz="8" w:space="0" w:color="000000"/>
              <w:right w:val="single" w:sz="8" w:space="0" w:color="auto"/>
            </w:tcBorders>
            <w:shd w:val="clear" w:color="auto" w:fill="F2F2F2" w:themeFill="background1" w:themeFillShade="F2"/>
            <w:vAlign w:val="center"/>
          </w:tcPr>
          <w:p w:rsidR="002F47A8" w:rsidRPr="002F47A8" w:rsidRDefault="002F47A8" w:rsidP="002F47A8">
            <w:pPr>
              <w:suppressAutoHyphens w:val="0"/>
              <w:jc w:val="left"/>
              <w:rPr>
                <w:color w:val="000000"/>
                <w:lang w:eastAsia="fr-FR"/>
              </w:rPr>
            </w:pPr>
          </w:p>
        </w:tc>
      </w:tr>
    </w:tbl>
    <w:p w:rsidR="00660A2E" w:rsidRDefault="00660A2E" w:rsidP="00660A2E">
      <w:pPr>
        <w:pStyle w:val="Lgende"/>
      </w:pPr>
      <w:bookmarkStart w:id="87" w:name="_Toc175663389"/>
      <w:bookmarkEnd w:id="86"/>
      <w:r>
        <w:t xml:space="preserve">Tableau </w:t>
      </w:r>
      <w:r w:rsidR="0011733B">
        <w:fldChar w:fldCharType="begin"/>
      </w:r>
      <w:r w:rsidR="0011733B">
        <w:instrText xml:space="preserve"> SEQ Tableau \* ARABIC </w:instrText>
      </w:r>
      <w:r w:rsidR="0011733B">
        <w:fldChar w:fldCharType="separate"/>
      </w:r>
      <w:r w:rsidR="00BA2EE1">
        <w:rPr>
          <w:noProof/>
        </w:rPr>
        <w:t>8</w:t>
      </w:r>
      <w:r w:rsidR="0011733B">
        <w:fldChar w:fldCharType="end"/>
      </w:r>
      <w:r>
        <w:t xml:space="preserve"> </w:t>
      </w:r>
      <w:r w:rsidR="004A2C7F">
        <w:t xml:space="preserve">- </w:t>
      </w:r>
      <w:r>
        <w:t xml:space="preserve">Liste des Interlocuteurs </w:t>
      </w:r>
      <w:r w:rsidR="006944A0">
        <w:t>LE TITULAIRE</w:t>
      </w:r>
      <w:bookmarkEnd w:id="87"/>
    </w:p>
    <w:p w:rsidR="00D15C37" w:rsidRDefault="00D15C37" w:rsidP="00031ACB">
      <w:pPr>
        <w:pStyle w:val="Titre4"/>
      </w:pPr>
      <w:r>
        <w:t xml:space="preserve">Equipe opérationnelle </w:t>
      </w:r>
      <w:r w:rsidR="006944A0">
        <w:t>LE TITULAIRE</w:t>
      </w:r>
      <w:r w:rsidR="001B6529">
        <w:t xml:space="preserve"> </w:t>
      </w:r>
    </w:p>
    <w:p w:rsidR="00337D4F" w:rsidRPr="00BC21FD" w:rsidRDefault="00337D4F" w:rsidP="00337D4F">
      <w:pPr>
        <w:rPr>
          <w:sz w:val="16"/>
          <w:szCs w:val="16"/>
        </w:rPr>
      </w:pPr>
    </w:p>
    <w:tbl>
      <w:tblPr>
        <w:tblW w:w="9580" w:type="dxa"/>
        <w:tblInd w:w="-10" w:type="dxa"/>
        <w:tblCellMar>
          <w:left w:w="70" w:type="dxa"/>
          <w:right w:w="70" w:type="dxa"/>
        </w:tblCellMar>
        <w:tblLook w:val="04A0" w:firstRow="1" w:lastRow="0" w:firstColumn="1" w:lastColumn="0" w:noHBand="0" w:noVBand="1"/>
      </w:tblPr>
      <w:tblGrid>
        <w:gridCol w:w="2263"/>
        <w:gridCol w:w="2727"/>
        <w:gridCol w:w="2590"/>
        <w:gridCol w:w="2000"/>
      </w:tblGrid>
      <w:tr w:rsidR="009A5F7E" w:rsidRPr="002F47A8" w:rsidTr="006507C5">
        <w:trPr>
          <w:trHeight w:val="315"/>
        </w:trPr>
        <w:tc>
          <w:tcPr>
            <w:tcW w:w="2263" w:type="dxa"/>
            <w:tcBorders>
              <w:top w:val="single" w:sz="8" w:space="0" w:color="auto"/>
              <w:left w:val="single" w:sz="8" w:space="0" w:color="auto"/>
              <w:bottom w:val="single" w:sz="8" w:space="0" w:color="auto"/>
              <w:right w:val="single" w:sz="8" w:space="0" w:color="auto"/>
            </w:tcBorders>
            <w:shd w:val="clear" w:color="000000" w:fill="17365D"/>
            <w:vAlign w:val="center"/>
            <w:hideMark/>
          </w:tcPr>
          <w:p w:rsidR="009A5F7E" w:rsidRPr="002F47A8" w:rsidRDefault="009A5F7E" w:rsidP="006507C5">
            <w:pPr>
              <w:suppressAutoHyphens w:val="0"/>
              <w:rPr>
                <w:color w:val="FFFFFF"/>
                <w:lang w:eastAsia="fr-FR"/>
              </w:rPr>
            </w:pPr>
            <w:bookmarkStart w:id="88" w:name="_Hlk24989333"/>
            <w:r w:rsidRPr="002F47A8">
              <w:rPr>
                <w:color w:val="FFFFFF"/>
                <w:lang w:eastAsia="fr-FR"/>
              </w:rPr>
              <w:t>Intervenant</w:t>
            </w:r>
          </w:p>
        </w:tc>
        <w:tc>
          <w:tcPr>
            <w:tcW w:w="2727" w:type="dxa"/>
            <w:tcBorders>
              <w:top w:val="single" w:sz="8" w:space="0" w:color="auto"/>
              <w:left w:val="nil"/>
              <w:bottom w:val="single" w:sz="8" w:space="0" w:color="auto"/>
              <w:right w:val="single" w:sz="8" w:space="0" w:color="auto"/>
            </w:tcBorders>
            <w:shd w:val="clear" w:color="000000" w:fill="17365D"/>
            <w:vAlign w:val="center"/>
            <w:hideMark/>
          </w:tcPr>
          <w:p w:rsidR="009A5F7E" w:rsidRPr="002F47A8" w:rsidRDefault="009A5F7E" w:rsidP="006507C5">
            <w:pPr>
              <w:suppressAutoHyphens w:val="0"/>
              <w:rPr>
                <w:color w:val="FFFFFF"/>
                <w:lang w:eastAsia="fr-FR"/>
              </w:rPr>
            </w:pPr>
            <w:r w:rsidRPr="002F47A8">
              <w:rPr>
                <w:color w:val="FFFFFF"/>
                <w:lang w:eastAsia="fr-FR"/>
              </w:rPr>
              <w:t>Rôle &amp; responsabilité</w:t>
            </w:r>
          </w:p>
        </w:tc>
        <w:tc>
          <w:tcPr>
            <w:tcW w:w="2590" w:type="dxa"/>
            <w:tcBorders>
              <w:top w:val="single" w:sz="8" w:space="0" w:color="auto"/>
              <w:left w:val="nil"/>
              <w:bottom w:val="single" w:sz="8" w:space="0" w:color="auto"/>
              <w:right w:val="single" w:sz="8" w:space="0" w:color="auto"/>
            </w:tcBorders>
            <w:shd w:val="clear" w:color="000000" w:fill="17365D"/>
            <w:vAlign w:val="center"/>
            <w:hideMark/>
          </w:tcPr>
          <w:p w:rsidR="009A5F7E" w:rsidRPr="002F47A8" w:rsidRDefault="009A5F7E" w:rsidP="006507C5">
            <w:pPr>
              <w:suppressAutoHyphens w:val="0"/>
              <w:rPr>
                <w:color w:val="FFFFFF"/>
                <w:lang w:eastAsia="fr-FR"/>
              </w:rPr>
            </w:pPr>
            <w:r w:rsidRPr="002F47A8">
              <w:rPr>
                <w:color w:val="FFFFFF"/>
                <w:lang w:eastAsia="fr-FR"/>
              </w:rPr>
              <w:t>Coordonnées</w:t>
            </w:r>
          </w:p>
        </w:tc>
        <w:tc>
          <w:tcPr>
            <w:tcW w:w="2000" w:type="dxa"/>
            <w:tcBorders>
              <w:top w:val="single" w:sz="8" w:space="0" w:color="auto"/>
              <w:left w:val="nil"/>
              <w:bottom w:val="single" w:sz="8" w:space="0" w:color="auto"/>
              <w:right w:val="single" w:sz="8" w:space="0" w:color="auto"/>
            </w:tcBorders>
            <w:shd w:val="clear" w:color="000000" w:fill="17365D"/>
            <w:vAlign w:val="center"/>
            <w:hideMark/>
          </w:tcPr>
          <w:p w:rsidR="009A5F7E" w:rsidRPr="002F47A8" w:rsidRDefault="009A5F7E" w:rsidP="006507C5">
            <w:pPr>
              <w:suppressAutoHyphens w:val="0"/>
              <w:rPr>
                <w:color w:val="FFFFFF"/>
                <w:lang w:eastAsia="fr-FR"/>
              </w:rPr>
            </w:pPr>
            <w:r w:rsidRPr="002F47A8">
              <w:rPr>
                <w:color w:val="FFFFFF"/>
                <w:lang w:eastAsia="fr-FR"/>
              </w:rPr>
              <w:t>Backup</w:t>
            </w:r>
          </w:p>
        </w:tc>
      </w:tr>
      <w:tr w:rsidR="00F72D2F" w:rsidRPr="002F47A8" w:rsidTr="002C79FD">
        <w:trPr>
          <w:trHeight w:val="300"/>
        </w:trPr>
        <w:tc>
          <w:tcPr>
            <w:tcW w:w="2263" w:type="dxa"/>
            <w:tcBorders>
              <w:top w:val="nil"/>
              <w:left w:val="single" w:sz="8" w:space="0" w:color="auto"/>
              <w:bottom w:val="single" w:sz="4" w:space="0" w:color="auto"/>
              <w:right w:val="single" w:sz="8" w:space="0" w:color="auto"/>
            </w:tcBorders>
            <w:shd w:val="clear" w:color="auto" w:fill="auto"/>
            <w:vAlign w:val="center"/>
          </w:tcPr>
          <w:p w:rsidR="009A5F7E" w:rsidRPr="002F47A8" w:rsidRDefault="009A5F7E" w:rsidP="006507C5">
            <w:pPr>
              <w:suppressAutoHyphens w:val="0"/>
              <w:rPr>
                <w:color w:val="000000"/>
                <w:lang w:eastAsia="fr-FR"/>
              </w:rPr>
            </w:pPr>
          </w:p>
        </w:tc>
        <w:tc>
          <w:tcPr>
            <w:tcW w:w="2727" w:type="dxa"/>
            <w:tcBorders>
              <w:top w:val="nil"/>
              <w:left w:val="single" w:sz="8" w:space="0" w:color="auto"/>
              <w:bottom w:val="single" w:sz="4" w:space="0" w:color="auto"/>
              <w:right w:val="single" w:sz="8" w:space="0" w:color="auto"/>
            </w:tcBorders>
            <w:shd w:val="clear" w:color="auto" w:fill="auto"/>
            <w:vAlign w:val="center"/>
          </w:tcPr>
          <w:p w:rsidR="009A5F7E" w:rsidRPr="002F47A8" w:rsidRDefault="009A5F7E" w:rsidP="006507C5">
            <w:pPr>
              <w:suppressAutoHyphens w:val="0"/>
              <w:jc w:val="left"/>
              <w:rPr>
                <w:color w:val="000000"/>
                <w:lang w:eastAsia="fr-FR"/>
              </w:rPr>
            </w:pPr>
          </w:p>
        </w:tc>
        <w:tc>
          <w:tcPr>
            <w:tcW w:w="2590" w:type="dxa"/>
            <w:tcBorders>
              <w:top w:val="nil"/>
              <w:left w:val="nil"/>
              <w:bottom w:val="single" w:sz="4" w:space="0" w:color="auto"/>
              <w:right w:val="single" w:sz="8" w:space="0" w:color="auto"/>
            </w:tcBorders>
            <w:shd w:val="clear" w:color="auto" w:fill="auto"/>
            <w:vAlign w:val="center"/>
          </w:tcPr>
          <w:p w:rsidR="009A5F7E" w:rsidRPr="002F47A8" w:rsidRDefault="009A5F7E" w:rsidP="009A5F7E">
            <w:pPr>
              <w:suppressAutoHyphens w:val="0"/>
              <w:rPr>
                <w:color w:val="0000FF"/>
                <w:u w:val="single"/>
                <w:lang w:eastAsia="fr-FR"/>
              </w:rPr>
            </w:pPr>
          </w:p>
        </w:tc>
        <w:tc>
          <w:tcPr>
            <w:tcW w:w="2000" w:type="dxa"/>
            <w:tcBorders>
              <w:top w:val="nil"/>
              <w:left w:val="single" w:sz="8" w:space="0" w:color="auto"/>
              <w:bottom w:val="single" w:sz="4" w:space="0" w:color="auto"/>
              <w:right w:val="single" w:sz="8" w:space="0" w:color="auto"/>
            </w:tcBorders>
            <w:shd w:val="clear" w:color="auto" w:fill="F2F2F2" w:themeFill="background1" w:themeFillShade="F2"/>
            <w:noWrap/>
            <w:vAlign w:val="center"/>
          </w:tcPr>
          <w:p w:rsidR="009A5F7E" w:rsidRPr="002F47A8" w:rsidRDefault="009A5F7E" w:rsidP="006507C5">
            <w:pPr>
              <w:suppressAutoHyphens w:val="0"/>
              <w:jc w:val="left"/>
              <w:rPr>
                <w:color w:val="000000"/>
                <w:lang w:eastAsia="fr-FR"/>
              </w:rPr>
            </w:pPr>
          </w:p>
        </w:tc>
      </w:tr>
      <w:tr w:rsidR="00BC21FD" w:rsidRPr="002F47A8" w:rsidTr="00BC21FD">
        <w:trPr>
          <w:trHeight w:val="300"/>
        </w:trPr>
        <w:tc>
          <w:tcPr>
            <w:tcW w:w="2263" w:type="dxa"/>
            <w:tcBorders>
              <w:top w:val="single" w:sz="4" w:space="0" w:color="auto"/>
              <w:left w:val="single" w:sz="8" w:space="0" w:color="auto"/>
              <w:bottom w:val="single" w:sz="8" w:space="0" w:color="000000"/>
              <w:right w:val="single" w:sz="8" w:space="0" w:color="auto"/>
            </w:tcBorders>
            <w:shd w:val="clear" w:color="auto" w:fill="auto"/>
            <w:vAlign w:val="center"/>
          </w:tcPr>
          <w:p w:rsidR="00BC21FD" w:rsidRPr="009A5F7E" w:rsidRDefault="00BC21FD" w:rsidP="00BC21FD">
            <w:pPr>
              <w:suppressAutoHyphens w:val="0"/>
            </w:pPr>
          </w:p>
        </w:tc>
        <w:tc>
          <w:tcPr>
            <w:tcW w:w="2727" w:type="dxa"/>
            <w:tcBorders>
              <w:top w:val="single" w:sz="4" w:space="0" w:color="auto"/>
              <w:left w:val="single" w:sz="8" w:space="0" w:color="auto"/>
              <w:bottom w:val="single" w:sz="8" w:space="0" w:color="000000"/>
              <w:right w:val="single" w:sz="8" w:space="0" w:color="auto"/>
            </w:tcBorders>
            <w:shd w:val="clear" w:color="auto" w:fill="auto"/>
            <w:vAlign w:val="center"/>
          </w:tcPr>
          <w:p w:rsidR="00BC21FD" w:rsidRPr="009A5F7E" w:rsidRDefault="00BC21FD" w:rsidP="00BC21FD">
            <w:pPr>
              <w:suppressAutoHyphens w:val="0"/>
              <w:jc w:val="left"/>
            </w:pPr>
          </w:p>
        </w:tc>
        <w:tc>
          <w:tcPr>
            <w:tcW w:w="2590" w:type="dxa"/>
            <w:tcBorders>
              <w:top w:val="single" w:sz="4" w:space="0" w:color="auto"/>
              <w:left w:val="nil"/>
              <w:bottom w:val="single" w:sz="4" w:space="0" w:color="auto"/>
              <w:right w:val="single" w:sz="8" w:space="0" w:color="auto"/>
            </w:tcBorders>
            <w:shd w:val="clear" w:color="auto" w:fill="auto"/>
            <w:vAlign w:val="center"/>
          </w:tcPr>
          <w:p w:rsidR="00BC21FD" w:rsidRPr="002F47A8" w:rsidRDefault="00BC21FD" w:rsidP="00BC21FD">
            <w:pPr>
              <w:rPr>
                <w:color w:val="0000FF"/>
                <w:u w:val="single"/>
                <w:lang w:eastAsia="fr-FR"/>
              </w:rPr>
            </w:pPr>
          </w:p>
        </w:tc>
        <w:tc>
          <w:tcPr>
            <w:tcW w:w="2000" w:type="dxa"/>
            <w:tcBorders>
              <w:top w:val="single" w:sz="4" w:space="0" w:color="auto"/>
              <w:left w:val="single" w:sz="8" w:space="0" w:color="auto"/>
              <w:bottom w:val="single" w:sz="8" w:space="0" w:color="000000"/>
              <w:right w:val="single" w:sz="8" w:space="0" w:color="auto"/>
            </w:tcBorders>
            <w:shd w:val="clear" w:color="auto" w:fill="F2F2F2" w:themeFill="background1" w:themeFillShade="F2"/>
            <w:noWrap/>
            <w:vAlign w:val="center"/>
          </w:tcPr>
          <w:p w:rsidR="00BC21FD" w:rsidRDefault="00BC21FD" w:rsidP="00BC21FD">
            <w:pPr>
              <w:suppressAutoHyphens w:val="0"/>
              <w:jc w:val="left"/>
              <w:rPr>
                <w:color w:val="000000"/>
                <w:lang w:eastAsia="fr-FR"/>
              </w:rPr>
            </w:pPr>
          </w:p>
        </w:tc>
      </w:tr>
      <w:tr w:rsidR="00F72D2F" w:rsidRPr="002F47A8" w:rsidTr="00F72D2F">
        <w:trPr>
          <w:trHeight w:val="300"/>
        </w:trPr>
        <w:tc>
          <w:tcPr>
            <w:tcW w:w="2263" w:type="dxa"/>
            <w:tcBorders>
              <w:top w:val="single" w:sz="4" w:space="0" w:color="auto"/>
              <w:left w:val="single" w:sz="8" w:space="0" w:color="auto"/>
              <w:bottom w:val="single" w:sz="8" w:space="0" w:color="000000"/>
              <w:right w:val="single" w:sz="8" w:space="0" w:color="auto"/>
            </w:tcBorders>
            <w:shd w:val="clear" w:color="auto" w:fill="auto"/>
            <w:vAlign w:val="center"/>
          </w:tcPr>
          <w:p w:rsidR="00F72D2F" w:rsidRPr="009A5F7E" w:rsidRDefault="00F72D2F" w:rsidP="006507C5">
            <w:pPr>
              <w:suppressAutoHyphens w:val="0"/>
            </w:pPr>
          </w:p>
        </w:tc>
        <w:tc>
          <w:tcPr>
            <w:tcW w:w="2727" w:type="dxa"/>
            <w:tcBorders>
              <w:top w:val="single" w:sz="4" w:space="0" w:color="auto"/>
              <w:left w:val="single" w:sz="8" w:space="0" w:color="auto"/>
              <w:bottom w:val="single" w:sz="8" w:space="0" w:color="000000"/>
              <w:right w:val="single" w:sz="8" w:space="0" w:color="auto"/>
            </w:tcBorders>
            <w:shd w:val="clear" w:color="auto" w:fill="auto"/>
            <w:vAlign w:val="center"/>
          </w:tcPr>
          <w:p w:rsidR="00F72D2F" w:rsidRPr="009A5F7E" w:rsidRDefault="00F72D2F" w:rsidP="006507C5">
            <w:pPr>
              <w:suppressAutoHyphens w:val="0"/>
              <w:jc w:val="left"/>
            </w:pPr>
          </w:p>
        </w:tc>
        <w:tc>
          <w:tcPr>
            <w:tcW w:w="2590" w:type="dxa"/>
            <w:tcBorders>
              <w:top w:val="single" w:sz="4" w:space="0" w:color="auto"/>
              <w:left w:val="nil"/>
              <w:bottom w:val="single" w:sz="4" w:space="0" w:color="auto"/>
              <w:right w:val="single" w:sz="8" w:space="0" w:color="auto"/>
            </w:tcBorders>
            <w:shd w:val="clear" w:color="auto" w:fill="auto"/>
            <w:vAlign w:val="center"/>
          </w:tcPr>
          <w:p w:rsidR="00F72D2F" w:rsidRPr="002F47A8" w:rsidRDefault="00F72D2F" w:rsidP="00F72D2F">
            <w:pPr>
              <w:rPr>
                <w:color w:val="0000FF"/>
                <w:u w:val="single"/>
                <w:lang w:eastAsia="fr-FR"/>
              </w:rPr>
            </w:pPr>
          </w:p>
        </w:tc>
        <w:tc>
          <w:tcPr>
            <w:tcW w:w="2000" w:type="dxa"/>
            <w:tcBorders>
              <w:top w:val="single" w:sz="4" w:space="0" w:color="auto"/>
              <w:left w:val="single" w:sz="8" w:space="0" w:color="auto"/>
              <w:bottom w:val="single" w:sz="8" w:space="0" w:color="000000"/>
              <w:right w:val="single" w:sz="8" w:space="0" w:color="auto"/>
            </w:tcBorders>
            <w:shd w:val="clear" w:color="auto" w:fill="F2F2F2" w:themeFill="background1" w:themeFillShade="F2"/>
            <w:noWrap/>
            <w:vAlign w:val="center"/>
          </w:tcPr>
          <w:p w:rsidR="00F72D2F" w:rsidRDefault="00F72D2F" w:rsidP="006507C5">
            <w:pPr>
              <w:suppressAutoHyphens w:val="0"/>
              <w:jc w:val="left"/>
              <w:rPr>
                <w:color w:val="000000"/>
                <w:lang w:eastAsia="fr-FR"/>
              </w:rPr>
            </w:pPr>
          </w:p>
        </w:tc>
      </w:tr>
    </w:tbl>
    <w:p w:rsidR="00660A2E" w:rsidRDefault="00660A2E" w:rsidP="00660A2E">
      <w:pPr>
        <w:pStyle w:val="Lgende"/>
      </w:pPr>
      <w:bookmarkStart w:id="89" w:name="_Toc175663390"/>
      <w:bookmarkEnd w:id="88"/>
      <w:r>
        <w:t xml:space="preserve">Tableau </w:t>
      </w:r>
      <w:r w:rsidR="0011733B">
        <w:fldChar w:fldCharType="begin"/>
      </w:r>
      <w:r w:rsidR="0011733B">
        <w:instrText xml:space="preserve"> SEQ Tableau \* ARABIC </w:instrText>
      </w:r>
      <w:r w:rsidR="0011733B">
        <w:fldChar w:fldCharType="separate"/>
      </w:r>
      <w:r w:rsidR="00BA2EE1">
        <w:rPr>
          <w:noProof/>
        </w:rPr>
        <w:t>9</w:t>
      </w:r>
      <w:r w:rsidR="0011733B">
        <w:fldChar w:fldCharType="end"/>
      </w:r>
      <w:r>
        <w:t xml:space="preserve"> </w:t>
      </w:r>
      <w:r w:rsidR="004A2C7F">
        <w:t xml:space="preserve">- </w:t>
      </w:r>
      <w:r>
        <w:t xml:space="preserve">Liste des Interlocuteurs </w:t>
      </w:r>
      <w:r w:rsidR="006944A0">
        <w:t>LE TITULAIRE</w:t>
      </w:r>
      <w:bookmarkEnd w:id="89"/>
    </w:p>
    <w:p w:rsidR="009A5F7E" w:rsidRDefault="009A5F7E" w:rsidP="0016702F">
      <w:pPr>
        <w:pStyle w:val="Titre4"/>
      </w:pPr>
      <w:r>
        <w:t>Coordonnées des Backup</w:t>
      </w:r>
      <w:r w:rsidR="0016702F">
        <w:t xml:space="preserve"> </w:t>
      </w:r>
      <w:proofErr w:type="spellStart"/>
      <w:r w:rsidR="0016702F">
        <w:t>opérationel</w:t>
      </w:r>
      <w:proofErr w:type="spellEnd"/>
    </w:p>
    <w:p w:rsidR="00337D4F" w:rsidRPr="00BC21FD" w:rsidRDefault="00337D4F" w:rsidP="00031ACB">
      <w:pPr>
        <w:pStyle w:val="Corpsdetexte"/>
        <w:rPr>
          <w:sz w:val="16"/>
          <w:szCs w:val="16"/>
        </w:rPr>
      </w:pPr>
    </w:p>
    <w:tbl>
      <w:tblPr>
        <w:tblW w:w="9639"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68"/>
        <w:gridCol w:w="3104"/>
        <w:gridCol w:w="15"/>
        <w:gridCol w:w="4252"/>
      </w:tblGrid>
      <w:tr w:rsidR="009A5F7E" w:rsidRPr="009A5F7E" w:rsidTr="009A5F7E">
        <w:tc>
          <w:tcPr>
            <w:tcW w:w="2268" w:type="dxa"/>
            <w:shd w:val="clear" w:color="auto" w:fill="17365D" w:themeFill="text2" w:themeFillShade="BF"/>
          </w:tcPr>
          <w:p w:rsidR="009A5F7E" w:rsidRPr="009A5F7E" w:rsidRDefault="009A5F7E" w:rsidP="006507C5">
            <w:pPr>
              <w:pStyle w:val="Titretableau"/>
              <w:rPr>
                <w:rFonts w:cs="Arial"/>
                <w:sz w:val="20"/>
                <w:szCs w:val="20"/>
              </w:rPr>
            </w:pPr>
            <w:bookmarkStart w:id="90" w:name="_Hlk24989342"/>
            <w:r w:rsidRPr="009A5F7E">
              <w:rPr>
                <w:rFonts w:cs="Arial"/>
                <w:sz w:val="20"/>
                <w:szCs w:val="20"/>
              </w:rPr>
              <w:t>Intervenant</w:t>
            </w:r>
          </w:p>
        </w:tc>
        <w:tc>
          <w:tcPr>
            <w:tcW w:w="3104" w:type="dxa"/>
            <w:shd w:val="clear" w:color="auto" w:fill="17365D" w:themeFill="text2" w:themeFillShade="BF"/>
          </w:tcPr>
          <w:p w:rsidR="009A5F7E" w:rsidRPr="009A5F7E" w:rsidRDefault="009A5F7E" w:rsidP="006507C5">
            <w:pPr>
              <w:pStyle w:val="Titretableau"/>
              <w:rPr>
                <w:rFonts w:cs="Arial"/>
                <w:sz w:val="20"/>
                <w:szCs w:val="20"/>
              </w:rPr>
            </w:pPr>
            <w:r w:rsidRPr="009A5F7E">
              <w:rPr>
                <w:rFonts w:cs="Arial"/>
                <w:sz w:val="20"/>
                <w:szCs w:val="20"/>
              </w:rPr>
              <w:t>Rôle &amp; responsabilité</w:t>
            </w:r>
          </w:p>
        </w:tc>
        <w:tc>
          <w:tcPr>
            <w:tcW w:w="4267" w:type="dxa"/>
            <w:gridSpan w:val="2"/>
            <w:shd w:val="clear" w:color="auto" w:fill="17365D" w:themeFill="text2" w:themeFillShade="BF"/>
          </w:tcPr>
          <w:p w:rsidR="009A5F7E" w:rsidRPr="009A5F7E" w:rsidRDefault="009A5F7E" w:rsidP="006507C5">
            <w:pPr>
              <w:pStyle w:val="Titretableau"/>
              <w:rPr>
                <w:rFonts w:cs="Arial"/>
                <w:sz w:val="20"/>
                <w:szCs w:val="20"/>
              </w:rPr>
            </w:pPr>
            <w:r w:rsidRPr="009A5F7E">
              <w:rPr>
                <w:rFonts w:cs="Arial"/>
                <w:sz w:val="20"/>
                <w:szCs w:val="20"/>
              </w:rPr>
              <w:t>Coordonnées</w:t>
            </w:r>
          </w:p>
        </w:tc>
      </w:tr>
      <w:tr w:rsidR="009A5F7E" w:rsidRPr="009A5F7E" w:rsidTr="002C79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tcPr>
          <w:p w:rsidR="009A5F7E" w:rsidRPr="00791C16" w:rsidRDefault="009A5F7E" w:rsidP="009A5F7E">
            <w:pPr>
              <w:suppressAutoHyphens w:val="0"/>
              <w:jc w:val="left"/>
              <w:rPr>
                <w:color w:val="000000"/>
                <w:lang w:eastAsia="fr-FR"/>
              </w:rPr>
            </w:pPr>
          </w:p>
        </w:tc>
        <w:tc>
          <w:tcPr>
            <w:tcW w:w="3119" w:type="dxa"/>
            <w:gridSpan w:val="2"/>
            <w:tcBorders>
              <w:top w:val="nil"/>
              <w:left w:val="nil"/>
              <w:bottom w:val="single" w:sz="4" w:space="0" w:color="auto"/>
              <w:right w:val="single" w:sz="4" w:space="0" w:color="auto"/>
            </w:tcBorders>
            <w:shd w:val="clear" w:color="auto" w:fill="auto"/>
            <w:noWrap/>
            <w:vAlign w:val="bottom"/>
          </w:tcPr>
          <w:p w:rsidR="009A5F7E" w:rsidRPr="00791C16" w:rsidRDefault="009A5F7E" w:rsidP="009A5F7E">
            <w:pPr>
              <w:suppressAutoHyphens w:val="0"/>
              <w:jc w:val="left"/>
              <w:rPr>
                <w:color w:val="000000"/>
                <w:lang w:eastAsia="fr-FR"/>
              </w:rPr>
            </w:pPr>
          </w:p>
        </w:tc>
        <w:tc>
          <w:tcPr>
            <w:tcW w:w="4252" w:type="dxa"/>
            <w:tcBorders>
              <w:top w:val="nil"/>
              <w:left w:val="nil"/>
              <w:bottom w:val="single" w:sz="4" w:space="0" w:color="auto"/>
              <w:right w:val="single" w:sz="4" w:space="0" w:color="auto"/>
            </w:tcBorders>
            <w:shd w:val="clear" w:color="auto" w:fill="auto"/>
            <w:noWrap/>
            <w:vAlign w:val="bottom"/>
          </w:tcPr>
          <w:p w:rsidR="009A5F7E" w:rsidRPr="00791C16" w:rsidRDefault="009A5F7E" w:rsidP="009A5F7E">
            <w:pPr>
              <w:suppressAutoHyphens w:val="0"/>
              <w:jc w:val="left"/>
              <w:rPr>
                <w:color w:val="000000"/>
                <w:lang w:eastAsia="fr-FR"/>
              </w:rPr>
            </w:pPr>
          </w:p>
        </w:tc>
      </w:tr>
      <w:tr w:rsidR="00BC21FD" w:rsidRPr="009A5F7E" w:rsidTr="00BC21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tcPr>
          <w:p w:rsidR="00BC21FD" w:rsidRPr="00791C16" w:rsidRDefault="00BC21FD" w:rsidP="00BC21FD">
            <w:pPr>
              <w:suppressAutoHyphens w:val="0"/>
              <w:jc w:val="left"/>
              <w:rPr>
                <w:color w:val="000000"/>
                <w:lang w:eastAsia="fr-FR"/>
              </w:rPr>
            </w:pPr>
          </w:p>
        </w:tc>
        <w:tc>
          <w:tcPr>
            <w:tcW w:w="3119" w:type="dxa"/>
            <w:gridSpan w:val="2"/>
            <w:tcBorders>
              <w:top w:val="nil"/>
              <w:left w:val="nil"/>
              <w:bottom w:val="single" w:sz="4" w:space="0" w:color="auto"/>
              <w:right w:val="single" w:sz="4" w:space="0" w:color="auto"/>
            </w:tcBorders>
            <w:shd w:val="clear" w:color="auto" w:fill="auto"/>
            <w:noWrap/>
            <w:vAlign w:val="bottom"/>
          </w:tcPr>
          <w:p w:rsidR="00BC21FD" w:rsidRPr="00791C16" w:rsidRDefault="00BC21FD" w:rsidP="00BC21FD">
            <w:pPr>
              <w:suppressAutoHyphens w:val="0"/>
              <w:jc w:val="left"/>
              <w:rPr>
                <w:color w:val="000000"/>
                <w:lang w:eastAsia="fr-FR"/>
              </w:rPr>
            </w:pPr>
          </w:p>
        </w:tc>
        <w:tc>
          <w:tcPr>
            <w:tcW w:w="4252" w:type="dxa"/>
            <w:tcBorders>
              <w:top w:val="nil"/>
              <w:left w:val="nil"/>
              <w:bottom w:val="single" w:sz="4" w:space="0" w:color="auto"/>
              <w:right w:val="single" w:sz="4" w:space="0" w:color="auto"/>
            </w:tcBorders>
            <w:shd w:val="clear" w:color="auto" w:fill="auto"/>
            <w:noWrap/>
            <w:vAlign w:val="bottom"/>
          </w:tcPr>
          <w:p w:rsidR="00BC21FD" w:rsidRPr="00791C16" w:rsidRDefault="00BC21FD" w:rsidP="00BC21FD">
            <w:pPr>
              <w:suppressAutoHyphens w:val="0"/>
              <w:jc w:val="left"/>
              <w:rPr>
                <w:color w:val="000000"/>
                <w:lang w:eastAsia="fr-FR"/>
              </w:rPr>
            </w:pPr>
          </w:p>
        </w:tc>
      </w:tr>
      <w:tr w:rsidR="009A5F7E" w:rsidRPr="009A5F7E" w:rsidTr="002C79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00"/>
        </w:trPr>
        <w:tc>
          <w:tcPr>
            <w:tcW w:w="2268" w:type="dxa"/>
            <w:tcBorders>
              <w:top w:val="nil"/>
              <w:left w:val="single" w:sz="4" w:space="0" w:color="auto"/>
              <w:bottom w:val="single" w:sz="4" w:space="0" w:color="auto"/>
              <w:right w:val="single" w:sz="4" w:space="0" w:color="auto"/>
            </w:tcBorders>
            <w:shd w:val="clear" w:color="auto" w:fill="auto"/>
            <w:noWrap/>
            <w:vAlign w:val="center"/>
          </w:tcPr>
          <w:p w:rsidR="009A5F7E" w:rsidRPr="00791C16" w:rsidRDefault="009A5F7E" w:rsidP="009A5F7E">
            <w:pPr>
              <w:suppressAutoHyphens w:val="0"/>
              <w:jc w:val="left"/>
              <w:rPr>
                <w:color w:val="000000"/>
                <w:lang w:eastAsia="fr-FR"/>
              </w:rPr>
            </w:pPr>
          </w:p>
        </w:tc>
        <w:tc>
          <w:tcPr>
            <w:tcW w:w="3119" w:type="dxa"/>
            <w:gridSpan w:val="2"/>
            <w:tcBorders>
              <w:top w:val="nil"/>
              <w:left w:val="nil"/>
              <w:bottom w:val="single" w:sz="4" w:space="0" w:color="auto"/>
              <w:right w:val="single" w:sz="4" w:space="0" w:color="auto"/>
            </w:tcBorders>
            <w:shd w:val="clear" w:color="auto" w:fill="auto"/>
            <w:noWrap/>
            <w:vAlign w:val="bottom"/>
          </w:tcPr>
          <w:p w:rsidR="009A5F7E" w:rsidRPr="00791C16" w:rsidRDefault="009A5F7E" w:rsidP="009A5F7E">
            <w:pPr>
              <w:suppressAutoHyphens w:val="0"/>
              <w:jc w:val="left"/>
              <w:rPr>
                <w:color w:val="000000"/>
                <w:lang w:eastAsia="fr-FR"/>
              </w:rPr>
            </w:pPr>
          </w:p>
        </w:tc>
        <w:tc>
          <w:tcPr>
            <w:tcW w:w="4252" w:type="dxa"/>
            <w:tcBorders>
              <w:top w:val="nil"/>
              <w:left w:val="nil"/>
              <w:bottom w:val="single" w:sz="4" w:space="0" w:color="auto"/>
              <w:right w:val="single" w:sz="4" w:space="0" w:color="auto"/>
            </w:tcBorders>
            <w:shd w:val="clear" w:color="auto" w:fill="auto"/>
            <w:noWrap/>
            <w:vAlign w:val="bottom"/>
          </w:tcPr>
          <w:p w:rsidR="009A5F7E" w:rsidRPr="00791C16" w:rsidRDefault="009A5F7E" w:rsidP="009A5F7E">
            <w:pPr>
              <w:suppressAutoHyphens w:val="0"/>
              <w:jc w:val="left"/>
              <w:rPr>
                <w:color w:val="000000"/>
                <w:lang w:eastAsia="fr-FR"/>
              </w:rPr>
            </w:pPr>
          </w:p>
        </w:tc>
      </w:tr>
    </w:tbl>
    <w:p w:rsidR="00660A2E" w:rsidRDefault="00660A2E" w:rsidP="00660A2E">
      <w:pPr>
        <w:pStyle w:val="Lgende"/>
      </w:pPr>
      <w:bookmarkStart w:id="91" w:name="_Toc175663391"/>
      <w:bookmarkEnd w:id="90"/>
      <w:r>
        <w:t xml:space="preserve">Tableau </w:t>
      </w:r>
      <w:r w:rsidR="0011733B">
        <w:fldChar w:fldCharType="begin"/>
      </w:r>
      <w:r w:rsidR="0011733B">
        <w:instrText xml:space="preserve"> SEQ Tableau \* ARABIC </w:instrText>
      </w:r>
      <w:r w:rsidR="0011733B">
        <w:fldChar w:fldCharType="separate"/>
      </w:r>
      <w:r w:rsidR="00BA2EE1">
        <w:rPr>
          <w:noProof/>
        </w:rPr>
        <w:t>10</w:t>
      </w:r>
      <w:r w:rsidR="0011733B">
        <w:fldChar w:fldCharType="end"/>
      </w:r>
      <w:r>
        <w:t xml:space="preserve"> </w:t>
      </w:r>
      <w:r w:rsidR="004A2C7F">
        <w:t xml:space="preserve">- </w:t>
      </w:r>
      <w:r>
        <w:t xml:space="preserve">Liste des Interlocuteurs </w:t>
      </w:r>
      <w:r w:rsidR="006944A0">
        <w:t>LE TITULAIRE</w:t>
      </w:r>
      <w:bookmarkEnd w:id="91"/>
    </w:p>
    <w:p w:rsidR="00CB719E" w:rsidRDefault="00CB719E" w:rsidP="00256EFD">
      <w:pPr>
        <w:pStyle w:val="Titre3"/>
      </w:pPr>
      <w:bookmarkStart w:id="92" w:name="_Toc175663303"/>
      <w:r>
        <w:t>La plage de couverture des services</w:t>
      </w:r>
      <w:bookmarkEnd w:id="92"/>
    </w:p>
    <w:p w:rsidR="002C79FD" w:rsidRPr="00BC21FD" w:rsidRDefault="002C79FD" w:rsidP="002C79FD">
      <w:pPr>
        <w:rPr>
          <w:sz w:val="16"/>
          <w:szCs w:val="16"/>
        </w:rPr>
      </w:pPr>
    </w:p>
    <w:p w:rsidR="00BC21FD" w:rsidRDefault="00BC21FD">
      <w:pPr>
        <w:suppressAutoHyphens w:val="0"/>
        <w:jc w:val="left"/>
        <w:rPr>
          <w:rFonts w:eastAsiaTheme="minorHAnsi"/>
          <w:bCs/>
          <w:i/>
          <w:iCs/>
          <w:color w:val="1F497D" w:themeColor="text2"/>
          <w:kern w:val="26"/>
          <w:sz w:val="28"/>
          <w:szCs w:val="26"/>
          <w:lang w:eastAsia="en-US"/>
        </w:rPr>
      </w:pPr>
      <w:r>
        <w:br w:type="page"/>
      </w:r>
    </w:p>
    <w:p w:rsidR="00DF2DAB" w:rsidRPr="00677786" w:rsidRDefault="00DF2DAB" w:rsidP="00031ACB">
      <w:pPr>
        <w:pStyle w:val="ACOSS-Titre2"/>
      </w:pPr>
      <w:bookmarkStart w:id="93" w:name="_Toc175663304"/>
      <w:r w:rsidRPr="00677786">
        <w:t>Les engagements contractuels</w:t>
      </w:r>
      <w:bookmarkEnd w:id="93"/>
    </w:p>
    <w:p w:rsidR="009D2FDD" w:rsidRDefault="009D2FDD" w:rsidP="009D2FDD"/>
    <w:p w:rsidR="00DF2DAB" w:rsidRDefault="00DF2DAB" w:rsidP="00256EFD">
      <w:pPr>
        <w:pStyle w:val="Titre3"/>
        <w:numPr>
          <w:ilvl w:val="0"/>
          <w:numId w:val="78"/>
        </w:numPr>
      </w:pPr>
      <w:bookmarkStart w:id="94" w:name="_Toc175663305"/>
      <w:r>
        <w:t>Engagement de partenariat</w:t>
      </w:r>
      <w:bookmarkEnd w:id="94"/>
      <w:r>
        <w:t xml:space="preserve"> </w:t>
      </w:r>
    </w:p>
    <w:p w:rsidR="009D2FDD" w:rsidRPr="009D2FDD" w:rsidRDefault="009D2FDD" w:rsidP="009D2FDD"/>
    <w:p w:rsidR="00E1051E" w:rsidRDefault="00DF2DAB" w:rsidP="00256EFD">
      <w:pPr>
        <w:pStyle w:val="Titre3"/>
      </w:pPr>
      <w:bookmarkStart w:id="95" w:name="_Toc175663306"/>
      <w:r>
        <w:t>Engagement sur les maintenances correctives</w:t>
      </w:r>
      <w:bookmarkStart w:id="96" w:name="Sévérités"/>
      <w:bookmarkEnd w:id="95"/>
      <w:bookmarkEnd w:id="96"/>
    </w:p>
    <w:p w:rsidR="009D2FDD" w:rsidRPr="009D2FDD" w:rsidRDefault="009D2FDD" w:rsidP="009D2FDD"/>
    <w:p w:rsidR="00DF2DAB" w:rsidRDefault="00DF2DAB" w:rsidP="00256EFD">
      <w:pPr>
        <w:pStyle w:val="Titre3"/>
      </w:pPr>
      <w:bookmarkStart w:id="97" w:name="_Toc175663307"/>
      <w:r>
        <w:t>Engagement sur les maintenances pro-actives</w:t>
      </w:r>
      <w:bookmarkEnd w:id="97"/>
    </w:p>
    <w:p w:rsidR="009D2FDD" w:rsidRPr="009D2FDD" w:rsidRDefault="009D2FDD" w:rsidP="009D2FDD"/>
    <w:p w:rsidR="00DF2DAB" w:rsidRDefault="00DF2DAB" w:rsidP="00256EFD">
      <w:pPr>
        <w:pStyle w:val="Titre3"/>
      </w:pPr>
      <w:bookmarkStart w:id="98" w:name="_Toc21467748"/>
      <w:bookmarkStart w:id="99" w:name="_Toc21469236"/>
      <w:bookmarkStart w:id="100" w:name="_Toc175663308"/>
      <w:bookmarkEnd w:id="98"/>
      <w:bookmarkEnd w:id="99"/>
      <w:r>
        <w:t>Engagement sur les services associés</w:t>
      </w:r>
      <w:bookmarkEnd w:id="100"/>
    </w:p>
    <w:p w:rsidR="009D2FDD" w:rsidRPr="009D2FDD" w:rsidRDefault="009D2FDD" w:rsidP="009D2FDD"/>
    <w:p w:rsidR="00DF2DAB" w:rsidRDefault="00DF2DAB" w:rsidP="00256EFD">
      <w:pPr>
        <w:pStyle w:val="Titre3"/>
      </w:pPr>
      <w:bookmarkStart w:id="101" w:name="_Toc175663309"/>
      <w:r>
        <w:t>Engagement sur les livraisons des évolutions</w:t>
      </w:r>
      <w:bookmarkEnd w:id="101"/>
    </w:p>
    <w:p w:rsidR="009D2FDD" w:rsidRPr="009D2FDD" w:rsidRDefault="009D2FDD" w:rsidP="009D2FDD"/>
    <w:p w:rsidR="00807E6A" w:rsidRDefault="00807E6A" w:rsidP="00256EFD">
      <w:pPr>
        <w:pStyle w:val="Titre3"/>
      </w:pPr>
      <w:bookmarkStart w:id="102" w:name="_Toc175663310"/>
      <w:bookmarkStart w:id="103" w:name="_Hlk23327887"/>
      <w:r>
        <w:t>Engagement de fourniture et reprise de matériels</w:t>
      </w:r>
      <w:bookmarkEnd w:id="102"/>
    </w:p>
    <w:p w:rsidR="009D2FDD" w:rsidRPr="009D2FDD" w:rsidRDefault="009D2FDD" w:rsidP="009D2FDD"/>
    <w:p w:rsidR="00DF2DAB" w:rsidRDefault="00DF2DAB" w:rsidP="00256EFD">
      <w:pPr>
        <w:pStyle w:val="Titre3"/>
      </w:pPr>
      <w:bookmarkStart w:id="104" w:name="_Toc175663311"/>
      <w:bookmarkEnd w:id="103"/>
      <w:r>
        <w:t>Engagement de confidentialité</w:t>
      </w:r>
      <w:bookmarkEnd w:id="104"/>
    </w:p>
    <w:p w:rsidR="00D96D89" w:rsidRPr="00D96D89" w:rsidRDefault="00D96D89" w:rsidP="00D96D89"/>
    <w:p w:rsidR="00CC36C2" w:rsidRDefault="00CC36C2" w:rsidP="00031ACB">
      <w:pPr>
        <w:pStyle w:val="ACOSS-Titre2"/>
      </w:pPr>
      <w:bookmarkStart w:id="105" w:name="_Toc175663312"/>
      <w:r w:rsidRPr="00677786">
        <w:t>Les exigences spécifiques</w:t>
      </w:r>
      <w:bookmarkEnd w:id="105"/>
    </w:p>
    <w:p w:rsidR="009D2FDD" w:rsidRPr="009D2FDD" w:rsidRDefault="009D2FDD" w:rsidP="009D2FDD">
      <w:pPr>
        <w:rPr>
          <w:lang w:eastAsia="en-US"/>
        </w:rPr>
      </w:pPr>
    </w:p>
    <w:p w:rsidR="00CC36C2" w:rsidRDefault="00CC36C2" w:rsidP="00256EFD">
      <w:pPr>
        <w:pStyle w:val="Titre3"/>
        <w:numPr>
          <w:ilvl w:val="0"/>
          <w:numId w:val="79"/>
        </w:numPr>
      </w:pPr>
      <w:bookmarkStart w:id="106" w:name="_Toc175663313"/>
      <w:r>
        <w:t>Exigences organisationnelles et fonctionnelles</w:t>
      </w:r>
      <w:bookmarkEnd w:id="106"/>
    </w:p>
    <w:p w:rsidR="009D2FDD" w:rsidRPr="009D2FDD" w:rsidRDefault="009D2FDD" w:rsidP="009D2FDD"/>
    <w:p w:rsidR="00CC36C2" w:rsidRDefault="00CC36C2" w:rsidP="00256EFD">
      <w:pPr>
        <w:pStyle w:val="Titre3"/>
      </w:pPr>
      <w:bookmarkStart w:id="107" w:name="_Toc175663314"/>
      <w:r>
        <w:t>Autres exigences spécifiques</w:t>
      </w:r>
      <w:bookmarkEnd w:id="107"/>
    </w:p>
    <w:p w:rsidR="00D96D89" w:rsidRPr="00D96D89" w:rsidRDefault="00D96D89" w:rsidP="00D96D89"/>
    <w:p w:rsidR="003F3190" w:rsidRDefault="003F3190" w:rsidP="00031ACB">
      <w:pPr>
        <w:pStyle w:val="ACOSS-Titre2"/>
      </w:pPr>
      <w:bookmarkStart w:id="108" w:name="_Toc175663315"/>
      <w:r w:rsidRPr="00677786">
        <w:t>Les limites du périmètre</w:t>
      </w:r>
      <w:bookmarkEnd w:id="108"/>
    </w:p>
    <w:p w:rsidR="009D2FDD" w:rsidRPr="009D2FDD" w:rsidRDefault="009D2FDD" w:rsidP="009D2FDD">
      <w:pPr>
        <w:rPr>
          <w:lang w:eastAsia="en-US"/>
        </w:rPr>
      </w:pPr>
    </w:p>
    <w:p w:rsidR="003F3190" w:rsidRDefault="00CA290A" w:rsidP="00256EFD">
      <w:pPr>
        <w:pStyle w:val="Titre3"/>
        <w:numPr>
          <w:ilvl w:val="0"/>
          <w:numId w:val="81"/>
        </w:numPr>
      </w:pPr>
      <w:bookmarkStart w:id="109" w:name="_Toc175663316"/>
      <w:r>
        <w:t>Fournitures des évolutions</w:t>
      </w:r>
      <w:bookmarkEnd w:id="109"/>
    </w:p>
    <w:p w:rsidR="009D2FDD" w:rsidRPr="009D2FDD" w:rsidRDefault="009D2FDD" w:rsidP="009D2FDD"/>
    <w:p w:rsidR="00CA290A" w:rsidRDefault="00CA290A" w:rsidP="00256EFD">
      <w:pPr>
        <w:pStyle w:val="Titre3"/>
      </w:pPr>
      <w:bookmarkStart w:id="110" w:name="_Toc175663317"/>
      <w:r>
        <w:t>Maintenance et support</w:t>
      </w:r>
      <w:bookmarkEnd w:id="110"/>
    </w:p>
    <w:p w:rsidR="00380A3D" w:rsidRDefault="00380A3D">
      <w:pPr>
        <w:suppressAutoHyphens w:val="0"/>
        <w:jc w:val="left"/>
        <w:rPr>
          <w:b/>
          <w:bCs/>
          <w:i/>
          <w:color w:val="244061" w:themeColor="accent1" w:themeShade="80"/>
          <w:kern w:val="32"/>
          <w:sz w:val="32"/>
          <w:szCs w:val="28"/>
        </w:rPr>
      </w:pPr>
      <w:bookmarkStart w:id="111" w:name="_Toc21469247"/>
      <w:bookmarkEnd w:id="111"/>
      <w:r>
        <w:br w:type="page"/>
      </w:r>
    </w:p>
    <w:p w:rsidR="003F3190" w:rsidRPr="00244FE8" w:rsidRDefault="003F3190" w:rsidP="00031ACB">
      <w:pPr>
        <w:pStyle w:val="ACOSS-Titre1"/>
      </w:pPr>
      <w:bookmarkStart w:id="112" w:name="_Toc175663318"/>
      <w:r w:rsidRPr="00244FE8">
        <w:t>Description des services</w:t>
      </w:r>
      <w:bookmarkEnd w:id="112"/>
      <w:r w:rsidRPr="00244FE8">
        <w:t xml:space="preserve"> </w:t>
      </w:r>
    </w:p>
    <w:p w:rsidR="003F3190" w:rsidRPr="00F64466" w:rsidRDefault="003F3190" w:rsidP="00031ACB">
      <w:pPr>
        <w:pStyle w:val="Corpsdetexte"/>
        <w:rPr>
          <w:sz w:val="16"/>
        </w:rPr>
      </w:pPr>
    </w:p>
    <w:p w:rsidR="003F3190" w:rsidRDefault="003F3190" w:rsidP="00C422F4">
      <w:pPr>
        <w:pStyle w:val="ACOSS-Titre2"/>
        <w:numPr>
          <w:ilvl w:val="0"/>
          <w:numId w:val="72"/>
        </w:numPr>
      </w:pPr>
      <w:bookmarkStart w:id="113" w:name="_Toc175663319"/>
      <w:r w:rsidRPr="00677786">
        <w:t>Objectif de l’</w:t>
      </w:r>
      <w:r w:rsidR="007B24AA">
        <w:t>URSSAF CAISSE NATIONALE</w:t>
      </w:r>
      <w:bookmarkEnd w:id="113"/>
    </w:p>
    <w:p w:rsidR="00F64466" w:rsidRPr="00F64466" w:rsidRDefault="00F64466" w:rsidP="008B7610">
      <w:pPr>
        <w:rPr>
          <w:sz w:val="12"/>
        </w:rPr>
      </w:pPr>
    </w:p>
    <w:p w:rsidR="00F949A3" w:rsidRDefault="00F949A3" w:rsidP="00F949A3">
      <w:r>
        <w:t>L’objectif de l’</w:t>
      </w:r>
      <w:r w:rsidR="007B24AA">
        <w:t>URSSAF CAISSE NATIONALE</w:t>
      </w:r>
      <w:r>
        <w:t xml:space="preserve"> est de disposer</w:t>
      </w:r>
      <w:r w:rsidR="00D94F12">
        <w:t> :</w:t>
      </w:r>
    </w:p>
    <w:p w:rsidR="00F949A3" w:rsidRDefault="00F949A3" w:rsidP="00F949A3">
      <w:pPr>
        <w:pStyle w:val="Paragraphedeliste"/>
        <w:numPr>
          <w:ilvl w:val="0"/>
          <w:numId w:val="102"/>
        </w:numPr>
      </w:pPr>
      <w:r>
        <w:t xml:space="preserve">De prestations de maintenance et de support </w:t>
      </w:r>
    </w:p>
    <w:p w:rsidR="00F949A3" w:rsidRDefault="00F949A3" w:rsidP="00F949A3">
      <w:pPr>
        <w:pStyle w:val="Paragraphedeliste"/>
        <w:numPr>
          <w:ilvl w:val="0"/>
          <w:numId w:val="102"/>
        </w:numPr>
      </w:pPr>
      <w:r>
        <w:t>De services associés</w:t>
      </w:r>
    </w:p>
    <w:p w:rsidR="00F949A3" w:rsidRDefault="00F949A3" w:rsidP="00F949A3"/>
    <w:p w:rsidR="00F949A3" w:rsidRDefault="00F949A3" w:rsidP="00F949A3">
      <w:r>
        <w:t xml:space="preserve">Ces prestations doivent permettre, en autre, de traiter : </w:t>
      </w:r>
    </w:p>
    <w:p w:rsidR="00F949A3" w:rsidRDefault="00A5037F" w:rsidP="00F949A3">
      <w:pPr>
        <w:pStyle w:val="Paragraphedeliste"/>
        <w:numPr>
          <w:ilvl w:val="0"/>
          <w:numId w:val="103"/>
        </w:numPr>
      </w:pPr>
      <w:r>
        <w:t>L</w:t>
      </w:r>
      <w:r w:rsidR="00F949A3">
        <w:t>’ensemble des incidents, les demandes de support et de prévenir leur apparition par des actions proactive,</w:t>
      </w:r>
    </w:p>
    <w:p w:rsidR="00F949A3" w:rsidRDefault="00A5037F" w:rsidP="00F949A3">
      <w:pPr>
        <w:pStyle w:val="Paragraphedeliste"/>
        <w:numPr>
          <w:ilvl w:val="0"/>
          <w:numId w:val="103"/>
        </w:numPr>
      </w:pPr>
      <w:r>
        <w:t>L</w:t>
      </w:r>
      <w:r w:rsidR="00F949A3">
        <w:t>a mise à disposition des mises à jour logicielles correctives et évolutives.</w:t>
      </w:r>
    </w:p>
    <w:p w:rsidR="00F949A3" w:rsidRDefault="00F949A3" w:rsidP="00F949A3"/>
    <w:p w:rsidR="00F949A3" w:rsidRDefault="00F949A3" w:rsidP="00F949A3">
      <w:r>
        <w:t>Pour assurer un suivi opérationnel des composants de l</w:t>
      </w:r>
      <w:r w:rsidR="0096264F">
        <w:t>’éditeur/constructeur</w:t>
      </w:r>
      <w:r>
        <w:t>, l’</w:t>
      </w:r>
      <w:r w:rsidR="007B24AA">
        <w:t>URSSAF CAISSE NATIONALE</w:t>
      </w:r>
      <w:r>
        <w:t xml:space="preserve"> exige que soit mise en place une organisation dédiée permettant au minimum :</w:t>
      </w:r>
    </w:p>
    <w:p w:rsidR="00F949A3" w:rsidRDefault="00F949A3" w:rsidP="00F949A3">
      <w:pPr>
        <w:pStyle w:val="Paragraphedeliste"/>
        <w:numPr>
          <w:ilvl w:val="0"/>
          <w:numId w:val="104"/>
        </w:numPr>
      </w:pPr>
      <w:r>
        <w:t>De garantir la qualité du service sur l'ensemble du périmètre,</w:t>
      </w:r>
    </w:p>
    <w:p w:rsidR="00F949A3" w:rsidRDefault="00F949A3" w:rsidP="00F949A3">
      <w:pPr>
        <w:pStyle w:val="Paragraphedeliste"/>
        <w:numPr>
          <w:ilvl w:val="0"/>
          <w:numId w:val="104"/>
        </w:numPr>
      </w:pPr>
      <w:r>
        <w:t>De veiller au respect des engagements contractuels,</w:t>
      </w:r>
    </w:p>
    <w:p w:rsidR="00F949A3" w:rsidRDefault="00F949A3" w:rsidP="00F949A3">
      <w:pPr>
        <w:pStyle w:val="Paragraphedeliste"/>
        <w:numPr>
          <w:ilvl w:val="0"/>
          <w:numId w:val="104"/>
        </w:numPr>
      </w:pPr>
      <w:r>
        <w:t>De mettre en adéquation les moyens et les engagements en validant la mise en place des services d’assistance personnalisée, en assurant la coordination interne et en intervenant en escalade interne pour tous problèmes opérationnels,</w:t>
      </w:r>
    </w:p>
    <w:p w:rsidR="00F949A3" w:rsidRDefault="00F949A3" w:rsidP="00F949A3">
      <w:pPr>
        <w:pStyle w:val="Paragraphedeliste"/>
        <w:numPr>
          <w:ilvl w:val="0"/>
          <w:numId w:val="104"/>
        </w:numPr>
      </w:pPr>
      <w:r>
        <w:t>De mettre notamment l’escalade prioritaire vers les pôles d’expertise en cas d’incident,</w:t>
      </w:r>
    </w:p>
    <w:p w:rsidR="00F949A3" w:rsidRDefault="00F949A3" w:rsidP="00F949A3">
      <w:pPr>
        <w:pStyle w:val="Paragraphedeliste"/>
        <w:numPr>
          <w:ilvl w:val="0"/>
          <w:numId w:val="104"/>
        </w:numPr>
      </w:pPr>
      <w:r>
        <w:t>De s’assurer que tous les éléments susceptibles de modifier l’organisation de la prestation (modification de numéro d’appel, agréments des prestataires ...) aient été pris en compte,</w:t>
      </w:r>
    </w:p>
    <w:p w:rsidR="00F949A3" w:rsidRDefault="00F949A3" w:rsidP="00F949A3">
      <w:pPr>
        <w:pStyle w:val="Paragraphedeliste"/>
        <w:numPr>
          <w:ilvl w:val="0"/>
          <w:numId w:val="104"/>
        </w:numPr>
      </w:pPr>
      <w:r>
        <w:t>D’assurer un suivi régulier de l'avancement des tickets (analyse les incidents, suivi de l’avancement des tickets) au travers de la publication de rapport mensuels,</w:t>
      </w:r>
    </w:p>
    <w:p w:rsidR="00F949A3" w:rsidRDefault="00F949A3" w:rsidP="00F949A3">
      <w:pPr>
        <w:pStyle w:val="Paragraphedeliste"/>
        <w:numPr>
          <w:ilvl w:val="0"/>
          <w:numId w:val="104"/>
        </w:numPr>
      </w:pPr>
      <w:r>
        <w:t>De réaliser des maquettes sur les incidents récurrents ou les problèmes.</w:t>
      </w:r>
    </w:p>
    <w:p w:rsidR="005040CA" w:rsidRPr="008254FA" w:rsidRDefault="005040CA" w:rsidP="008B7610"/>
    <w:p w:rsidR="003F3190" w:rsidRDefault="003F3190" w:rsidP="00031ACB">
      <w:pPr>
        <w:pStyle w:val="ACOSS-Titre2"/>
      </w:pPr>
      <w:bookmarkStart w:id="114" w:name="_Toc175663320"/>
      <w:r w:rsidRPr="00677786">
        <w:t>Périmètre géographique</w:t>
      </w:r>
      <w:bookmarkEnd w:id="114"/>
    </w:p>
    <w:p w:rsidR="00F64466" w:rsidRPr="00F64466" w:rsidRDefault="00F64466" w:rsidP="0042179B">
      <w:pPr>
        <w:rPr>
          <w:sz w:val="12"/>
        </w:rPr>
      </w:pPr>
    </w:p>
    <w:p w:rsidR="00F82F6D" w:rsidRDefault="0042179B" w:rsidP="0042179B">
      <w:r w:rsidRPr="00176020">
        <w:t>Le périmètre géographique comprend les sites</w:t>
      </w:r>
      <w:r w:rsidR="00F82F6D">
        <w:t> :</w:t>
      </w:r>
    </w:p>
    <w:p w:rsidR="00F82F6D" w:rsidRDefault="00F82F6D" w:rsidP="0042179B"/>
    <w:p w:rsidR="0042179B" w:rsidRPr="00176020" w:rsidRDefault="00F82F6D" w:rsidP="00F82F6D">
      <w:pPr>
        <w:ind w:left="708"/>
      </w:pPr>
      <w:r w:rsidRPr="00176020">
        <w:t>D</w:t>
      </w:r>
      <w:r>
        <w:t>u périmètre datacenter</w:t>
      </w:r>
      <w:r w:rsidR="0042179B" w:rsidRPr="00176020">
        <w:t> :</w:t>
      </w:r>
    </w:p>
    <w:p w:rsidR="0042179B" w:rsidRPr="00176020" w:rsidRDefault="0042179B" w:rsidP="0042179B"/>
    <w:tbl>
      <w:tblPr>
        <w:tblW w:w="7508" w:type="dxa"/>
        <w:jc w:val="center"/>
        <w:tblCellMar>
          <w:left w:w="70" w:type="dxa"/>
          <w:right w:w="70" w:type="dxa"/>
        </w:tblCellMar>
        <w:tblLook w:val="04A0" w:firstRow="1" w:lastRow="0" w:firstColumn="1" w:lastColumn="0" w:noHBand="0" w:noVBand="1"/>
      </w:tblPr>
      <w:tblGrid>
        <w:gridCol w:w="2122"/>
        <w:gridCol w:w="5386"/>
      </w:tblGrid>
      <w:tr w:rsidR="00F82F6D" w:rsidRPr="00176020" w:rsidTr="00F82F6D">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F82F6D" w:rsidRPr="00176020" w:rsidRDefault="00F82F6D" w:rsidP="0042179B">
            <w:pPr>
              <w:suppressAutoHyphens w:val="0"/>
              <w:jc w:val="center"/>
              <w:rPr>
                <w:rFonts w:ascii="Calibri" w:hAnsi="Calibri" w:cs="Times New Roman"/>
                <w:b/>
                <w:bCs/>
                <w:color w:val="FFFFFF"/>
                <w:sz w:val="22"/>
                <w:szCs w:val="22"/>
                <w:lang w:eastAsia="fr-FR"/>
              </w:rPr>
            </w:pPr>
            <w:r w:rsidRPr="00176020">
              <w:rPr>
                <w:rFonts w:ascii="Calibri" w:hAnsi="Calibri" w:cs="Times New Roman"/>
                <w:b/>
                <w:bCs/>
                <w:color w:val="FFFFFF"/>
                <w:sz w:val="22"/>
                <w:szCs w:val="22"/>
                <w:lang w:eastAsia="fr-FR"/>
              </w:rPr>
              <w:t>Nom</w:t>
            </w:r>
          </w:p>
        </w:tc>
        <w:tc>
          <w:tcPr>
            <w:tcW w:w="5386" w:type="dxa"/>
            <w:tcBorders>
              <w:top w:val="single" w:sz="4" w:space="0" w:color="auto"/>
              <w:left w:val="nil"/>
              <w:bottom w:val="single" w:sz="4" w:space="0" w:color="auto"/>
              <w:right w:val="single" w:sz="4" w:space="0" w:color="auto"/>
            </w:tcBorders>
            <w:shd w:val="clear" w:color="000000" w:fill="0070C0"/>
            <w:vAlign w:val="center"/>
            <w:hideMark/>
          </w:tcPr>
          <w:p w:rsidR="00F82F6D" w:rsidRPr="00176020" w:rsidRDefault="00F82F6D" w:rsidP="0042179B">
            <w:pPr>
              <w:suppressAutoHyphens w:val="0"/>
              <w:jc w:val="center"/>
              <w:rPr>
                <w:rFonts w:ascii="Calibri" w:hAnsi="Calibri" w:cs="Times New Roman"/>
                <w:b/>
                <w:bCs/>
                <w:color w:val="FFFFFF"/>
                <w:sz w:val="22"/>
                <w:szCs w:val="22"/>
                <w:lang w:eastAsia="fr-FR"/>
              </w:rPr>
            </w:pPr>
            <w:r w:rsidRPr="00176020">
              <w:rPr>
                <w:rFonts w:ascii="Calibri" w:hAnsi="Calibri" w:cs="Times New Roman"/>
                <w:b/>
                <w:bCs/>
                <w:color w:val="FFFFFF"/>
                <w:sz w:val="22"/>
                <w:szCs w:val="22"/>
                <w:lang w:eastAsia="fr-FR"/>
              </w:rPr>
              <w:t>Localisation</w:t>
            </w:r>
          </w:p>
        </w:tc>
      </w:tr>
      <w:tr w:rsidR="00F82F6D" w:rsidRPr="00176020" w:rsidTr="00F82F6D">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F82F6D" w:rsidRPr="00176020" w:rsidRDefault="00F82F6D" w:rsidP="0042179B">
            <w:pPr>
              <w:suppressAutoHyphens w:val="0"/>
              <w:jc w:val="left"/>
              <w:rPr>
                <w:rFonts w:ascii="Calibri" w:hAnsi="Calibri" w:cs="Times New Roman"/>
                <w:color w:val="000000"/>
                <w:sz w:val="22"/>
                <w:szCs w:val="22"/>
                <w:lang w:eastAsia="fr-FR"/>
              </w:rPr>
            </w:pPr>
            <w:r w:rsidRPr="00176020">
              <w:rPr>
                <w:rFonts w:ascii="Calibri" w:hAnsi="Calibri" w:cs="Times New Roman"/>
                <w:color w:val="000000"/>
                <w:sz w:val="22"/>
                <w:szCs w:val="22"/>
                <w:lang w:eastAsia="fr-FR"/>
              </w:rPr>
              <w:t>LYON Saint Priest</w:t>
            </w:r>
          </w:p>
        </w:tc>
        <w:tc>
          <w:tcPr>
            <w:tcW w:w="5386" w:type="dxa"/>
            <w:tcBorders>
              <w:top w:val="nil"/>
              <w:left w:val="nil"/>
              <w:bottom w:val="single" w:sz="4" w:space="0" w:color="auto"/>
              <w:right w:val="single" w:sz="4" w:space="0" w:color="auto"/>
            </w:tcBorders>
            <w:shd w:val="clear" w:color="auto" w:fill="auto"/>
            <w:noWrap/>
            <w:vAlign w:val="bottom"/>
            <w:hideMark/>
          </w:tcPr>
          <w:p w:rsidR="00F82F6D" w:rsidRPr="00176020" w:rsidRDefault="00F82F6D" w:rsidP="0042179B">
            <w:pPr>
              <w:suppressAutoHyphens w:val="0"/>
              <w:jc w:val="center"/>
              <w:rPr>
                <w:color w:val="006699"/>
                <w:szCs w:val="22"/>
                <w:lang w:eastAsia="fr-FR"/>
              </w:rPr>
            </w:pPr>
            <w:r w:rsidRPr="00176020">
              <w:rPr>
                <w:color w:val="006699"/>
                <w:szCs w:val="22"/>
                <w:lang w:eastAsia="fr-FR"/>
              </w:rPr>
              <w:t>590, cours du 3ème millénaire, 69800 St Priest</w:t>
            </w:r>
          </w:p>
        </w:tc>
      </w:tr>
      <w:tr w:rsidR="00F82F6D" w:rsidRPr="00176020" w:rsidTr="00F82F6D">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F82F6D" w:rsidRPr="00176020" w:rsidRDefault="00F82F6D" w:rsidP="0042179B">
            <w:pPr>
              <w:suppressAutoHyphens w:val="0"/>
              <w:jc w:val="left"/>
              <w:rPr>
                <w:rFonts w:ascii="Calibri" w:hAnsi="Calibri" w:cs="Times New Roman"/>
                <w:color w:val="000000"/>
                <w:sz w:val="22"/>
                <w:szCs w:val="22"/>
                <w:lang w:eastAsia="fr-FR"/>
              </w:rPr>
            </w:pPr>
            <w:r w:rsidRPr="00176020">
              <w:rPr>
                <w:rFonts w:ascii="Calibri" w:hAnsi="Calibri" w:cs="Times New Roman"/>
                <w:color w:val="000000"/>
                <w:sz w:val="22"/>
                <w:szCs w:val="22"/>
                <w:lang w:eastAsia="fr-FR"/>
              </w:rPr>
              <w:t xml:space="preserve">LYON </w:t>
            </w:r>
            <w:proofErr w:type="spellStart"/>
            <w:r w:rsidRPr="00176020">
              <w:rPr>
                <w:rFonts w:ascii="Calibri" w:hAnsi="Calibri" w:cs="Times New Roman"/>
                <w:color w:val="000000"/>
                <w:sz w:val="22"/>
                <w:szCs w:val="22"/>
                <w:lang w:eastAsia="fr-FR"/>
              </w:rPr>
              <w:t>Feysin</w:t>
            </w:r>
            <w:proofErr w:type="spellEnd"/>
          </w:p>
        </w:tc>
        <w:tc>
          <w:tcPr>
            <w:tcW w:w="5386" w:type="dxa"/>
            <w:tcBorders>
              <w:top w:val="nil"/>
              <w:left w:val="nil"/>
              <w:bottom w:val="single" w:sz="4" w:space="0" w:color="auto"/>
              <w:right w:val="single" w:sz="4" w:space="0" w:color="auto"/>
            </w:tcBorders>
            <w:shd w:val="clear" w:color="auto" w:fill="auto"/>
            <w:noWrap/>
            <w:vAlign w:val="bottom"/>
            <w:hideMark/>
          </w:tcPr>
          <w:p w:rsidR="00F82F6D" w:rsidRPr="00176020" w:rsidRDefault="00F82F6D" w:rsidP="0042179B">
            <w:pPr>
              <w:suppressAutoHyphens w:val="0"/>
              <w:jc w:val="center"/>
              <w:rPr>
                <w:color w:val="006699"/>
                <w:szCs w:val="22"/>
                <w:lang w:eastAsia="fr-FR"/>
              </w:rPr>
            </w:pPr>
            <w:proofErr w:type="gramStart"/>
            <w:r w:rsidRPr="00176020">
              <w:rPr>
                <w:color w:val="006699"/>
                <w:szCs w:val="22"/>
                <w:lang w:eastAsia="fr-FR"/>
              </w:rPr>
              <w:t>rue</w:t>
            </w:r>
            <w:proofErr w:type="gramEnd"/>
            <w:r w:rsidRPr="00176020">
              <w:rPr>
                <w:color w:val="006699"/>
                <w:szCs w:val="22"/>
                <w:lang w:eastAsia="fr-FR"/>
              </w:rPr>
              <w:t xml:space="preserve"> Jacques Monod, 69320 Feyzin</w:t>
            </w:r>
          </w:p>
        </w:tc>
      </w:tr>
      <w:tr w:rsidR="00F82F6D" w:rsidRPr="00176020" w:rsidTr="00F82F6D">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F82F6D" w:rsidRPr="00176020" w:rsidRDefault="00F82F6D" w:rsidP="0042179B">
            <w:pPr>
              <w:suppressAutoHyphens w:val="0"/>
              <w:jc w:val="left"/>
              <w:rPr>
                <w:rFonts w:ascii="Calibri" w:hAnsi="Calibri" w:cs="Times New Roman"/>
                <w:color w:val="000000"/>
                <w:sz w:val="22"/>
                <w:szCs w:val="22"/>
                <w:lang w:eastAsia="fr-FR"/>
              </w:rPr>
            </w:pPr>
            <w:r w:rsidRPr="00176020">
              <w:rPr>
                <w:rFonts w:ascii="Calibri" w:hAnsi="Calibri" w:cs="Times New Roman"/>
                <w:color w:val="000000"/>
                <w:sz w:val="22"/>
                <w:szCs w:val="22"/>
                <w:lang w:eastAsia="fr-FR"/>
              </w:rPr>
              <w:t>TOULOUSE</w:t>
            </w:r>
          </w:p>
        </w:tc>
        <w:tc>
          <w:tcPr>
            <w:tcW w:w="5386" w:type="dxa"/>
            <w:tcBorders>
              <w:top w:val="nil"/>
              <w:left w:val="nil"/>
              <w:bottom w:val="single" w:sz="4" w:space="0" w:color="auto"/>
              <w:right w:val="single" w:sz="4" w:space="0" w:color="auto"/>
            </w:tcBorders>
            <w:shd w:val="clear" w:color="auto" w:fill="auto"/>
            <w:noWrap/>
            <w:vAlign w:val="bottom"/>
            <w:hideMark/>
          </w:tcPr>
          <w:p w:rsidR="00F82F6D" w:rsidRPr="00176020" w:rsidRDefault="00F82F6D" w:rsidP="0042179B">
            <w:pPr>
              <w:suppressAutoHyphens w:val="0"/>
              <w:jc w:val="center"/>
              <w:rPr>
                <w:color w:val="006699"/>
                <w:szCs w:val="22"/>
                <w:lang w:eastAsia="fr-FR"/>
              </w:rPr>
            </w:pPr>
            <w:r w:rsidRPr="00176020">
              <w:rPr>
                <w:color w:val="006699"/>
                <w:szCs w:val="22"/>
                <w:lang w:eastAsia="fr-FR"/>
              </w:rPr>
              <w:t>Avenue d'Atlanta BP 72152, 31020 Toulouse cedex 2</w:t>
            </w:r>
          </w:p>
        </w:tc>
      </w:tr>
    </w:tbl>
    <w:p w:rsidR="0042179B" w:rsidRPr="00176020" w:rsidRDefault="0042179B" w:rsidP="0042179B">
      <w:pPr>
        <w:pStyle w:val="Lgende"/>
      </w:pPr>
      <w:bookmarkStart w:id="115" w:name="_Toc175663392"/>
      <w:r w:rsidRPr="00176020">
        <w:t xml:space="preserve">Tableau </w:t>
      </w:r>
      <w:r w:rsidRPr="00176020">
        <w:fldChar w:fldCharType="begin"/>
      </w:r>
      <w:r w:rsidRPr="00176020">
        <w:instrText xml:space="preserve"> SEQ Tableau \* ARABIC </w:instrText>
      </w:r>
      <w:r w:rsidRPr="00176020">
        <w:fldChar w:fldCharType="separate"/>
      </w:r>
      <w:r w:rsidRPr="00176020">
        <w:rPr>
          <w:noProof/>
        </w:rPr>
        <w:t>11</w:t>
      </w:r>
      <w:r w:rsidRPr="00176020">
        <w:fldChar w:fldCharType="end"/>
      </w:r>
      <w:r w:rsidRPr="00176020">
        <w:t xml:space="preserve"> </w:t>
      </w:r>
      <w:r w:rsidR="004A2C7F" w:rsidRPr="00176020">
        <w:t xml:space="preserve">- </w:t>
      </w:r>
      <w:r w:rsidRPr="00176020">
        <w:t xml:space="preserve">Liste des sites </w:t>
      </w:r>
      <w:r w:rsidR="007B24AA">
        <w:t>URSSAF CAISSE NATIONALE</w:t>
      </w:r>
      <w:bookmarkEnd w:id="115"/>
    </w:p>
    <w:p w:rsidR="00F82F6D" w:rsidRPr="00176020" w:rsidRDefault="00F82F6D" w:rsidP="00F82F6D">
      <w:pPr>
        <w:ind w:left="708"/>
      </w:pPr>
      <w:r w:rsidRPr="00176020">
        <w:t>D</w:t>
      </w:r>
      <w:r>
        <w:t>u périmètre Organisme</w:t>
      </w:r>
      <w:r w:rsidRPr="00176020">
        <w:t> </w:t>
      </w:r>
      <w:r w:rsidR="00712917">
        <w:t xml:space="preserve">et </w:t>
      </w:r>
      <w:r w:rsidR="007E1B0C">
        <w:t xml:space="preserve">site </w:t>
      </w:r>
      <w:r w:rsidR="007B24AA">
        <w:t>URSSAF CAISSE NATIONALE</w:t>
      </w:r>
      <w:r w:rsidR="007E1B0C">
        <w:t xml:space="preserve"> hors datacenter </w:t>
      </w:r>
      <w:r w:rsidRPr="00176020">
        <w:t>:</w:t>
      </w:r>
    </w:p>
    <w:p w:rsidR="00F82F6D" w:rsidRDefault="00F82F6D" w:rsidP="0042179B"/>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4223"/>
      </w:tblGrid>
      <w:tr w:rsidR="00856CFD" w:rsidRPr="00D81C4B" w:rsidTr="00035BD4">
        <w:trPr>
          <w:trHeight w:val="300"/>
        </w:trPr>
        <w:tc>
          <w:tcPr>
            <w:tcW w:w="4815" w:type="dxa"/>
            <w:shd w:val="clear" w:color="auto" w:fill="4F81BD" w:themeFill="accent1"/>
          </w:tcPr>
          <w:p w:rsidR="00856CFD" w:rsidRPr="00712917" w:rsidRDefault="00856CFD" w:rsidP="00712917">
            <w:pPr>
              <w:suppressAutoHyphens w:val="0"/>
              <w:jc w:val="center"/>
              <w:rPr>
                <w:rFonts w:asciiTheme="minorHAnsi" w:hAnsiTheme="minorHAnsi"/>
                <w:b/>
                <w:bCs/>
                <w:color w:val="000000"/>
                <w:sz w:val="22"/>
                <w:szCs w:val="22"/>
                <w:lang w:eastAsia="fr-FR"/>
              </w:rPr>
            </w:pPr>
            <w:r w:rsidRPr="00712917">
              <w:rPr>
                <w:rFonts w:asciiTheme="minorHAnsi" w:hAnsiTheme="minorHAnsi" w:cs="Times New Roman"/>
                <w:b/>
                <w:bCs/>
                <w:color w:val="FFFFFF"/>
                <w:sz w:val="22"/>
                <w:szCs w:val="22"/>
                <w:lang w:eastAsia="fr-FR"/>
              </w:rPr>
              <w:t>Site</w:t>
            </w:r>
          </w:p>
        </w:tc>
        <w:tc>
          <w:tcPr>
            <w:tcW w:w="4223" w:type="dxa"/>
            <w:shd w:val="clear" w:color="auto" w:fill="4F81BD" w:themeFill="accent1"/>
          </w:tcPr>
          <w:p w:rsidR="00856CFD" w:rsidRPr="00712917" w:rsidRDefault="00856CFD" w:rsidP="00712917">
            <w:pPr>
              <w:suppressAutoHyphens w:val="0"/>
              <w:jc w:val="center"/>
              <w:rPr>
                <w:rFonts w:asciiTheme="minorHAnsi" w:hAnsiTheme="minorHAnsi" w:cs="Times New Roman"/>
                <w:b/>
                <w:bCs/>
                <w:color w:val="FFFFFF"/>
                <w:sz w:val="22"/>
                <w:szCs w:val="22"/>
                <w:lang w:eastAsia="fr-FR"/>
              </w:rPr>
            </w:pPr>
            <w:r>
              <w:rPr>
                <w:rFonts w:asciiTheme="minorHAnsi" w:hAnsiTheme="minorHAnsi" w:cs="Times New Roman"/>
                <w:b/>
                <w:bCs/>
                <w:color w:val="FFFFFF"/>
                <w:sz w:val="22"/>
                <w:szCs w:val="22"/>
                <w:lang w:eastAsia="fr-FR"/>
              </w:rPr>
              <w:t>Localisation</w:t>
            </w: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Sophia Antipolis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MONTREUIL</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Montreuil Gaumont 2</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Caen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Nantes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NANCY</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Lille Villeneuve d'Ascq</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Centre National CESU Saint-Etienne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Centre PAJEMPLOI Le Puy en Velay</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Rhône-Alpes BOURG EN BRESSE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Paris MONTREUIL</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MARSEILLE Provence-Alpes-Côte-d'Azur</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Basse Normandie Caen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du Limousin TULLE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AJACCIO URSSAF de la Corse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Bourgogne DIJON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Franche Comté BESANÇON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NÎMES URSSAF de Languedoc-Roussillon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Midi-Pyrénées TOULOUSE LABÈGE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d'Aquitaine BORDEAUX BRUGES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MONTPELLIER URSSAF de Languedoc-Roussillon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Bretagne – RENNES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du Centre TOURS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Rhône-Alpes GRENOBLE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des Pays de la Loire NANTES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du Centre ORLÉANS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Champagne REIMS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Lorraine METZ</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6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du Nord - Pas-de-Calais LILLE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Picardie BEAUVAIS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du Nord - Pas-de-Calais ARRAS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d'Auvergne CLERMONT FERRAND</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d'Aquitaine PAU – BILLIERE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d'Alsace Schiltigheim</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Rhône-Alpes VENISSIEUX</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Bourgogne MACON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Haute Normandie ROUEN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Picardie AMIENS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Midi-Pyrénées MONTAUBAN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TOULON - URSSAF de Provence-Alpes-Côte-d'Azur</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des Pays de la Loire LA ROCHE SUR YON</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du Limousin LIMOGES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Poitou Charentes POITIERS</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7B24AA"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URSSAF CAISSE NATIONALE</w:t>
            </w:r>
            <w:r w:rsidR="00856CFD" w:rsidRPr="00712917">
              <w:rPr>
                <w:rFonts w:asciiTheme="minorHAnsi" w:hAnsiTheme="minorHAnsi"/>
                <w:color w:val="000000"/>
                <w:sz w:val="22"/>
                <w:szCs w:val="22"/>
                <w:lang w:eastAsia="fr-FR"/>
              </w:rPr>
              <w:t xml:space="preserve"> PREPROD LYON (ancienne DD de Nice)</w:t>
            </w:r>
          </w:p>
        </w:tc>
        <w:tc>
          <w:tcPr>
            <w:tcW w:w="4223" w:type="dxa"/>
          </w:tcPr>
          <w:p w:rsidR="00856CFD" w:rsidRPr="00856CFD" w:rsidRDefault="00856CFD" w:rsidP="00856CFD">
            <w:pPr>
              <w:suppressAutoHyphens w:val="0"/>
              <w:jc w:val="center"/>
              <w:rPr>
                <w:color w:val="006699"/>
                <w:szCs w:val="22"/>
                <w:lang w:eastAsia="fr-FR"/>
              </w:rPr>
            </w:pPr>
          </w:p>
        </w:tc>
      </w:tr>
      <w:tr w:rsidR="00856CFD" w:rsidRPr="00D81C4B" w:rsidTr="00856CFD">
        <w:trPr>
          <w:trHeight w:val="300"/>
        </w:trPr>
        <w:tc>
          <w:tcPr>
            <w:tcW w:w="4815" w:type="dxa"/>
            <w:shd w:val="clear" w:color="auto" w:fill="auto"/>
            <w:hideMark/>
          </w:tcPr>
          <w:p w:rsidR="00856CFD" w:rsidRPr="00712917" w:rsidRDefault="00856CFD" w:rsidP="00190657">
            <w:pPr>
              <w:suppressAutoHyphens w:val="0"/>
              <w:jc w:val="left"/>
              <w:rPr>
                <w:rFonts w:asciiTheme="minorHAnsi" w:hAnsiTheme="minorHAnsi"/>
                <w:color w:val="000000"/>
                <w:sz w:val="22"/>
                <w:szCs w:val="22"/>
                <w:lang w:eastAsia="fr-FR"/>
              </w:rPr>
            </w:pPr>
            <w:r w:rsidRPr="00712917">
              <w:rPr>
                <w:rFonts w:asciiTheme="minorHAnsi" w:hAnsiTheme="minorHAnsi"/>
                <w:color w:val="000000"/>
                <w:sz w:val="22"/>
                <w:szCs w:val="22"/>
                <w:lang w:eastAsia="fr-FR"/>
              </w:rPr>
              <w:t>URSSAF de MARSEILLE Provence-Alpes-Côte-d'Azur</w:t>
            </w:r>
          </w:p>
        </w:tc>
        <w:tc>
          <w:tcPr>
            <w:tcW w:w="4223" w:type="dxa"/>
          </w:tcPr>
          <w:p w:rsidR="00856CFD" w:rsidRPr="00856CFD" w:rsidRDefault="00856CFD" w:rsidP="00856CFD">
            <w:pPr>
              <w:suppressAutoHyphens w:val="0"/>
              <w:jc w:val="center"/>
              <w:rPr>
                <w:color w:val="006699"/>
                <w:szCs w:val="22"/>
                <w:lang w:eastAsia="fr-FR"/>
              </w:rPr>
            </w:pPr>
          </w:p>
        </w:tc>
      </w:tr>
      <w:tr w:rsidR="003B0D35" w:rsidRPr="00D81C4B" w:rsidTr="00856CFD">
        <w:trPr>
          <w:trHeight w:val="300"/>
        </w:trPr>
        <w:tc>
          <w:tcPr>
            <w:tcW w:w="4815" w:type="dxa"/>
            <w:shd w:val="clear" w:color="auto" w:fill="auto"/>
          </w:tcPr>
          <w:p w:rsidR="003B0D35" w:rsidRPr="00712917" w:rsidRDefault="003B0D35" w:rsidP="00190657">
            <w:pPr>
              <w:suppressAutoHyphens w:val="0"/>
              <w:jc w:val="left"/>
              <w:rPr>
                <w:rFonts w:asciiTheme="minorHAnsi" w:hAnsiTheme="minorHAnsi"/>
                <w:color w:val="000000"/>
                <w:sz w:val="22"/>
                <w:szCs w:val="22"/>
                <w:lang w:eastAsia="fr-FR"/>
              </w:rPr>
            </w:pPr>
            <w:r>
              <w:rPr>
                <w:rFonts w:asciiTheme="minorHAnsi" w:hAnsiTheme="minorHAnsi"/>
                <w:color w:val="000000"/>
                <w:sz w:val="22"/>
                <w:szCs w:val="22"/>
                <w:lang w:eastAsia="fr-FR"/>
              </w:rPr>
              <w:t>CIPAV</w:t>
            </w:r>
          </w:p>
        </w:tc>
        <w:tc>
          <w:tcPr>
            <w:tcW w:w="4223" w:type="dxa"/>
          </w:tcPr>
          <w:p w:rsidR="003B0D35" w:rsidRPr="00856CFD" w:rsidRDefault="003B0D35" w:rsidP="00856CFD">
            <w:pPr>
              <w:suppressAutoHyphens w:val="0"/>
              <w:jc w:val="center"/>
              <w:rPr>
                <w:color w:val="006699"/>
                <w:szCs w:val="22"/>
                <w:lang w:eastAsia="fr-FR"/>
              </w:rPr>
            </w:pPr>
          </w:p>
        </w:tc>
      </w:tr>
    </w:tbl>
    <w:p w:rsidR="00F82F6D" w:rsidRDefault="00F82F6D" w:rsidP="0042179B"/>
    <w:p w:rsidR="00712917" w:rsidRDefault="00712917" w:rsidP="0042179B"/>
    <w:p w:rsidR="0042179B" w:rsidRPr="00176020" w:rsidRDefault="0042179B" w:rsidP="0042179B">
      <w:r w:rsidRPr="00176020">
        <w:t xml:space="preserve">D’une manière générale, les interventions sur site sont réalisées </w:t>
      </w:r>
      <w:r w:rsidR="005E5692" w:rsidRPr="00FB17A0">
        <w:t xml:space="preserve">concernant les prestations de support, de maintenance et autres services associés </w:t>
      </w:r>
      <w:r w:rsidR="00B242F9" w:rsidRPr="00FB17A0">
        <w:t xml:space="preserve">sont réalisées </w:t>
      </w:r>
      <w:r w:rsidRPr="00176020">
        <w:t xml:space="preserve">sur les sites du recouvrement ci-dessus. </w:t>
      </w:r>
    </w:p>
    <w:p w:rsidR="0042179B" w:rsidRPr="00D40221" w:rsidRDefault="0042179B" w:rsidP="0042179B">
      <w:pPr>
        <w:rPr>
          <w:highlight w:val="yellow"/>
        </w:rPr>
      </w:pPr>
    </w:p>
    <w:p w:rsidR="0042179B" w:rsidRPr="00176020" w:rsidRDefault="0042179B" w:rsidP="0042179B">
      <w:r w:rsidRPr="00176020">
        <w:t>Les comités de pilotage trimestriels sont réalisés sur un des sites de l’</w:t>
      </w:r>
      <w:r w:rsidR="007B24AA">
        <w:rPr>
          <w:b/>
        </w:rPr>
        <w:t>URSSAF CAISSE NATIONALE</w:t>
      </w:r>
      <w:r w:rsidRPr="00176020">
        <w:t>.</w:t>
      </w:r>
    </w:p>
    <w:p w:rsidR="0042179B" w:rsidRPr="00176020" w:rsidRDefault="0042179B" w:rsidP="0042179B"/>
    <w:p w:rsidR="0042179B" w:rsidRPr="00176020" w:rsidRDefault="0042179B" w:rsidP="0042179B">
      <w:r w:rsidRPr="00176020">
        <w:t>Les réunions d’affaire trimestrielles sont réalisées sur un des sites de l’</w:t>
      </w:r>
      <w:r w:rsidR="007B24AA">
        <w:rPr>
          <w:b/>
        </w:rPr>
        <w:t>URSSAF CAISSE NATIONALE</w:t>
      </w:r>
      <w:r w:rsidRPr="00176020">
        <w:t>, elles peuvent éventuellement être faites conjointement avec les comités de pilotage.</w:t>
      </w:r>
    </w:p>
    <w:p w:rsidR="0042179B" w:rsidRPr="00176020" w:rsidRDefault="0042179B" w:rsidP="0042179B"/>
    <w:p w:rsidR="00467702" w:rsidRPr="00176020" w:rsidRDefault="00467702" w:rsidP="00467702">
      <w:pPr>
        <w:rPr>
          <w:lang w:eastAsia="en-US"/>
        </w:rPr>
      </w:pPr>
      <w:r w:rsidRPr="00176020">
        <w:t>Les comités de suivi de maintenances correctives et pro-actives</w:t>
      </w:r>
      <w:r w:rsidRPr="00176020">
        <w:rPr>
          <w:lang w:eastAsia="en-US"/>
        </w:rPr>
        <w:t xml:space="preserve"> sont </w:t>
      </w:r>
      <w:proofErr w:type="gramStart"/>
      <w:r w:rsidRPr="00176020">
        <w:rPr>
          <w:lang w:eastAsia="en-US"/>
        </w:rPr>
        <w:t>réalisées</w:t>
      </w:r>
      <w:proofErr w:type="gramEnd"/>
      <w:r w:rsidRPr="00176020">
        <w:rPr>
          <w:lang w:eastAsia="en-US"/>
        </w:rPr>
        <w:t xml:space="preserve"> à distance (téléphoniquement ou </w:t>
      </w:r>
      <w:proofErr w:type="spellStart"/>
      <w:r w:rsidRPr="00176020">
        <w:rPr>
          <w:lang w:eastAsia="en-US"/>
        </w:rPr>
        <w:t>visio</w:t>
      </w:r>
      <w:proofErr w:type="spellEnd"/>
      <w:r w:rsidRPr="00176020">
        <w:rPr>
          <w:lang w:eastAsia="en-US"/>
        </w:rPr>
        <w:t xml:space="preserve"> conférence). </w:t>
      </w:r>
    </w:p>
    <w:p w:rsidR="0042179B" w:rsidRDefault="00467702" w:rsidP="00912469">
      <w:pPr>
        <w:rPr>
          <w:lang w:eastAsia="en-US"/>
        </w:rPr>
      </w:pPr>
      <w:r w:rsidRPr="00176020">
        <w:rPr>
          <w:lang w:eastAsia="en-US"/>
        </w:rPr>
        <w:t>Exceptionnellement, et sur demande de l’</w:t>
      </w:r>
      <w:r w:rsidR="007B24AA">
        <w:rPr>
          <w:b/>
          <w:lang w:eastAsia="en-US"/>
        </w:rPr>
        <w:t>URSSAF CAISSE NATIONALE</w:t>
      </w:r>
      <w:r w:rsidRPr="00176020">
        <w:rPr>
          <w:lang w:eastAsia="en-US"/>
        </w:rPr>
        <w:t xml:space="preserve">, un de ces comités pourrait être organisé en présentiel </w:t>
      </w:r>
      <w:r w:rsidRPr="00176020">
        <w:t>sur un des sites de l’</w:t>
      </w:r>
      <w:r w:rsidR="007B24AA">
        <w:rPr>
          <w:b/>
        </w:rPr>
        <w:t xml:space="preserve">URSSAF CAISSE </w:t>
      </w:r>
      <w:proofErr w:type="gramStart"/>
      <w:r w:rsidR="007B24AA">
        <w:rPr>
          <w:b/>
        </w:rPr>
        <w:t>NATIONALE</w:t>
      </w:r>
      <w:r w:rsidRPr="00176020">
        <w:rPr>
          <w:lang w:eastAsia="en-US"/>
        </w:rPr>
        <w:t>.</w:t>
      </w:r>
      <w:r w:rsidR="0042179B" w:rsidRPr="00176020">
        <w:rPr>
          <w:lang w:eastAsia="en-US"/>
        </w:rPr>
        <w:t>.</w:t>
      </w:r>
      <w:proofErr w:type="gramEnd"/>
    </w:p>
    <w:p w:rsidR="0042179B" w:rsidRDefault="0042179B" w:rsidP="0042179B">
      <w:pPr>
        <w:rPr>
          <w:lang w:eastAsia="en-US"/>
        </w:rPr>
      </w:pPr>
    </w:p>
    <w:p w:rsidR="0042179B" w:rsidRDefault="0042179B">
      <w:pPr>
        <w:suppressAutoHyphens w:val="0"/>
        <w:jc w:val="left"/>
        <w:rPr>
          <w:rFonts w:eastAsiaTheme="minorHAnsi"/>
          <w:bCs/>
          <w:i/>
          <w:iCs/>
          <w:color w:val="1F497D" w:themeColor="text2"/>
          <w:kern w:val="26"/>
          <w:sz w:val="28"/>
          <w:szCs w:val="26"/>
          <w:lang w:eastAsia="en-US"/>
        </w:rPr>
      </w:pPr>
    </w:p>
    <w:p w:rsidR="00912469" w:rsidRDefault="00912469">
      <w:pPr>
        <w:suppressAutoHyphens w:val="0"/>
        <w:jc w:val="left"/>
        <w:rPr>
          <w:rFonts w:eastAsiaTheme="minorHAnsi"/>
          <w:bCs/>
          <w:i/>
          <w:iCs/>
          <w:color w:val="1F497D" w:themeColor="text2"/>
          <w:kern w:val="26"/>
          <w:sz w:val="28"/>
          <w:szCs w:val="26"/>
          <w:lang w:eastAsia="en-US"/>
        </w:rPr>
      </w:pPr>
    </w:p>
    <w:p w:rsidR="00912469" w:rsidRDefault="00912469">
      <w:pPr>
        <w:suppressAutoHyphens w:val="0"/>
        <w:jc w:val="left"/>
        <w:rPr>
          <w:rFonts w:eastAsiaTheme="minorHAnsi"/>
          <w:bCs/>
          <w:i/>
          <w:iCs/>
          <w:color w:val="1F497D" w:themeColor="text2"/>
          <w:kern w:val="26"/>
          <w:sz w:val="28"/>
          <w:szCs w:val="26"/>
          <w:lang w:eastAsia="en-US"/>
        </w:rPr>
      </w:pPr>
    </w:p>
    <w:p w:rsidR="00B72840" w:rsidRDefault="003F3190" w:rsidP="00031ACB">
      <w:pPr>
        <w:pStyle w:val="ACOSS-Titre2"/>
      </w:pPr>
      <w:bookmarkStart w:id="116" w:name="_Toc175663321"/>
      <w:r w:rsidRPr="00677786">
        <w:t xml:space="preserve">Description de </w:t>
      </w:r>
      <w:r w:rsidRPr="0031229B">
        <w:t>l’architecture</w:t>
      </w:r>
      <w:r w:rsidRPr="00677786">
        <w:t xml:space="preserve"> technique </w:t>
      </w:r>
      <w:r w:rsidR="007B24AA">
        <w:t>URSSAF CAISSE NATIONALE</w:t>
      </w:r>
      <w:bookmarkEnd w:id="116"/>
    </w:p>
    <w:p w:rsidR="00F64466" w:rsidRPr="00F64466" w:rsidRDefault="00F64466" w:rsidP="0042179B">
      <w:pPr>
        <w:rPr>
          <w:sz w:val="12"/>
        </w:rPr>
      </w:pPr>
    </w:p>
    <w:p w:rsidR="0042179B" w:rsidRDefault="0042179B" w:rsidP="0042179B"/>
    <w:p w:rsidR="0042179B" w:rsidRDefault="0042179B">
      <w:pPr>
        <w:suppressAutoHyphens w:val="0"/>
        <w:jc w:val="left"/>
        <w:rPr>
          <w:rFonts w:eastAsiaTheme="minorHAnsi"/>
          <w:bCs/>
          <w:i/>
          <w:iCs/>
          <w:color w:val="1F497D" w:themeColor="text2"/>
          <w:kern w:val="26"/>
          <w:sz w:val="28"/>
          <w:szCs w:val="26"/>
          <w:lang w:eastAsia="en-US"/>
        </w:rPr>
      </w:pPr>
    </w:p>
    <w:p w:rsidR="00B72840" w:rsidRPr="00677786" w:rsidRDefault="00B72840" w:rsidP="00031ACB">
      <w:pPr>
        <w:pStyle w:val="ACOSS-Titre2"/>
      </w:pPr>
      <w:bookmarkStart w:id="117" w:name="_Toc175663322"/>
      <w:r w:rsidRPr="00677786">
        <w:t>Maintenances correctives et proactives</w:t>
      </w:r>
      <w:bookmarkEnd w:id="117"/>
    </w:p>
    <w:p w:rsidR="003F7D96" w:rsidRPr="00CB0637" w:rsidRDefault="003F7D96" w:rsidP="00EA5932">
      <w:bookmarkStart w:id="118" w:name="_Hlk21455998"/>
    </w:p>
    <w:p w:rsidR="00B72840" w:rsidRDefault="00B72840" w:rsidP="00256EFD">
      <w:pPr>
        <w:pStyle w:val="Titre3"/>
        <w:numPr>
          <w:ilvl w:val="0"/>
          <w:numId w:val="94"/>
        </w:numPr>
      </w:pPr>
      <w:bookmarkStart w:id="119" w:name="_Toc24992029"/>
      <w:bookmarkStart w:id="120" w:name="_Toc24992163"/>
      <w:bookmarkStart w:id="121" w:name="_Toc24992843"/>
      <w:bookmarkStart w:id="122" w:name="_Toc24993001"/>
      <w:bookmarkStart w:id="123" w:name="_Toc24993138"/>
      <w:bookmarkStart w:id="124" w:name="_Toc175663323"/>
      <w:bookmarkEnd w:id="118"/>
      <w:bookmarkEnd w:id="119"/>
      <w:bookmarkEnd w:id="120"/>
      <w:bookmarkEnd w:id="121"/>
      <w:bookmarkEnd w:id="122"/>
      <w:bookmarkEnd w:id="123"/>
      <w:r>
        <w:t>Niveaux de services attendus</w:t>
      </w:r>
      <w:bookmarkEnd w:id="124"/>
    </w:p>
    <w:p w:rsidR="00930538" w:rsidRDefault="00930538" w:rsidP="00930538"/>
    <w:p w:rsidR="00930538" w:rsidRDefault="00930538" w:rsidP="00930538"/>
    <w:p w:rsidR="00930538" w:rsidRDefault="00930538" w:rsidP="00930538"/>
    <w:p w:rsidR="00930538" w:rsidRDefault="00930538" w:rsidP="00930538"/>
    <w:p w:rsidR="00930538" w:rsidRDefault="00930538" w:rsidP="00930538"/>
    <w:p w:rsidR="00342E4E" w:rsidRDefault="00342E4E" w:rsidP="00930538"/>
    <w:p w:rsidR="00342E4E" w:rsidRPr="00930538" w:rsidRDefault="00342E4E" w:rsidP="00930538"/>
    <w:p w:rsidR="009D2FDD" w:rsidRPr="00F64466" w:rsidRDefault="009D2FDD" w:rsidP="00031ACB">
      <w:pPr>
        <w:rPr>
          <w:sz w:val="12"/>
        </w:rPr>
      </w:pPr>
    </w:p>
    <w:p w:rsidR="00B31973" w:rsidRDefault="005A7793" w:rsidP="00031ACB">
      <w:pPr>
        <w:pStyle w:val="Lgende"/>
      </w:pPr>
      <w:bookmarkStart w:id="125" w:name="_Toc175663393"/>
      <w:r w:rsidRPr="00D44C02">
        <w:t xml:space="preserve">Tableau </w:t>
      </w:r>
      <w:r w:rsidR="0011733B">
        <w:fldChar w:fldCharType="begin"/>
      </w:r>
      <w:r w:rsidR="0011733B">
        <w:instrText xml:space="preserve"> SEQ Tableau \* ARABIC </w:instrText>
      </w:r>
      <w:r w:rsidR="0011733B">
        <w:fldChar w:fldCharType="separate"/>
      </w:r>
      <w:r w:rsidR="004A2C7F">
        <w:rPr>
          <w:noProof/>
        </w:rPr>
        <w:t>13</w:t>
      </w:r>
      <w:r w:rsidR="0011733B">
        <w:fldChar w:fldCharType="end"/>
      </w:r>
      <w:r w:rsidR="004A2C7F">
        <w:t xml:space="preserve"> -</w:t>
      </w:r>
      <w:r w:rsidRPr="00D44C02">
        <w:t xml:space="preserve"> niveaux de services </w:t>
      </w:r>
      <w:r w:rsidR="008B7610">
        <w:t>de la maintenance</w:t>
      </w:r>
      <w:bookmarkEnd w:id="125"/>
    </w:p>
    <w:p w:rsidR="0030380C" w:rsidRPr="0030380C" w:rsidRDefault="0030380C" w:rsidP="0030380C">
      <w:pPr>
        <w:rPr>
          <w:lang w:eastAsia="en-US"/>
        </w:rPr>
      </w:pPr>
    </w:p>
    <w:p w:rsidR="007E1282" w:rsidRDefault="00B72840" w:rsidP="00256EFD">
      <w:pPr>
        <w:pStyle w:val="Titre3"/>
      </w:pPr>
      <w:bookmarkStart w:id="126" w:name="_Toc175663324"/>
      <w:r>
        <w:t>Management des processus</w:t>
      </w:r>
      <w:bookmarkEnd w:id="126"/>
    </w:p>
    <w:p w:rsidR="007E1282" w:rsidRDefault="00B72840" w:rsidP="00C422F4">
      <w:pPr>
        <w:pStyle w:val="Titre4"/>
        <w:numPr>
          <w:ilvl w:val="0"/>
          <w:numId w:val="82"/>
        </w:numPr>
      </w:pPr>
      <w:r>
        <w:t>Gestion des incidents</w:t>
      </w:r>
    </w:p>
    <w:p w:rsidR="007E1282" w:rsidRDefault="00B72840" w:rsidP="002C79FD">
      <w:pPr>
        <w:pStyle w:val="Titre4"/>
      </w:pPr>
      <w:r>
        <w:t>Gestion des crises</w:t>
      </w:r>
    </w:p>
    <w:p w:rsidR="007E1282" w:rsidRDefault="00B72840" w:rsidP="00031ACB">
      <w:pPr>
        <w:pStyle w:val="Titre4"/>
      </w:pPr>
      <w:r>
        <w:t>Gestion des escalades</w:t>
      </w:r>
    </w:p>
    <w:p w:rsidR="007E1282" w:rsidRDefault="00B72840" w:rsidP="00031ACB">
      <w:pPr>
        <w:pStyle w:val="Titre4"/>
      </w:pPr>
      <w:r>
        <w:t>Outils de suivi</w:t>
      </w:r>
    </w:p>
    <w:p w:rsidR="007E1282" w:rsidRDefault="00B72840" w:rsidP="00031ACB">
      <w:pPr>
        <w:pStyle w:val="Titre4"/>
      </w:pPr>
      <w:r>
        <w:t>Dispositif de surveillance</w:t>
      </w:r>
    </w:p>
    <w:p w:rsidR="00634642" w:rsidRPr="00634642" w:rsidRDefault="00634642" w:rsidP="003F1C0F">
      <w:pPr>
        <w:pStyle w:val="Titre4"/>
        <w:ind w:left="2268" w:firstLine="0"/>
      </w:pPr>
      <w:r>
        <w:t>Dispositif d’intervention distante</w:t>
      </w:r>
    </w:p>
    <w:p w:rsidR="007E1282" w:rsidRDefault="00B72840" w:rsidP="00031ACB">
      <w:pPr>
        <w:pStyle w:val="Titre4"/>
      </w:pPr>
      <w:r>
        <w:t>Gestion des changements de périmètre.</w:t>
      </w:r>
    </w:p>
    <w:p w:rsidR="00231292" w:rsidRDefault="00231292" w:rsidP="00F12532">
      <w:pPr>
        <w:pStyle w:val="Titre4"/>
        <w:numPr>
          <w:ilvl w:val="0"/>
          <w:numId w:val="0"/>
        </w:numPr>
        <w:ind w:left="2269"/>
      </w:pPr>
    </w:p>
    <w:p w:rsidR="00231292" w:rsidRPr="00231292" w:rsidRDefault="00231292" w:rsidP="00231292"/>
    <w:p w:rsidR="007E1282" w:rsidRDefault="00B72840" w:rsidP="00256EFD">
      <w:pPr>
        <w:pStyle w:val="Titre3"/>
      </w:pPr>
      <w:bookmarkStart w:id="127" w:name="_Toc175663325"/>
      <w:r>
        <w:t>Définition des livrables</w:t>
      </w:r>
      <w:bookmarkEnd w:id="127"/>
    </w:p>
    <w:p w:rsidR="00BF6CA6" w:rsidRDefault="00BF6CA6" w:rsidP="00031ACB">
      <w:pPr>
        <w:pStyle w:val="Titre4"/>
      </w:pPr>
      <w:r>
        <w:t>Normalisation</w:t>
      </w:r>
    </w:p>
    <w:p w:rsidR="00BF6CA6" w:rsidRDefault="00BF6CA6" w:rsidP="00031ACB">
      <w:pPr>
        <w:pStyle w:val="Titre4"/>
      </w:pPr>
      <w:r>
        <w:t>Liste des livrables</w:t>
      </w:r>
    </w:p>
    <w:p w:rsidR="00BF6CA6" w:rsidRDefault="00BF6CA6" w:rsidP="00031ACB">
      <w:pPr>
        <w:pStyle w:val="Titre4"/>
      </w:pPr>
      <w:r>
        <w:t>Gestion des livrables</w:t>
      </w:r>
    </w:p>
    <w:p w:rsidR="00231292" w:rsidRPr="00231292" w:rsidRDefault="00231292" w:rsidP="00231292"/>
    <w:p w:rsidR="00946EBD" w:rsidRPr="00946EBD" w:rsidRDefault="00946EBD" w:rsidP="00031ACB"/>
    <w:p w:rsidR="00F64466" w:rsidRDefault="00F64466">
      <w:pPr>
        <w:suppressAutoHyphens w:val="0"/>
        <w:jc w:val="left"/>
        <w:rPr>
          <w:rFonts w:eastAsiaTheme="minorHAnsi"/>
          <w:bCs/>
          <w:i/>
          <w:iCs/>
          <w:color w:val="1F497D" w:themeColor="text2"/>
          <w:kern w:val="26"/>
          <w:sz w:val="28"/>
          <w:szCs w:val="26"/>
          <w:lang w:eastAsia="en-US"/>
        </w:rPr>
      </w:pPr>
      <w:r>
        <w:br w:type="page"/>
      </w:r>
    </w:p>
    <w:p w:rsidR="00996267" w:rsidRPr="00677786" w:rsidRDefault="00996267" w:rsidP="00031ACB">
      <w:pPr>
        <w:pStyle w:val="ACOSS-Titre2"/>
      </w:pPr>
      <w:bookmarkStart w:id="128" w:name="_Toc175663326"/>
      <w:r w:rsidRPr="00677786">
        <w:t>Services Associés</w:t>
      </w:r>
      <w:bookmarkEnd w:id="128"/>
    </w:p>
    <w:p w:rsidR="00996267" w:rsidRPr="00256EFD" w:rsidRDefault="00996267" w:rsidP="00256EFD">
      <w:pPr>
        <w:pStyle w:val="Titre3"/>
        <w:numPr>
          <w:ilvl w:val="0"/>
          <w:numId w:val="83"/>
        </w:numPr>
      </w:pPr>
      <w:bookmarkStart w:id="129" w:name="_Toc175663327"/>
      <w:r w:rsidRPr="00256EFD">
        <w:t>Niveaux de services attendus</w:t>
      </w:r>
      <w:bookmarkEnd w:id="129"/>
    </w:p>
    <w:p w:rsidR="003A2070" w:rsidRDefault="003A2070" w:rsidP="003A2070">
      <w:pPr>
        <w:rPr>
          <w:highlight w:val="yellow"/>
        </w:rPr>
      </w:pPr>
    </w:p>
    <w:p w:rsidR="00973AD8" w:rsidRDefault="00973AD8"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Default="009D05A1" w:rsidP="00973AD8">
      <w:pPr>
        <w:rPr>
          <w:highlight w:val="yellow"/>
        </w:rPr>
      </w:pPr>
    </w:p>
    <w:p w:rsidR="009D05A1" w:rsidRPr="003A2070" w:rsidRDefault="009D05A1" w:rsidP="00973AD8">
      <w:pPr>
        <w:rPr>
          <w:highlight w:val="yellow"/>
        </w:rPr>
      </w:pPr>
    </w:p>
    <w:p w:rsidR="008B7610" w:rsidRPr="0003195D" w:rsidRDefault="008B7610" w:rsidP="008B7610">
      <w:pPr>
        <w:pStyle w:val="Lgende"/>
      </w:pPr>
      <w:bookmarkStart w:id="130" w:name="_Toc175663394"/>
      <w:r w:rsidRPr="00D44C02">
        <w:t xml:space="preserve">Tableau </w:t>
      </w:r>
      <w:r>
        <w:fldChar w:fldCharType="begin"/>
      </w:r>
      <w:r>
        <w:instrText xml:space="preserve"> SEQ Tableau \* ARABIC </w:instrText>
      </w:r>
      <w:r>
        <w:fldChar w:fldCharType="separate"/>
      </w:r>
      <w:r w:rsidR="004A2C7F">
        <w:rPr>
          <w:noProof/>
        </w:rPr>
        <w:t>14</w:t>
      </w:r>
      <w:r>
        <w:fldChar w:fldCharType="end"/>
      </w:r>
      <w:r w:rsidR="004A2C7F">
        <w:t xml:space="preserve"> -</w:t>
      </w:r>
      <w:r w:rsidRPr="00D44C02">
        <w:t xml:space="preserve"> niveaux de services </w:t>
      </w:r>
      <w:r>
        <w:t>des services associés</w:t>
      </w:r>
      <w:bookmarkEnd w:id="130"/>
    </w:p>
    <w:p w:rsidR="00996267" w:rsidRDefault="00996267" w:rsidP="00256EFD">
      <w:pPr>
        <w:pStyle w:val="Titre3"/>
      </w:pPr>
      <w:bookmarkStart w:id="131" w:name="_Toc175663328"/>
      <w:bookmarkStart w:id="132" w:name="_Hlk21882997"/>
      <w:r w:rsidRPr="00E8566E">
        <w:t>Management des processus</w:t>
      </w:r>
      <w:bookmarkEnd w:id="131"/>
    </w:p>
    <w:p w:rsidR="00996267" w:rsidRDefault="00996267" w:rsidP="00C422F4">
      <w:pPr>
        <w:pStyle w:val="Titre4"/>
        <w:numPr>
          <w:ilvl w:val="0"/>
          <w:numId w:val="84"/>
        </w:numPr>
      </w:pPr>
      <w:r>
        <w:t>Gestion du suivi des services associés</w:t>
      </w:r>
    </w:p>
    <w:p w:rsidR="00996267" w:rsidRDefault="00996267" w:rsidP="00031ACB">
      <w:pPr>
        <w:pStyle w:val="Titre4"/>
      </w:pPr>
      <w:r w:rsidRPr="00E0067D">
        <w:t>Gestion et suivi de la planification des ressources</w:t>
      </w:r>
    </w:p>
    <w:p w:rsidR="00996267" w:rsidRDefault="00996267" w:rsidP="00031ACB">
      <w:pPr>
        <w:pStyle w:val="Titre4"/>
      </w:pPr>
      <w:r w:rsidRPr="00E0067D">
        <w:t>G</w:t>
      </w:r>
      <w:r>
        <w:t>estion de la non-conformité, crises et escalades</w:t>
      </w:r>
    </w:p>
    <w:bookmarkEnd w:id="132"/>
    <w:p w:rsidR="002F3EC7" w:rsidRDefault="002F3EC7" w:rsidP="00031ACB"/>
    <w:p w:rsidR="00996267" w:rsidRDefault="00996267" w:rsidP="00256EFD">
      <w:pPr>
        <w:pStyle w:val="Titre3"/>
      </w:pPr>
      <w:bookmarkStart w:id="133" w:name="_Toc175663329"/>
      <w:r w:rsidRPr="00E8566E">
        <w:t>Définition des livrables</w:t>
      </w:r>
      <w:bookmarkEnd w:id="133"/>
    </w:p>
    <w:p w:rsidR="00996267" w:rsidRDefault="00996267" w:rsidP="00C422F4">
      <w:pPr>
        <w:pStyle w:val="Titre4"/>
        <w:numPr>
          <w:ilvl w:val="0"/>
          <w:numId w:val="85"/>
        </w:numPr>
      </w:pPr>
      <w:r w:rsidRPr="00E0067D">
        <w:t>Stockage</w:t>
      </w:r>
      <w:r w:rsidRPr="00E8566E">
        <w:t xml:space="preserve"> des livrables</w:t>
      </w:r>
    </w:p>
    <w:p w:rsidR="00996267" w:rsidRDefault="00996267" w:rsidP="00031ACB">
      <w:pPr>
        <w:pStyle w:val="Titre4"/>
      </w:pPr>
      <w:r w:rsidRPr="00E8566E">
        <w:t>Normalisation</w:t>
      </w:r>
    </w:p>
    <w:p w:rsidR="00996267" w:rsidRDefault="00996267" w:rsidP="00031ACB">
      <w:pPr>
        <w:pStyle w:val="Titre4"/>
      </w:pPr>
      <w:r w:rsidRPr="00E8566E">
        <w:t>Liste des livrables</w:t>
      </w:r>
    </w:p>
    <w:p w:rsidR="00996267" w:rsidRDefault="00996267" w:rsidP="00031ACB">
      <w:pPr>
        <w:pStyle w:val="Titre4"/>
      </w:pPr>
      <w:r w:rsidRPr="00E8566E">
        <w:t xml:space="preserve">Gestion </w:t>
      </w:r>
      <w:r w:rsidRPr="00E0067D">
        <w:t>des</w:t>
      </w:r>
      <w:r w:rsidRPr="00E8566E">
        <w:t xml:space="preserve"> livrables</w:t>
      </w:r>
    </w:p>
    <w:p w:rsidR="00C82627" w:rsidRDefault="00C82627" w:rsidP="00031ACB">
      <w:pPr>
        <w:rPr>
          <w:lang w:eastAsia="en-US"/>
        </w:rPr>
      </w:pPr>
    </w:p>
    <w:p w:rsidR="00FD3A66" w:rsidRPr="00677786" w:rsidRDefault="00FD3A66" w:rsidP="00031ACB">
      <w:pPr>
        <w:pStyle w:val="ACOSS-Titre2"/>
      </w:pPr>
      <w:bookmarkStart w:id="134" w:name="_Toc21469260"/>
      <w:bookmarkStart w:id="135" w:name="_Toc175663330"/>
      <w:bookmarkStart w:id="136" w:name="_Hlk21899821"/>
      <w:bookmarkEnd w:id="134"/>
      <w:r w:rsidRPr="00677786">
        <w:t>Evolution capacitives et techniques</w:t>
      </w:r>
      <w:bookmarkEnd w:id="135"/>
    </w:p>
    <w:p w:rsidR="00FD3A66" w:rsidRPr="00256EFD" w:rsidRDefault="00FD3A66" w:rsidP="00256EFD">
      <w:pPr>
        <w:pStyle w:val="Titre3"/>
        <w:numPr>
          <w:ilvl w:val="0"/>
          <w:numId w:val="86"/>
        </w:numPr>
      </w:pPr>
      <w:bookmarkStart w:id="137" w:name="_Toc175663331"/>
      <w:r w:rsidRPr="00256EFD">
        <w:t>Niveaux de services attendus</w:t>
      </w:r>
      <w:bookmarkEnd w:id="137"/>
    </w:p>
    <w:p w:rsidR="00513486" w:rsidRDefault="00513486" w:rsidP="00513486"/>
    <w:p w:rsidR="009D05A1" w:rsidRDefault="009D05A1" w:rsidP="00513486"/>
    <w:p w:rsidR="009D05A1" w:rsidRDefault="009D05A1" w:rsidP="00513486"/>
    <w:p w:rsidR="009D05A1" w:rsidRDefault="009D05A1" w:rsidP="00513486"/>
    <w:p w:rsidR="009D05A1" w:rsidRDefault="009D05A1" w:rsidP="00513486"/>
    <w:p w:rsidR="009D05A1" w:rsidRDefault="009D05A1" w:rsidP="00513486"/>
    <w:p w:rsidR="008B7610" w:rsidRPr="0003195D" w:rsidRDefault="008B7610" w:rsidP="008B7610">
      <w:pPr>
        <w:pStyle w:val="Lgende"/>
      </w:pPr>
      <w:bookmarkStart w:id="138" w:name="_Toc175663395"/>
      <w:r w:rsidRPr="00D44C02">
        <w:t xml:space="preserve">Tableau </w:t>
      </w:r>
      <w:r>
        <w:fldChar w:fldCharType="begin"/>
      </w:r>
      <w:r>
        <w:instrText xml:space="preserve"> SEQ Tableau \* ARABIC </w:instrText>
      </w:r>
      <w:r>
        <w:fldChar w:fldCharType="separate"/>
      </w:r>
      <w:r w:rsidR="004A2C7F">
        <w:rPr>
          <w:noProof/>
        </w:rPr>
        <w:t>15</w:t>
      </w:r>
      <w:r>
        <w:fldChar w:fldCharType="end"/>
      </w:r>
      <w:r w:rsidRPr="00D44C02">
        <w:t xml:space="preserve">: niveaux de services </w:t>
      </w:r>
      <w:r>
        <w:t>des évolutions</w:t>
      </w:r>
      <w:bookmarkEnd w:id="138"/>
    </w:p>
    <w:p w:rsidR="00256EFD" w:rsidRPr="00513486" w:rsidRDefault="00256EFD" w:rsidP="00513486"/>
    <w:p w:rsidR="00FD3A66" w:rsidRDefault="00FD3A66" w:rsidP="00256EFD">
      <w:pPr>
        <w:pStyle w:val="Titre3"/>
      </w:pPr>
      <w:bookmarkStart w:id="139" w:name="_Toc175663332"/>
      <w:r w:rsidRPr="00E8566E">
        <w:t>Management des processus</w:t>
      </w:r>
      <w:bookmarkEnd w:id="139"/>
    </w:p>
    <w:p w:rsidR="00FD3A66" w:rsidRDefault="00FD3A66" w:rsidP="00C422F4">
      <w:pPr>
        <w:pStyle w:val="Titre4"/>
        <w:numPr>
          <w:ilvl w:val="0"/>
          <w:numId w:val="87"/>
        </w:numPr>
      </w:pPr>
      <w:r w:rsidRPr="00E0067D">
        <w:t>Gestion et suivi des acquisitions d’évolutions </w:t>
      </w:r>
    </w:p>
    <w:p w:rsidR="00FD3A66" w:rsidRDefault="00FD3A66" w:rsidP="00031ACB">
      <w:pPr>
        <w:pStyle w:val="Titre4"/>
      </w:pPr>
      <w:r w:rsidRPr="00E0067D">
        <w:t>Gestion de la non-conformité, crises et escalades</w:t>
      </w:r>
    </w:p>
    <w:p w:rsidR="00513486" w:rsidRDefault="00513486" w:rsidP="00513486">
      <w:pPr>
        <w:pStyle w:val="Titre4"/>
      </w:pPr>
      <w:r>
        <w:t>Gestion des changements de périmètre.</w:t>
      </w:r>
    </w:p>
    <w:p w:rsidR="00513486" w:rsidRPr="00513486" w:rsidRDefault="00513486" w:rsidP="00513486"/>
    <w:p w:rsidR="00AF4170" w:rsidRDefault="00AF4170" w:rsidP="00256EFD">
      <w:pPr>
        <w:pStyle w:val="Titre3"/>
      </w:pPr>
      <w:bookmarkStart w:id="140" w:name="_Toc175663333"/>
      <w:r w:rsidRPr="00E8566E">
        <w:t>Définition des livrables</w:t>
      </w:r>
      <w:bookmarkEnd w:id="140"/>
    </w:p>
    <w:p w:rsidR="00AF4170" w:rsidRPr="00E0067D" w:rsidRDefault="00AF4170" w:rsidP="00C422F4">
      <w:pPr>
        <w:pStyle w:val="Titre4"/>
        <w:numPr>
          <w:ilvl w:val="0"/>
          <w:numId w:val="88"/>
        </w:numPr>
      </w:pPr>
      <w:r w:rsidRPr="00E0067D">
        <w:t>Stockage des livrables</w:t>
      </w:r>
    </w:p>
    <w:p w:rsidR="00AF4170" w:rsidRPr="00E0067D" w:rsidRDefault="00AF4170" w:rsidP="00031ACB">
      <w:pPr>
        <w:pStyle w:val="Titre4"/>
      </w:pPr>
      <w:r w:rsidRPr="00E0067D">
        <w:t>Normalisation</w:t>
      </w:r>
    </w:p>
    <w:p w:rsidR="00AF4170" w:rsidRDefault="00AF4170" w:rsidP="00031ACB">
      <w:pPr>
        <w:pStyle w:val="Titre4"/>
      </w:pPr>
      <w:r w:rsidRPr="00E0067D">
        <w:t>Liste des livrables</w:t>
      </w:r>
    </w:p>
    <w:p w:rsidR="00AF4170" w:rsidRDefault="00AF4170" w:rsidP="00031ACB">
      <w:pPr>
        <w:pStyle w:val="Titre4"/>
      </w:pPr>
      <w:r w:rsidRPr="00E0067D">
        <w:t>Gestion des livrables</w:t>
      </w:r>
    </w:p>
    <w:p w:rsidR="009B1AC7" w:rsidRPr="00DA249B" w:rsidRDefault="009B1AC7" w:rsidP="00DB3216"/>
    <w:bookmarkEnd w:id="136"/>
    <w:p w:rsidR="00D96D89" w:rsidRDefault="00D96D89">
      <w:pPr>
        <w:suppressAutoHyphens w:val="0"/>
        <w:jc w:val="left"/>
        <w:rPr>
          <w:rFonts w:eastAsiaTheme="minorHAnsi"/>
          <w:bCs/>
          <w:i/>
          <w:iCs/>
          <w:color w:val="1F497D" w:themeColor="text2"/>
          <w:kern w:val="26"/>
          <w:sz w:val="28"/>
          <w:szCs w:val="26"/>
          <w:lang w:eastAsia="en-US"/>
        </w:rPr>
      </w:pPr>
      <w:r>
        <w:br w:type="page"/>
      </w:r>
    </w:p>
    <w:p w:rsidR="00E0067D" w:rsidRPr="00374690" w:rsidRDefault="00E0067D" w:rsidP="00031ACB">
      <w:pPr>
        <w:pStyle w:val="ACOSS-Titre1"/>
      </w:pPr>
      <w:bookmarkStart w:id="141" w:name="_Toc505074969"/>
      <w:bookmarkStart w:id="142" w:name="_Toc517275970"/>
      <w:bookmarkStart w:id="143" w:name="_Toc20938364"/>
      <w:bookmarkStart w:id="144" w:name="_Toc175663334"/>
      <w:r w:rsidRPr="00374690">
        <w:t>DISPOSITIONS QUALITE</w:t>
      </w:r>
      <w:bookmarkEnd w:id="141"/>
      <w:bookmarkEnd w:id="142"/>
      <w:bookmarkEnd w:id="143"/>
      <w:bookmarkEnd w:id="144"/>
    </w:p>
    <w:p w:rsidR="00DA2B8F" w:rsidRPr="00DA2B8F" w:rsidRDefault="00DA2B8F" w:rsidP="00031ACB">
      <w:pPr>
        <w:pStyle w:val="Corpsdetexte"/>
      </w:pPr>
    </w:p>
    <w:p w:rsidR="0016016F" w:rsidRPr="00677786" w:rsidRDefault="0016016F" w:rsidP="00C422F4">
      <w:pPr>
        <w:pStyle w:val="ACOSS-Titre2"/>
        <w:numPr>
          <w:ilvl w:val="0"/>
          <w:numId w:val="90"/>
        </w:numPr>
      </w:pPr>
      <w:bookmarkStart w:id="145" w:name="_Toc175663335"/>
      <w:r w:rsidRPr="00677786">
        <w:t>Fonctionnement des instances de pilotage</w:t>
      </w:r>
      <w:bookmarkEnd w:id="145"/>
    </w:p>
    <w:p w:rsidR="00E265C1" w:rsidRPr="00E265C1" w:rsidRDefault="00E265C1" w:rsidP="00031ACB">
      <w:pPr>
        <w:rPr>
          <w:sz w:val="16"/>
        </w:rPr>
      </w:pPr>
    </w:p>
    <w:p w:rsidR="00D550FB" w:rsidRPr="00AB0D9F" w:rsidRDefault="00D550FB" w:rsidP="00031ACB">
      <w:r w:rsidRPr="00AB0D9F">
        <w:t xml:space="preserve">Cette section présente l’organisation du Projet. </w:t>
      </w:r>
      <w:r w:rsidR="00DC4115">
        <w:t>Celle-ci</w:t>
      </w:r>
      <w:r w:rsidRPr="00AB0D9F">
        <w:t xml:space="preserve"> pourra évoluer en cours de Contrat dans le respect des engagements </w:t>
      </w:r>
      <w:r w:rsidR="00DC4115">
        <w:t>par le titulaire</w:t>
      </w:r>
      <w:r w:rsidRPr="00AB0D9F">
        <w:t>.</w:t>
      </w:r>
    </w:p>
    <w:p w:rsidR="00D550FB" w:rsidRDefault="00D550FB"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9D05A1" w:rsidRDefault="009D05A1" w:rsidP="00031ACB">
      <w:pPr>
        <w:pStyle w:val="Corpsdetexte"/>
      </w:pPr>
    </w:p>
    <w:p w:rsidR="00DC4115" w:rsidRPr="001724F6" w:rsidRDefault="00DC4115" w:rsidP="00DC4115">
      <w:pPr>
        <w:pStyle w:val="Lgende"/>
      </w:pPr>
      <w:bookmarkStart w:id="146" w:name="_Toc175663396"/>
      <w:r w:rsidRPr="00D44C02">
        <w:t xml:space="preserve">Tableau </w:t>
      </w:r>
      <w:r>
        <w:fldChar w:fldCharType="begin"/>
      </w:r>
      <w:r>
        <w:instrText xml:space="preserve"> SEQ Tableau \* ARABIC </w:instrText>
      </w:r>
      <w:r>
        <w:fldChar w:fldCharType="separate"/>
      </w:r>
      <w:r w:rsidR="004A2C7F">
        <w:rPr>
          <w:noProof/>
        </w:rPr>
        <w:t>16</w:t>
      </w:r>
      <w:r>
        <w:fldChar w:fldCharType="end"/>
      </w:r>
      <w:r w:rsidR="004A2C7F">
        <w:t>-</w:t>
      </w:r>
      <w:r w:rsidRPr="00D44C02">
        <w:t xml:space="preserve"> </w:t>
      </w:r>
      <w:r>
        <w:t>manag</w:t>
      </w:r>
      <w:bookmarkStart w:id="147" w:name="Managment_Livrables"/>
      <w:bookmarkEnd w:id="147"/>
      <w:r>
        <w:t>ement des livrables</w:t>
      </w:r>
      <w:bookmarkEnd w:id="146"/>
      <w:r>
        <w:t xml:space="preserve"> </w:t>
      </w:r>
    </w:p>
    <w:p w:rsidR="00DC4115" w:rsidRDefault="00DC4115" w:rsidP="00031ACB">
      <w:pPr>
        <w:pStyle w:val="Corpsdetexte"/>
      </w:pPr>
    </w:p>
    <w:p w:rsidR="0016016F" w:rsidRDefault="0016016F" w:rsidP="00256EFD">
      <w:pPr>
        <w:pStyle w:val="Titre3"/>
        <w:numPr>
          <w:ilvl w:val="0"/>
          <w:numId w:val="89"/>
        </w:numPr>
      </w:pPr>
      <w:bookmarkStart w:id="148" w:name="_Toc175663336"/>
      <w:r w:rsidRPr="00E8566E">
        <w:t>Comité de Pilotage</w:t>
      </w:r>
      <w:bookmarkEnd w:id="148"/>
    </w:p>
    <w:p w:rsidR="0016016F" w:rsidRDefault="0016016F" w:rsidP="00D56E00">
      <w:pPr>
        <w:pStyle w:val="Titre3"/>
      </w:pPr>
      <w:bookmarkStart w:id="149" w:name="_Toc175663337"/>
      <w:r w:rsidRPr="00E8566E">
        <w:t>Réunion d’affaires</w:t>
      </w:r>
      <w:r w:rsidR="00AB13AB">
        <w:t xml:space="preserve"> </w:t>
      </w:r>
      <w:r w:rsidR="008E160D">
        <w:t xml:space="preserve">&amp; </w:t>
      </w:r>
      <w:r w:rsidR="00C27FF9">
        <w:t>Demande de qualification</w:t>
      </w:r>
      <w:bookmarkEnd w:id="149"/>
    </w:p>
    <w:p w:rsidR="0016016F" w:rsidRDefault="0016016F" w:rsidP="00256EFD">
      <w:pPr>
        <w:pStyle w:val="Titre3"/>
      </w:pPr>
      <w:bookmarkStart w:id="150" w:name="_Toc175663338"/>
      <w:r w:rsidRPr="00E8566E">
        <w:t>Comité de suivi opérationnel de maintenance corrective</w:t>
      </w:r>
      <w:bookmarkEnd w:id="150"/>
    </w:p>
    <w:p w:rsidR="0016016F" w:rsidRDefault="0016016F" w:rsidP="00256EFD">
      <w:pPr>
        <w:pStyle w:val="Titre3"/>
      </w:pPr>
      <w:bookmarkStart w:id="151" w:name="_Toc175663339"/>
      <w:r w:rsidRPr="00E8566E">
        <w:t>Comité de suivi opérationnel de maintenance pro</w:t>
      </w:r>
      <w:r w:rsidR="000F79E6">
        <w:t>-</w:t>
      </w:r>
      <w:r w:rsidRPr="00E8566E">
        <w:t>active</w:t>
      </w:r>
      <w:bookmarkEnd w:id="151"/>
    </w:p>
    <w:p w:rsidR="0016016F" w:rsidRDefault="0016016F" w:rsidP="00256EFD">
      <w:pPr>
        <w:pStyle w:val="Titre3"/>
      </w:pPr>
      <w:bookmarkStart w:id="152" w:name="_Toc175663340"/>
      <w:r w:rsidRPr="00E8566E">
        <w:t>Autres instances</w:t>
      </w:r>
      <w:bookmarkEnd w:id="152"/>
    </w:p>
    <w:p w:rsidR="0016016F" w:rsidRDefault="0016016F" w:rsidP="00256EFD">
      <w:pPr>
        <w:pStyle w:val="Titre3"/>
      </w:pPr>
      <w:bookmarkStart w:id="153" w:name="_Toc24992054"/>
      <w:bookmarkStart w:id="154" w:name="_Toc24992188"/>
      <w:bookmarkStart w:id="155" w:name="_Toc24992868"/>
      <w:bookmarkStart w:id="156" w:name="_Toc24993026"/>
      <w:bookmarkStart w:id="157" w:name="_Toc24993163"/>
      <w:bookmarkStart w:id="158" w:name="_Toc175663341"/>
      <w:bookmarkEnd w:id="153"/>
      <w:bookmarkEnd w:id="154"/>
      <w:bookmarkEnd w:id="155"/>
      <w:bookmarkEnd w:id="156"/>
      <w:bookmarkEnd w:id="157"/>
      <w:r w:rsidRPr="00E8566E">
        <w:t>Participation aux comités</w:t>
      </w:r>
      <w:bookmarkEnd w:id="158"/>
    </w:p>
    <w:p w:rsidR="00DC4115" w:rsidRPr="00DC4115" w:rsidRDefault="00DC4115" w:rsidP="00DC4115"/>
    <w:p w:rsidR="00DC4115" w:rsidRDefault="00DC4115" w:rsidP="00031ACB">
      <w:pPr>
        <w:pStyle w:val="ACOSS-Titre2"/>
      </w:pPr>
      <w:bookmarkStart w:id="159" w:name="_Toc175663342"/>
      <w:bookmarkStart w:id="160" w:name="_Hlk21944189"/>
      <w:r w:rsidRPr="00677786">
        <w:t>Management des processus global</w:t>
      </w:r>
      <w:bookmarkEnd w:id="159"/>
    </w:p>
    <w:p w:rsidR="00E265C1" w:rsidRPr="00E265C1" w:rsidRDefault="00E265C1" w:rsidP="00E265C1">
      <w:pPr>
        <w:rPr>
          <w:sz w:val="16"/>
        </w:rPr>
      </w:pPr>
    </w:p>
    <w:p w:rsidR="00DC4115" w:rsidRPr="00E8566E" w:rsidRDefault="00DC4115" w:rsidP="00256EFD">
      <w:pPr>
        <w:pStyle w:val="Titre3"/>
        <w:numPr>
          <w:ilvl w:val="0"/>
          <w:numId w:val="96"/>
        </w:numPr>
      </w:pPr>
      <w:bookmarkStart w:id="161" w:name="_Toc175663343"/>
      <w:r w:rsidRPr="00E8566E">
        <w:t>Gestion des risques</w:t>
      </w:r>
      <w:bookmarkEnd w:id="161"/>
    </w:p>
    <w:p w:rsidR="00DC4115" w:rsidRDefault="00DC4115" w:rsidP="00256EFD">
      <w:pPr>
        <w:pStyle w:val="Titre3"/>
      </w:pPr>
      <w:bookmarkStart w:id="162" w:name="_Toc175663344"/>
      <w:r w:rsidRPr="00E8566E">
        <w:t xml:space="preserve">Gestion </w:t>
      </w:r>
      <w:r>
        <w:t>des commandes</w:t>
      </w:r>
      <w:bookmarkEnd w:id="162"/>
    </w:p>
    <w:p w:rsidR="00DC4115" w:rsidRPr="00DC4115" w:rsidRDefault="00DC4115" w:rsidP="00DC4115">
      <w:pPr>
        <w:rPr>
          <w:lang w:eastAsia="en-US"/>
        </w:rPr>
      </w:pPr>
    </w:p>
    <w:p w:rsidR="0016016F" w:rsidRPr="00677786" w:rsidRDefault="0016016F" w:rsidP="00031ACB">
      <w:pPr>
        <w:pStyle w:val="ACOSS-Titre2"/>
      </w:pPr>
      <w:bookmarkStart w:id="163" w:name="_Toc175663345"/>
      <w:r w:rsidRPr="00677786">
        <w:t>Responsabilités</w:t>
      </w:r>
      <w:bookmarkEnd w:id="163"/>
    </w:p>
    <w:p w:rsidR="00E265C1" w:rsidRPr="00E265C1" w:rsidRDefault="00E265C1" w:rsidP="00E265C1">
      <w:pPr>
        <w:rPr>
          <w:sz w:val="16"/>
        </w:rPr>
      </w:pPr>
    </w:p>
    <w:p w:rsidR="00046322" w:rsidRPr="00F359C6" w:rsidRDefault="00046322" w:rsidP="00256EFD">
      <w:pPr>
        <w:pStyle w:val="Titre3"/>
        <w:numPr>
          <w:ilvl w:val="0"/>
          <w:numId w:val="91"/>
        </w:numPr>
      </w:pPr>
      <w:bookmarkStart w:id="164" w:name="_Toc175663346"/>
      <w:r w:rsidRPr="00F359C6">
        <w:t>Responsabilités du management des maintenances correctives et proactives</w:t>
      </w:r>
      <w:bookmarkEnd w:id="164"/>
    </w:p>
    <w:p w:rsidR="00046322" w:rsidRPr="00F359C6" w:rsidRDefault="00046322" w:rsidP="00256EFD">
      <w:pPr>
        <w:pStyle w:val="Titre3"/>
      </w:pPr>
      <w:bookmarkStart w:id="165" w:name="_Toc175663347"/>
      <w:r w:rsidRPr="00F359C6">
        <w:t>Responsabilités du management des services associés</w:t>
      </w:r>
      <w:bookmarkEnd w:id="165"/>
    </w:p>
    <w:p w:rsidR="00046322" w:rsidRPr="00F359C6" w:rsidRDefault="00046322" w:rsidP="00256EFD">
      <w:pPr>
        <w:pStyle w:val="Titre3"/>
      </w:pPr>
      <w:bookmarkStart w:id="166" w:name="_Toc175663348"/>
      <w:r w:rsidRPr="00F359C6">
        <w:t>Responsabilités du management des livraisons des évolutions</w:t>
      </w:r>
      <w:bookmarkEnd w:id="166"/>
    </w:p>
    <w:p w:rsidR="001139B9" w:rsidRPr="008202E0" w:rsidRDefault="001139B9" w:rsidP="00DB3216"/>
    <w:p w:rsidR="0016016F" w:rsidRPr="00677786" w:rsidRDefault="0016016F" w:rsidP="00031ACB">
      <w:pPr>
        <w:pStyle w:val="ACOSS-Titre2"/>
      </w:pPr>
      <w:bookmarkStart w:id="167" w:name="_Toc175663349"/>
      <w:bookmarkEnd w:id="160"/>
      <w:r w:rsidRPr="00677786">
        <w:t>Système qualité</w:t>
      </w:r>
      <w:bookmarkEnd w:id="167"/>
    </w:p>
    <w:p w:rsidR="00E265C1" w:rsidRPr="00E265C1" w:rsidRDefault="00E265C1" w:rsidP="00E265C1">
      <w:pPr>
        <w:rPr>
          <w:sz w:val="16"/>
        </w:rPr>
      </w:pPr>
    </w:p>
    <w:p w:rsidR="0016016F" w:rsidRDefault="0016016F" w:rsidP="00256EFD">
      <w:pPr>
        <w:pStyle w:val="Titre3"/>
        <w:numPr>
          <w:ilvl w:val="0"/>
          <w:numId w:val="92"/>
        </w:numPr>
      </w:pPr>
      <w:bookmarkStart w:id="168" w:name="_Toc175663350"/>
      <w:r w:rsidRPr="00E8566E">
        <w:t>Objectifs qualité</w:t>
      </w:r>
      <w:bookmarkEnd w:id="168"/>
    </w:p>
    <w:p w:rsidR="0016016F" w:rsidRPr="00DC4115" w:rsidRDefault="0016016F" w:rsidP="00256EFD">
      <w:pPr>
        <w:pStyle w:val="Titre3"/>
      </w:pPr>
      <w:bookmarkStart w:id="169" w:name="_Toc175663351"/>
      <w:r w:rsidRPr="00DC4115">
        <w:t>Indicateurs Qualité maintenances correctives</w:t>
      </w:r>
      <w:r w:rsidR="00DC4115" w:rsidRPr="00DC4115">
        <w:t xml:space="preserve"> / </w:t>
      </w:r>
      <w:r w:rsidRPr="00DC4115">
        <w:t>proactives</w:t>
      </w:r>
      <w:r w:rsidR="00061CD7" w:rsidRPr="00DC4115">
        <w:t xml:space="preserve"> et tableaux de bord associés</w:t>
      </w:r>
      <w:bookmarkEnd w:id="169"/>
    </w:p>
    <w:p w:rsidR="0016016F" w:rsidRPr="00DC4115" w:rsidRDefault="0016016F" w:rsidP="00256EFD">
      <w:pPr>
        <w:pStyle w:val="Titre3"/>
      </w:pPr>
      <w:bookmarkStart w:id="170" w:name="_Toc21469286"/>
      <w:bookmarkStart w:id="171" w:name="_Toc21469287"/>
      <w:bookmarkStart w:id="172" w:name="_Toc175663352"/>
      <w:bookmarkEnd w:id="170"/>
      <w:bookmarkEnd w:id="171"/>
      <w:r w:rsidRPr="00DC4115">
        <w:t>Indicateurs Qualité services associés</w:t>
      </w:r>
      <w:r w:rsidR="00DC4115" w:rsidRPr="00DC4115">
        <w:t xml:space="preserve"> et tableaux de bords associés</w:t>
      </w:r>
      <w:bookmarkEnd w:id="172"/>
    </w:p>
    <w:p w:rsidR="0016016F" w:rsidRDefault="0016016F" w:rsidP="00256EFD">
      <w:pPr>
        <w:pStyle w:val="Titre3"/>
      </w:pPr>
      <w:bookmarkStart w:id="173" w:name="_Toc175663353"/>
      <w:r w:rsidRPr="00E8566E">
        <w:t>Indicateurs Qualité</w:t>
      </w:r>
      <w:r>
        <w:t xml:space="preserve"> évolution capacitives et techniques</w:t>
      </w:r>
      <w:r w:rsidR="00DC4115">
        <w:t xml:space="preserve"> et tableaux de bords associés</w:t>
      </w:r>
      <w:bookmarkEnd w:id="173"/>
    </w:p>
    <w:p w:rsidR="0016016F" w:rsidRDefault="0016016F" w:rsidP="00256EFD">
      <w:pPr>
        <w:pStyle w:val="Titre3"/>
      </w:pPr>
      <w:bookmarkStart w:id="174" w:name="_Toc175663354"/>
      <w:r w:rsidRPr="00E8566E">
        <w:t>Indicateurs Qualité</w:t>
      </w:r>
      <w:r>
        <w:t xml:space="preserve"> autres</w:t>
      </w:r>
      <w:r w:rsidR="00DC4115">
        <w:t xml:space="preserve"> et tableaux de bords associés</w:t>
      </w:r>
      <w:bookmarkEnd w:id="174"/>
    </w:p>
    <w:p w:rsidR="00BA2EE1" w:rsidRPr="00BA2EE1" w:rsidRDefault="00BA2EE1" w:rsidP="00BA2EE1"/>
    <w:p w:rsidR="00BA2EE1" w:rsidRDefault="00BA2EE1">
      <w:pPr>
        <w:suppressAutoHyphens w:val="0"/>
        <w:jc w:val="left"/>
        <w:rPr>
          <w:rFonts w:eastAsiaTheme="minorHAnsi"/>
          <w:bCs/>
          <w:i/>
          <w:iCs/>
          <w:color w:val="1F497D" w:themeColor="text2"/>
          <w:kern w:val="26"/>
          <w:sz w:val="28"/>
          <w:szCs w:val="26"/>
          <w:lang w:eastAsia="en-US"/>
        </w:rPr>
      </w:pPr>
      <w:r>
        <w:br w:type="page"/>
      </w:r>
    </w:p>
    <w:p w:rsidR="00887FFE" w:rsidRDefault="00887FFE" w:rsidP="00031ACB">
      <w:pPr>
        <w:pStyle w:val="ACOSS-Titre2"/>
      </w:pPr>
      <w:bookmarkStart w:id="175" w:name="_Toc175663355"/>
      <w:r w:rsidRPr="00677786">
        <w:t>Satisfaction client</w:t>
      </w:r>
      <w:bookmarkEnd w:id="175"/>
    </w:p>
    <w:p w:rsidR="00BC21FD" w:rsidRPr="00F64466" w:rsidRDefault="00BC21FD" w:rsidP="00BC21FD">
      <w:pPr>
        <w:rPr>
          <w:sz w:val="12"/>
          <w:lang w:eastAsia="en-US"/>
        </w:rPr>
      </w:pPr>
    </w:p>
    <w:p w:rsidR="00C82627" w:rsidRDefault="00C82627" w:rsidP="00031ACB">
      <w:pPr>
        <w:rPr>
          <w:lang w:eastAsia="en-US"/>
        </w:rPr>
      </w:pPr>
      <w:r>
        <w:rPr>
          <w:lang w:eastAsia="en-US"/>
        </w:rPr>
        <w:t xml:space="preserve">Chaque livrable fourni </w:t>
      </w:r>
      <w:r w:rsidR="003E7BD3">
        <w:rPr>
          <w:lang w:eastAsia="en-US"/>
        </w:rPr>
        <w:t xml:space="preserve">par le prestataire </w:t>
      </w:r>
      <w:r>
        <w:rPr>
          <w:lang w:eastAsia="en-US"/>
        </w:rPr>
        <w:t xml:space="preserve">est soumis à une validation par </w:t>
      </w:r>
      <w:r w:rsidR="0042179B">
        <w:rPr>
          <w:lang w:eastAsia="en-US"/>
        </w:rPr>
        <w:t>l’</w:t>
      </w:r>
      <w:r w:rsidR="007B24AA">
        <w:rPr>
          <w:b/>
          <w:lang w:eastAsia="en-US"/>
        </w:rPr>
        <w:t>URSSAF CAISSE NATIONALE</w:t>
      </w:r>
      <w:r>
        <w:rPr>
          <w:lang w:eastAsia="en-US"/>
        </w:rPr>
        <w:t>.</w:t>
      </w:r>
    </w:p>
    <w:p w:rsidR="00C82627" w:rsidRDefault="00C82627" w:rsidP="00031ACB">
      <w:pPr>
        <w:rPr>
          <w:lang w:eastAsia="en-US"/>
        </w:rPr>
      </w:pPr>
      <w:r>
        <w:rPr>
          <w:lang w:eastAsia="en-US"/>
        </w:rPr>
        <w:t>La grille d’évaluation, ci-dessous, sera associée à chaque livrable</w:t>
      </w:r>
    </w:p>
    <w:p w:rsidR="00C82627" w:rsidRDefault="00C82627" w:rsidP="00031ACB"/>
    <w:tbl>
      <w:tblPr>
        <w:tblW w:w="87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67"/>
        <w:gridCol w:w="1272"/>
        <w:gridCol w:w="996"/>
        <w:gridCol w:w="709"/>
        <w:gridCol w:w="709"/>
        <w:gridCol w:w="709"/>
        <w:gridCol w:w="709"/>
        <w:gridCol w:w="709"/>
        <w:gridCol w:w="709"/>
      </w:tblGrid>
      <w:tr w:rsidR="00C82627" w:rsidTr="000729B3">
        <w:tc>
          <w:tcPr>
            <w:tcW w:w="4535" w:type="dxa"/>
            <w:gridSpan w:val="3"/>
            <w:vMerge w:val="restart"/>
            <w:shd w:val="clear" w:color="auto" w:fill="17365D" w:themeFill="text2" w:themeFillShade="BF"/>
          </w:tcPr>
          <w:p w:rsidR="00C82627" w:rsidRDefault="00C82627" w:rsidP="00031ACB">
            <w:pPr>
              <w:pStyle w:val="Titretableau"/>
            </w:pPr>
            <w:r>
              <w:t>Critère d’évaluation</w:t>
            </w:r>
          </w:p>
        </w:tc>
        <w:tc>
          <w:tcPr>
            <w:tcW w:w="4254" w:type="dxa"/>
            <w:gridSpan w:val="6"/>
          </w:tcPr>
          <w:p w:rsidR="00C82627" w:rsidRDefault="00C82627" w:rsidP="00DB3216">
            <w:pPr>
              <w:pStyle w:val="Titre8"/>
              <w:numPr>
                <w:ilvl w:val="0"/>
                <w:numId w:val="0"/>
              </w:numPr>
            </w:pPr>
            <w:r w:rsidRPr="00544EF3">
              <w:rPr>
                <w:rFonts w:eastAsia="Times New Roman" w:cs="Times New Roman"/>
                <w:sz w:val="24"/>
                <w:szCs w:val="24"/>
                <w:lang w:eastAsia="ar-SA"/>
              </w:rPr>
              <w:t>0</w:t>
            </w:r>
            <w:r>
              <w:t> : ne correspond pas à l’attent</w:t>
            </w:r>
            <w:r w:rsidR="0023398E">
              <w:t>e5 :</w:t>
            </w:r>
            <w:r>
              <w:t xml:space="preserve"> correspond parfaitement à l’attente</w:t>
            </w:r>
          </w:p>
        </w:tc>
      </w:tr>
      <w:tr w:rsidR="00C82627" w:rsidTr="000729B3">
        <w:tc>
          <w:tcPr>
            <w:tcW w:w="4535" w:type="dxa"/>
            <w:gridSpan w:val="3"/>
            <w:vMerge/>
            <w:shd w:val="clear" w:color="auto" w:fill="17365D" w:themeFill="text2" w:themeFillShade="BF"/>
          </w:tcPr>
          <w:p w:rsidR="00C82627" w:rsidRDefault="00C82627" w:rsidP="00031ACB"/>
        </w:tc>
        <w:tc>
          <w:tcPr>
            <w:tcW w:w="709" w:type="dxa"/>
          </w:tcPr>
          <w:p w:rsidR="00C82627" w:rsidRDefault="00C82627" w:rsidP="00DB3216">
            <w:pPr>
              <w:pStyle w:val="Titre8"/>
              <w:numPr>
                <w:ilvl w:val="0"/>
                <w:numId w:val="0"/>
              </w:numPr>
            </w:pPr>
            <w:r>
              <w:t>0</w:t>
            </w:r>
          </w:p>
        </w:tc>
        <w:tc>
          <w:tcPr>
            <w:tcW w:w="709" w:type="dxa"/>
          </w:tcPr>
          <w:p w:rsidR="00C82627" w:rsidRDefault="00C82627" w:rsidP="00DB3216">
            <w:pPr>
              <w:pStyle w:val="Titre8"/>
              <w:numPr>
                <w:ilvl w:val="0"/>
                <w:numId w:val="0"/>
              </w:numPr>
            </w:pPr>
            <w:r>
              <w:t>1</w:t>
            </w:r>
          </w:p>
        </w:tc>
        <w:tc>
          <w:tcPr>
            <w:tcW w:w="709" w:type="dxa"/>
          </w:tcPr>
          <w:p w:rsidR="00C82627" w:rsidRDefault="00C82627" w:rsidP="00DB3216">
            <w:pPr>
              <w:pStyle w:val="Titre8"/>
              <w:numPr>
                <w:ilvl w:val="0"/>
                <w:numId w:val="0"/>
              </w:numPr>
            </w:pPr>
            <w:r>
              <w:t>2</w:t>
            </w:r>
          </w:p>
        </w:tc>
        <w:tc>
          <w:tcPr>
            <w:tcW w:w="709" w:type="dxa"/>
          </w:tcPr>
          <w:p w:rsidR="00C82627" w:rsidRDefault="00C82627" w:rsidP="00DB3216">
            <w:pPr>
              <w:pStyle w:val="Titre8"/>
              <w:numPr>
                <w:ilvl w:val="0"/>
                <w:numId w:val="0"/>
              </w:numPr>
            </w:pPr>
            <w:r>
              <w:t>3</w:t>
            </w:r>
          </w:p>
        </w:tc>
        <w:tc>
          <w:tcPr>
            <w:tcW w:w="709" w:type="dxa"/>
          </w:tcPr>
          <w:p w:rsidR="00C82627" w:rsidRDefault="00C82627" w:rsidP="00DB3216">
            <w:pPr>
              <w:pStyle w:val="Titre8"/>
              <w:numPr>
                <w:ilvl w:val="0"/>
                <w:numId w:val="0"/>
              </w:numPr>
            </w:pPr>
            <w:r>
              <w:t>4</w:t>
            </w:r>
          </w:p>
        </w:tc>
        <w:tc>
          <w:tcPr>
            <w:tcW w:w="709" w:type="dxa"/>
          </w:tcPr>
          <w:p w:rsidR="00C82627" w:rsidRDefault="00C82627" w:rsidP="00DB3216">
            <w:pPr>
              <w:pStyle w:val="Titre8"/>
              <w:numPr>
                <w:ilvl w:val="0"/>
                <w:numId w:val="0"/>
              </w:numPr>
            </w:pPr>
            <w:r>
              <w:t>5</w:t>
            </w:r>
          </w:p>
        </w:tc>
      </w:tr>
      <w:tr w:rsidR="00C82627" w:rsidTr="000729B3">
        <w:tc>
          <w:tcPr>
            <w:tcW w:w="4535" w:type="dxa"/>
            <w:gridSpan w:val="3"/>
          </w:tcPr>
          <w:p w:rsidR="00C82627" w:rsidRDefault="00C82627" w:rsidP="00DB3216">
            <w:pPr>
              <w:pStyle w:val="Titre8"/>
              <w:numPr>
                <w:ilvl w:val="0"/>
                <w:numId w:val="0"/>
              </w:numPr>
            </w:pPr>
            <w:r w:rsidRPr="008F2F7E">
              <w:t>Le livrable respecte la norme de présentation</w:t>
            </w:r>
          </w:p>
        </w:tc>
        <w:sdt>
          <w:sdtPr>
            <w:id w:val="-15472814"/>
          </w:sdtPr>
          <w:sdtEndPr/>
          <w:sdtContent>
            <w:tc>
              <w:tcPr>
                <w:tcW w:w="709" w:type="dxa"/>
                <w:vAlign w:val="center"/>
              </w:tcPr>
              <w:p w:rsidR="00C82627" w:rsidRDefault="00C82627" w:rsidP="00031ACB">
                <w:r>
                  <w:rPr>
                    <w:rFonts w:ascii="MS Gothic" w:eastAsia="MS Gothic" w:hAnsi="MS Gothic" w:hint="eastAsia"/>
                  </w:rPr>
                  <w:t>☐</w:t>
                </w:r>
              </w:p>
            </w:tc>
          </w:sdtContent>
        </w:sdt>
        <w:sdt>
          <w:sdtPr>
            <w:id w:val="-1488770367"/>
          </w:sdtPr>
          <w:sdtEndPr/>
          <w:sdtContent>
            <w:tc>
              <w:tcPr>
                <w:tcW w:w="709" w:type="dxa"/>
                <w:vAlign w:val="center"/>
              </w:tcPr>
              <w:p w:rsidR="00C82627" w:rsidRDefault="00C82627" w:rsidP="00031ACB">
                <w:r>
                  <w:rPr>
                    <w:rFonts w:ascii="MS Gothic" w:eastAsia="MS Gothic" w:hAnsi="MS Gothic" w:hint="eastAsia"/>
                  </w:rPr>
                  <w:t>☐</w:t>
                </w:r>
              </w:p>
            </w:tc>
          </w:sdtContent>
        </w:sdt>
        <w:sdt>
          <w:sdtPr>
            <w:id w:val="-1892793856"/>
          </w:sdtPr>
          <w:sdtEndPr/>
          <w:sdtContent>
            <w:tc>
              <w:tcPr>
                <w:tcW w:w="709" w:type="dxa"/>
                <w:vAlign w:val="center"/>
              </w:tcPr>
              <w:p w:rsidR="00C82627" w:rsidRDefault="00C82627" w:rsidP="00031ACB">
                <w:r>
                  <w:rPr>
                    <w:rFonts w:ascii="MS Gothic" w:eastAsia="MS Gothic" w:hAnsi="MS Gothic" w:hint="eastAsia"/>
                  </w:rPr>
                  <w:t>☐</w:t>
                </w:r>
              </w:p>
            </w:tc>
          </w:sdtContent>
        </w:sdt>
        <w:sdt>
          <w:sdtPr>
            <w:id w:val="1389608953"/>
          </w:sdtPr>
          <w:sdtEndPr/>
          <w:sdtContent>
            <w:tc>
              <w:tcPr>
                <w:tcW w:w="709" w:type="dxa"/>
                <w:vAlign w:val="center"/>
              </w:tcPr>
              <w:p w:rsidR="00C82627" w:rsidRDefault="00C82627" w:rsidP="00031ACB">
                <w:r>
                  <w:rPr>
                    <w:rFonts w:ascii="MS Gothic" w:eastAsia="MS Gothic" w:hAnsi="MS Gothic" w:hint="eastAsia"/>
                  </w:rPr>
                  <w:t>☐</w:t>
                </w:r>
              </w:p>
            </w:tc>
          </w:sdtContent>
        </w:sdt>
        <w:sdt>
          <w:sdtPr>
            <w:id w:val="337116580"/>
          </w:sdtPr>
          <w:sdtEndPr/>
          <w:sdtContent>
            <w:tc>
              <w:tcPr>
                <w:tcW w:w="709" w:type="dxa"/>
                <w:vAlign w:val="center"/>
              </w:tcPr>
              <w:p w:rsidR="00C82627" w:rsidRDefault="00C82627" w:rsidP="00031ACB">
                <w:r>
                  <w:rPr>
                    <w:rFonts w:ascii="MS Gothic" w:eastAsia="MS Gothic" w:hAnsi="MS Gothic" w:hint="eastAsia"/>
                  </w:rPr>
                  <w:t>☐</w:t>
                </w:r>
              </w:p>
            </w:tc>
          </w:sdtContent>
        </w:sdt>
        <w:sdt>
          <w:sdtPr>
            <w:id w:val="-611510877"/>
          </w:sdtPr>
          <w:sdtEndPr/>
          <w:sdtContent>
            <w:tc>
              <w:tcPr>
                <w:tcW w:w="709" w:type="dxa"/>
                <w:vAlign w:val="center"/>
              </w:tcPr>
              <w:p w:rsidR="00C82627" w:rsidRDefault="00C82627" w:rsidP="00031ACB">
                <w:r>
                  <w:rPr>
                    <w:rFonts w:ascii="MS Gothic" w:eastAsia="MS Gothic" w:hAnsi="MS Gothic" w:hint="eastAsia"/>
                  </w:rPr>
                  <w:t>☐</w:t>
                </w:r>
              </w:p>
            </w:tc>
          </w:sdtContent>
        </w:sdt>
      </w:tr>
      <w:tr w:rsidR="00C82627" w:rsidTr="000729B3">
        <w:tc>
          <w:tcPr>
            <w:tcW w:w="4535" w:type="dxa"/>
            <w:gridSpan w:val="3"/>
          </w:tcPr>
          <w:p w:rsidR="00C82627" w:rsidRDefault="00C82627" w:rsidP="00DB3216">
            <w:pPr>
              <w:pStyle w:val="Titre8"/>
              <w:numPr>
                <w:ilvl w:val="0"/>
                <w:numId w:val="0"/>
              </w:numPr>
            </w:pPr>
            <w:r w:rsidRPr="008F2F7E">
              <w:t>Le livrable contient les chapitres attendus</w:t>
            </w:r>
          </w:p>
        </w:tc>
        <w:sdt>
          <w:sdtPr>
            <w:id w:val="1634053943"/>
          </w:sdtPr>
          <w:sdtEndPr/>
          <w:sdtContent>
            <w:tc>
              <w:tcPr>
                <w:tcW w:w="709" w:type="dxa"/>
                <w:vAlign w:val="center"/>
              </w:tcPr>
              <w:p w:rsidR="00C82627" w:rsidRDefault="00C82627" w:rsidP="00031ACB">
                <w:r>
                  <w:rPr>
                    <w:rFonts w:ascii="MS Gothic" w:eastAsia="MS Gothic" w:hAnsi="MS Gothic" w:hint="eastAsia"/>
                  </w:rPr>
                  <w:t>☐</w:t>
                </w:r>
              </w:p>
            </w:tc>
          </w:sdtContent>
        </w:sdt>
        <w:sdt>
          <w:sdtPr>
            <w:id w:val="616183719"/>
          </w:sdtPr>
          <w:sdtEndPr/>
          <w:sdtContent>
            <w:tc>
              <w:tcPr>
                <w:tcW w:w="709" w:type="dxa"/>
                <w:vAlign w:val="center"/>
              </w:tcPr>
              <w:p w:rsidR="00C82627" w:rsidRDefault="00C82627" w:rsidP="00031ACB">
                <w:r>
                  <w:rPr>
                    <w:rFonts w:ascii="MS Gothic" w:eastAsia="MS Gothic" w:hAnsi="MS Gothic" w:hint="eastAsia"/>
                  </w:rPr>
                  <w:t>☐</w:t>
                </w:r>
              </w:p>
            </w:tc>
          </w:sdtContent>
        </w:sdt>
        <w:sdt>
          <w:sdtPr>
            <w:id w:val="1269199346"/>
          </w:sdtPr>
          <w:sdtEndPr/>
          <w:sdtContent>
            <w:tc>
              <w:tcPr>
                <w:tcW w:w="709" w:type="dxa"/>
                <w:vAlign w:val="center"/>
              </w:tcPr>
              <w:p w:rsidR="00C82627" w:rsidRDefault="00C82627" w:rsidP="00031ACB">
                <w:r>
                  <w:rPr>
                    <w:rFonts w:ascii="MS Gothic" w:eastAsia="MS Gothic" w:hAnsi="MS Gothic" w:hint="eastAsia"/>
                  </w:rPr>
                  <w:t>☐</w:t>
                </w:r>
              </w:p>
            </w:tc>
          </w:sdtContent>
        </w:sdt>
        <w:sdt>
          <w:sdtPr>
            <w:id w:val="-1160003368"/>
          </w:sdtPr>
          <w:sdtEndPr/>
          <w:sdtContent>
            <w:tc>
              <w:tcPr>
                <w:tcW w:w="709" w:type="dxa"/>
                <w:vAlign w:val="center"/>
              </w:tcPr>
              <w:p w:rsidR="00C82627" w:rsidRDefault="00C82627" w:rsidP="00031ACB">
                <w:r>
                  <w:rPr>
                    <w:rFonts w:ascii="MS Gothic" w:eastAsia="MS Gothic" w:hAnsi="MS Gothic" w:hint="eastAsia"/>
                  </w:rPr>
                  <w:t>☐</w:t>
                </w:r>
              </w:p>
            </w:tc>
          </w:sdtContent>
        </w:sdt>
        <w:sdt>
          <w:sdtPr>
            <w:id w:val="-2053065866"/>
          </w:sdtPr>
          <w:sdtEndPr/>
          <w:sdtContent>
            <w:tc>
              <w:tcPr>
                <w:tcW w:w="709" w:type="dxa"/>
                <w:vAlign w:val="center"/>
              </w:tcPr>
              <w:p w:rsidR="00C82627" w:rsidRDefault="00C82627" w:rsidP="00031ACB">
                <w:r>
                  <w:rPr>
                    <w:rFonts w:ascii="MS Gothic" w:eastAsia="MS Gothic" w:hAnsi="MS Gothic" w:hint="eastAsia"/>
                  </w:rPr>
                  <w:t>☐</w:t>
                </w:r>
              </w:p>
            </w:tc>
          </w:sdtContent>
        </w:sdt>
        <w:sdt>
          <w:sdtPr>
            <w:id w:val="253715754"/>
          </w:sdtPr>
          <w:sdtEndPr/>
          <w:sdtContent>
            <w:tc>
              <w:tcPr>
                <w:tcW w:w="709" w:type="dxa"/>
                <w:vAlign w:val="center"/>
              </w:tcPr>
              <w:p w:rsidR="00C82627" w:rsidRDefault="00C82627" w:rsidP="00031ACB">
                <w:r>
                  <w:rPr>
                    <w:rFonts w:ascii="MS Gothic" w:eastAsia="MS Gothic" w:hAnsi="MS Gothic" w:hint="eastAsia"/>
                  </w:rPr>
                  <w:t>☐</w:t>
                </w:r>
              </w:p>
            </w:tc>
          </w:sdtContent>
        </w:sdt>
      </w:tr>
      <w:tr w:rsidR="00C82627" w:rsidTr="000729B3">
        <w:tc>
          <w:tcPr>
            <w:tcW w:w="4535" w:type="dxa"/>
            <w:gridSpan w:val="3"/>
          </w:tcPr>
          <w:p w:rsidR="00C82627" w:rsidRDefault="00C82627" w:rsidP="00DB3216">
            <w:pPr>
              <w:pStyle w:val="Titre8"/>
              <w:numPr>
                <w:ilvl w:val="0"/>
                <w:numId w:val="0"/>
              </w:numPr>
            </w:pPr>
            <w:r w:rsidRPr="008F2F7E">
              <w:t>Les informations sont conformes aux attentes</w:t>
            </w:r>
          </w:p>
        </w:tc>
        <w:sdt>
          <w:sdtPr>
            <w:id w:val="1146157982"/>
          </w:sdtPr>
          <w:sdtEndPr/>
          <w:sdtContent>
            <w:tc>
              <w:tcPr>
                <w:tcW w:w="709" w:type="dxa"/>
                <w:vAlign w:val="center"/>
              </w:tcPr>
              <w:p w:rsidR="00C82627" w:rsidRDefault="00C82627" w:rsidP="00031ACB">
                <w:r>
                  <w:rPr>
                    <w:rFonts w:ascii="MS Gothic" w:eastAsia="MS Gothic" w:hAnsi="MS Gothic" w:hint="eastAsia"/>
                  </w:rPr>
                  <w:t>☐</w:t>
                </w:r>
              </w:p>
            </w:tc>
          </w:sdtContent>
        </w:sdt>
        <w:sdt>
          <w:sdtPr>
            <w:id w:val="1360008786"/>
          </w:sdtPr>
          <w:sdtEndPr/>
          <w:sdtContent>
            <w:tc>
              <w:tcPr>
                <w:tcW w:w="709" w:type="dxa"/>
                <w:vAlign w:val="center"/>
              </w:tcPr>
              <w:p w:rsidR="00C82627" w:rsidRDefault="00C82627" w:rsidP="00031ACB">
                <w:r>
                  <w:rPr>
                    <w:rFonts w:ascii="MS Gothic" w:eastAsia="MS Gothic" w:hAnsi="MS Gothic" w:hint="eastAsia"/>
                  </w:rPr>
                  <w:t>☐</w:t>
                </w:r>
              </w:p>
            </w:tc>
          </w:sdtContent>
        </w:sdt>
        <w:sdt>
          <w:sdtPr>
            <w:id w:val="-1808234282"/>
          </w:sdtPr>
          <w:sdtEndPr/>
          <w:sdtContent>
            <w:tc>
              <w:tcPr>
                <w:tcW w:w="709" w:type="dxa"/>
                <w:vAlign w:val="center"/>
              </w:tcPr>
              <w:p w:rsidR="00C82627" w:rsidRDefault="00C82627" w:rsidP="00031ACB">
                <w:r>
                  <w:rPr>
                    <w:rFonts w:ascii="MS Gothic" w:eastAsia="MS Gothic" w:hAnsi="MS Gothic" w:hint="eastAsia"/>
                  </w:rPr>
                  <w:t>☐</w:t>
                </w:r>
              </w:p>
            </w:tc>
          </w:sdtContent>
        </w:sdt>
        <w:sdt>
          <w:sdtPr>
            <w:id w:val="-521553170"/>
          </w:sdtPr>
          <w:sdtEndPr/>
          <w:sdtContent>
            <w:tc>
              <w:tcPr>
                <w:tcW w:w="709" w:type="dxa"/>
                <w:vAlign w:val="center"/>
              </w:tcPr>
              <w:p w:rsidR="00C82627" w:rsidRDefault="00C82627" w:rsidP="00031ACB">
                <w:r>
                  <w:rPr>
                    <w:rFonts w:ascii="MS Gothic" w:eastAsia="MS Gothic" w:hAnsi="MS Gothic" w:hint="eastAsia"/>
                  </w:rPr>
                  <w:t>☐</w:t>
                </w:r>
              </w:p>
            </w:tc>
          </w:sdtContent>
        </w:sdt>
        <w:sdt>
          <w:sdtPr>
            <w:id w:val="-1323496929"/>
          </w:sdtPr>
          <w:sdtEndPr/>
          <w:sdtContent>
            <w:tc>
              <w:tcPr>
                <w:tcW w:w="709" w:type="dxa"/>
                <w:vAlign w:val="center"/>
              </w:tcPr>
              <w:p w:rsidR="00C82627" w:rsidRDefault="00C82627" w:rsidP="00031ACB">
                <w:r>
                  <w:rPr>
                    <w:rFonts w:ascii="MS Gothic" w:eastAsia="MS Gothic" w:hAnsi="MS Gothic" w:hint="eastAsia"/>
                  </w:rPr>
                  <w:t>☐</w:t>
                </w:r>
              </w:p>
            </w:tc>
          </w:sdtContent>
        </w:sdt>
        <w:sdt>
          <w:sdtPr>
            <w:id w:val="-2017070263"/>
          </w:sdtPr>
          <w:sdtEndPr/>
          <w:sdtContent>
            <w:tc>
              <w:tcPr>
                <w:tcW w:w="709" w:type="dxa"/>
                <w:vAlign w:val="center"/>
              </w:tcPr>
              <w:p w:rsidR="00C82627" w:rsidRDefault="00C82627" w:rsidP="00031ACB">
                <w:r>
                  <w:rPr>
                    <w:rFonts w:ascii="MS Gothic" w:eastAsia="MS Gothic" w:hAnsi="MS Gothic" w:hint="eastAsia"/>
                  </w:rPr>
                  <w:t>☐</w:t>
                </w:r>
              </w:p>
            </w:tc>
          </w:sdtContent>
        </w:sdt>
      </w:tr>
      <w:tr w:rsidR="00C82627" w:rsidTr="000729B3">
        <w:tc>
          <w:tcPr>
            <w:tcW w:w="4535" w:type="dxa"/>
            <w:gridSpan w:val="3"/>
          </w:tcPr>
          <w:p w:rsidR="00C82627" w:rsidRDefault="00C82627" w:rsidP="00DB3216">
            <w:pPr>
              <w:pStyle w:val="Titre8"/>
              <w:numPr>
                <w:ilvl w:val="0"/>
                <w:numId w:val="0"/>
              </w:numPr>
            </w:pPr>
            <w:r w:rsidRPr="008F2F7E">
              <w:t>Appréciation globale du livrable</w:t>
            </w:r>
          </w:p>
        </w:tc>
        <w:sdt>
          <w:sdtPr>
            <w:id w:val="-1213423183"/>
          </w:sdtPr>
          <w:sdtEndPr/>
          <w:sdtContent>
            <w:tc>
              <w:tcPr>
                <w:tcW w:w="709" w:type="dxa"/>
                <w:vAlign w:val="center"/>
              </w:tcPr>
              <w:p w:rsidR="00C82627" w:rsidRDefault="00C82627" w:rsidP="00031ACB">
                <w:r>
                  <w:rPr>
                    <w:rFonts w:ascii="MS Gothic" w:eastAsia="MS Gothic" w:hAnsi="MS Gothic" w:hint="eastAsia"/>
                  </w:rPr>
                  <w:t>☐</w:t>
                </w:r>
              </w:p>
            </w:tc>
          </w:sdtContent>
        </w:sdt>
        <w:sdt>
          <w:sdtPr>
            <w:id w:val="1620878622"/>
          </w:sdtPr>
          <w:sdtEndPr/>
          <w:sdtContent>
            <w:tc>
              <w:tcPr>
                <w:tcW w:w="709" w:type="dxa"/>
                <w:vAlign w:val="center"/>
              </w:tcPr>
              <w:p w:rsidR="00C82627" w:rsidRDefault="00C82627" w:rsidP="00031ACB">
                <w:r>
                  <w:rPr>
                    <w:rFonts w:ascii="MS Gothic" w:eastAsia="MS Gothic" w:hAnsi="MS Gothic" w:hint="eastAsia"/>
                  </w:rPr>
                  <w:t>☒</w:t>
                </w:r>
              </w:p>
            </w:tc>
          </w:sdtContent>
        </w:sdt>
        <w:sdt>
          <w:sdtPr>
            <w:id w:val="-978609481"/>
          </w:sdtPr>
          <w:sdtEndPr/>
          <w:sdtContent>
            <w:tc>
              <w:tcPr>
                <w:tcW w:w="709" w:type="dxa"/>
                <w:vAlign w:val="center"/>
              </w:tcPr>
              <w:p w:rsidR="00C82627" w:rsidRDefault="00C82627" w:rsidP="00031ACB">
                <w:r>
                  <w:rPr>
                    <w:rFonts w:ascii="MS Gothic" w:eastAsia="MS Gothic" w:hAnsi="MS Gothic" w:hint="eastAsia"/>
                  </w:rPr>
                  <w:t>☐</w:t>
                </w:r>
              </w:p>
            </w:tc>
          </w:sdtContent>
        </w:sdt>
        <w:sdt>
          <w:sdtPr>
            <w:id w:val="-988095632"/>
          </w:sdtPr>
          <w:sdtEndPr/>
          <w:sdtContent>
            <w:tc>
              <w:tcPr>
                <w:tcW w:w="709" w:type="dxa"/>
                <w:vAlign w:val="center"/>
              </w:tcPr>
              <w:p w:rsidR="00C82627" w:rsidRDefault="00C82627" w:rsidP="00031ACB">
                <w:r>
                  <w:rPr>
                    <w:rFonts w:ascii="MS Gothic" w:eastAsia="MS Gothic" w:hAnsi="MS Gothic" w:hint="eastAsia"/>
                  </w:rPr>
                  <w:t>☐</w:t>
                </w:r>
              </w:p>
            </w:tc>
          </w:sdtContent>
        </w:sdt>
        <w:sdt>
          <w:sdtPr>
            <w:id w:val="-1254433769"/>
          </w:sdtPr>
          <w:sdtEndPr/>
          <w:sdtContent>
            <w:tc>
              <w:tcPr>
                <w:tcW w:w="709" w:type="dxa"/>
                <w:vAlign w:val="center"/>
              </w:tcPr>
              <w:p w:rsidR="00C82627" w:rsidRDefault="00C82627" w:rsidP="00031ACB">
                <w:r>
                  <w:rPr>
                    <w:rFonts w:ascii="MS Gothic" w:eastAsia="MS Gothic" w:hAnsi="MS Gothic" w:hint="eastAsia"/>
                  </w:rPr>
                  <w:t>☐</w:t>
                </w:r>
              </w:p>
            </w:tc>
          </w:sdtContent>
        </w:sdt>
        <w:sdt>
          <w:sdtPr>
            <w:id w:val="-1005135920"/>
          </w:sdtPr>
          <w:sdtEndPr/>
          <w:sdtContent>
            <w:tc>
              <w:tcPr>
                <w:tcW w:w="709" w:type="dxa"/>
                <w:vAlign w:val="center"/>
              </w:tcPr>
              <w:p w:rsidR="00C82627" w:rsidRDefault="00C82627" w:rsidP="00031ACB">
                <w:r>
                  <w:rPr>
                    <w:rFonts w:ascii="MS Gothic" w:eastAsia="MS Gothic" w:hAnsi="MS Gothic" w:hint="eastAsia"/>
                  </w:rPr>
                  <w:t>☐</w:t>
                </w:r>
              </w:p>
            </w:tc>
          </w:sdtContent>
        </w:sdt>
      </w:tr>
      <w:tr w:rsidR="00C82627" w:rsidTr="000729B3">
        <w:tc>
          <w:tcPr>
            <w:tcW w:w="2267" w:type="dxa"/>
            <w:shd w:val="clear" w:color="auto" w:fill="C2D69B" w:themeFill="accent3" w:themeFillTint="99"/>
          </w:tcPr>
          <w:p w:rsidR="00C82627" w:rsidRDefault="00C82627" w:rsidP="00DB3216">
            <w:pPr>
              <w:pStyle w:val="Titre8"/>
              <w:numPr>
                <w:ilvl w:val="0"/>
                <w:numId w:val="0"/>
              </w:numPr>
            </w:pPr>
            <w:r>
              <w:t>Date d’évaluation</w:t>
            </w:r>
          </w:p>
        </w:tc>
        <w:tc>
          <w:tcPr>
            <w:tcW w:w="2268" w:type="dxa"/>
            <w:gridSpan w:val="2"/>
          </w:tcPr>
          <w:p w:rsidR="00C82627" w:rsidRDefault="00C82627" w:rsidP="00DB3216">
            <w:pPr>
              <w:pStyle w:val="Titre8"/>
              <w:numPr>
                <w:ilvl w:val="0"/>
                <w:numId w:val="0"/>
              </w:numPr>
            </w:pPr>
          </w:p>
        </w:tc>
        <w:tc>
          <w:tcPr>
            <w:tcW w:w="2127" w:type="dxa"/>
            <w:gridSpan w:val="3"/>
            <w:shd w:val="clear" w:color="auto" w:fill="C2D69B" w:themeFill="accent3" w:themeFillTint="99"/>
          </w:tcPr>
          <w:p w:rsidR="00C82627" w:rsidRDefault="00C82627" w:rsidP="00DB3216">
            <w:pPr>
              <w:pStyle w:val="Titre8"/>
              <w:numPr>
                <w:ilvl w:val="0"/>
                <w:numId w:val="0"/>
              </w:numPr>
            </w:pPr>
            <w:r>
              <w:t>Nom de l’évaluateur</w:t>
            </w:r>
          </w:p>
        </w:tc>
        <w:tc>
          <w:tcPr>
            <w:tcW w:w="2127" w:type="dxa"/>
            <w:gridSpan w:val="3"/>
          </w:tcPr>
          <w:p w:rsidR="00C82627" w:rsidRDefault="00C82627" w:rsidP="00DB3216">
            <w:pPr>
              <w:pStyle w:val="Titre8"/>
              <w:numPr>
                <w:ilvl w:val="0"/>
                <w:numId w:val="0"/>
              </w:numPr>
            </w:pPr>
          </w:p>
        </w:tc>
      </w:tr>
      <w:tr w:rsidR="00C82627" w:rsidTr="000729B3">
        <w:tc>
          <w:tcPr>
            <w:tcW w:w="4535" w:type="dxa"/>
            <w:gridSpan w:val="3"/>
            <w:shd w:val="clear" w:color="auto" w:fill="C2D69B" w:themeFill="accent3" w:themeFillTint="99"/>
          </w:tcPr>
          <w:p w:rsidR="00C82627" w:rsidRDefault="00C82627" w:rsidP="00031ACB">
            <w:r>
              <w:t>Recette du Livrable</w:t>
            </w:r>
          </w:p>
        </w:tc>
        <w:tc>
          <w:tcPr>
            <w:tcW w:w="2127" w:type="dxa"/>
            <w:gridSpan w:val="3"/>
          </w:tcPr>
          <w:p w:rsidR="00C82627" w:rsidRDefault="00C82627" w:rsidP="00031ACB">
            <w:r>
              <w:t xml:space="preserve">OUI </w:t>
            </w:r>
            <w:sdt>
              <w:sdtPr>
                <w:id w:val="-1624922521"/>
              </w:sdtPr>
              <w:sdtEndPr/>
              <w:sdtContent>
                <w:r>
                  <w:rPr>
                    <w:rFonts w:ascii="MS Gothic" w:eastAsia="MS Gothic" w:hAnsi="MS Gothic" w:hint="eastAsia"/>
                  </w:rPr>
                  <w:t>☐</w:t>
                </w:r>
              </w:sdtContent>
            </w:sdt>
          </w:p>
        </w:tc>
        <w:tc>
          <w:tcPr>
            <w:tcW w:w="2127" w:type="dxa"/>
            <w:gridSpan w:val="3"/>
          </w:tcPr>
          <w:p w:rsidR="00C82627" w:rsidRDefault="00C82627" w:rsidP="00031ACB">
            <w:r>
              <w:t xml:space="preserve">NON </w:t>
            </w:r>
            <w:sdt>
              <w:sdtPr>
                <w:id w:val="815687827"/>
              </w:sdtPr>
              <w:sdtEndPr/>
              <w:sdtContent>
                <w:r>
                  <w:rPr>
                    <w:rFonts w:ascii="MS Gothic" w:eastAsia="MS Gothic" w:hAnsi="MS Gothic" w:hint="eastAsia"/>
                  </w:rPr>
                  <w:t>☐</w:t>
                </w:r>
              </w:sdtContent>
            </w:sdt>
          </w:p>
        </w:tc>
      </w:tr>
      <w:tr w:rsidR="00C82627" w:rsidTr="000729B3">
        <w:tc>
          <w:tcPr>
            <w:tcW w:w="2267" w:type="dxa"/>
            <w:shd w:val="clear" w:color="auto" w:fill="C2D69B" w:themeFill="accent3" w:themeFillTint="99"/>
          </w:tcPr>
          <w:p w:rsidR="00C82627" w:rsidRDefault="00C82627" w:rsidP="00031ACB">
            <w:r>
              <w:t>Réserves éventuelles</w:t>
            </w:r>
          </w:p>
        </w:tc>
        <w:tc>
          <w:tcPr>
            <w:tcW w:w="1272" w:type="dxa"/>
            <w:shd w:val="clear" w:color="auto" w:fill="auto"/>
          </w:tcPr>
          <w:p w:rsidR="00C82627" w:rsidRDefault="00C82627" w:rsidP="00031ACB">
            <w:r>
              <w:t xml:space="preserve">OUI </w:t>
            </w:r>
            <w:sdt>
              <w:sdtPr>
                <w:id w:val="886996827"/>
              </w:sdtPr>
              <w:sdtEndPr/>
              <w:sdtContent>
                <w:r>
                  <w:rPr>
                    <w:rFonts w:ascii="MS Gothic" w:eastAsia="MS Gothic" w:hAnsi="MS Gothic" w:hint="eastAsia"/>
                  </w:rPr>
                  <w:t>☐</w:t>
                </w:r>
              </w:sdtContent>
            </w:sdt>
          </w:p>
        </w:tc>
        <w:tc>
          <w:tcPr>
            <w:tcW w:w="996" w:type="dxa"/>
            <w:shd w:val="clear" w:color="auto" w:fill="auto"/>
          </w:tcPr>
          <w:p w:rsidR="00C82627" w:rsidRDefault="00C82627" w:rsidP="00031ACB">
            <w:r>
              <w:t xml:space="preserve">NON </w:t>
            </w:r>
            <w:sdt>
              <w:sdtPr>
                <w:id w:val="460396552"/>
              </w:sdtPr>
              <w:sdtEndPr/>
              <w:sdtContent>
                <w:r>
                  <w:rPr>
                    <w:rFonts w:ascii="MS Gothic" w:eastAsia="MS Gothic" w:hAnsi="MS Gothic" w:hint="eastAsia"/>
                  </w:rPr>
                  <w:t>☐</w:t>
                </w:r>
              </w:sdtContent>
            </w:sdt>
          </w:p>
        </w:tc>
        <w:tc>
          <w:tcPr>
            <w:tcW w:w="4254" w:type="dxa"/>
            <w:gridSpan w:val="6"/>
          </w:tcPr>
          <w:p w:rsidR="00C82627" w:rsidRDefault="00C82627" w:rsidP="00031ACB"/>
        </w:tc>
      </w:tr>
      <w:tr w:rsidR="00C82627" w:rsidTr="000729B3">
        <w:trPr>
          <w:trHeight w:val="643"/>
        </w:trPr>
        <w:tc>
          <w:tcPr>
            <w:tcW w:w="2267" w:type="dxa"/>
            <w:shd w:val="clear" w:color="auto" w:fill="auto"/>
          </w:tcPr>
          <w:p w:rsidR="00C82627" w:rsidRDefault="00C82627" w:rsidP="00031ACB"/>
        </w:tc>
        <w:tc>
          <w:tcPr>
            <w:tcW w:w="1272" w:type="dxa"/>
            <w:shd w:val="clear" w:color="auto" w:fill="auto"/>
          </w:tcPr>
          <w:p w:rsidR="00C82627" w:rsidRDefault="00C82627" w:rsidP="00031ACB"/>
        </w:tc>
        <w:tc>
          <w:tcPr>
            <w:tcW w:w="996" w:type="dxa"/>
            <w:shd w:val="clear" w:color="auto" w:fill="auto"/>
          </w:tcPr>
          <w:p w:rsidR="00C82627" w:rsidRDefault="00C82627" w:rsidP="00031ACB"/>
        </w:tc>
        <w:tc>
          <w:tcPr>
            <w:tcW w:w="4254" w:type="dxa"/>
            <w:gridSpan w:val="6"/>
          </w:tcPr>
          <w:p w:rsidR="00C82627" w:rsidRDefault="00C82627" w:rsidP="00BA2EE1">
            <w:pPr>
              <w:keepNext/>
            </w:pPr>
          </w:p>
        </w:tc>
      </w:tr>
    </w:tbl>
    <w:p w:rsidR="00D96D89" w:rsidRDefault="00BA2EE1" w:rsidP="00BA2EE1">
      <w:pPr>
        <w:pStyle w:val="Lgende"/>
        <w:rPr>
          <w:b w:val="0"/>
          <w:bCs w:val="0"/>
          <w:i w:val="0"/>
          <w:color w:val="244061" w:themeColor="accent1" w:themeShade="80"/>
          <w:kern w:val="32"/>
          <w:sz w:val="32"/>
          <w:szCs w:val="28"/>
        </w:rPr>
      </w:pPr>
      <w:bookmarkStart w:id="176" w:name="_Toc21469296"/>
      <w:bookmarkStart w:id="177" w:name="_Toc175663397"/>
      <w:bookmarkEnd w:id="176"/>
      <w:r>
        <w:t xml:space="preserve">Tableau </w:t>
      </w:r>
      <w:r>
        <w:fldChar w:fldCharType="begin"/>
      </w:r>
      <w:r>
        <w:instrText xml:space="preserve"> SEQ Tableau \* ARABIC </w:instrText>
      </w:r>
      <w:r>
        <w:fldChar w:fldCharType="separate"/>
      </w:r>
      <w:r w:rsidR="004A2C7F">
        <w:rPr>
          <w:noProof/>
        </w:rPr>
        <w:t>17</w:t>
      </w:r>
      <w:r>
        <w:fldChar w:fldCharType="end"/>
      </w:r>
      <w:r>
        <w:t xml:space="preserve"> </w:t>
      </w:r>
      <w:r w:rsidR="004A2C7F">
        <w:t>-</w:t>
      </w:r>
      <w:r>
        <w:t xml:space="preserve"> Grille d'évaluation</w:t>
      </w:r>
      <w:bookmarkEnd w:id="177"/>
    </w:p>
    <w:p w:rsidR="00BC21FD" w:rsidRDefault="00BC21FD" w:rsidP="00BC21FD"/>
    <w:p w:rsidR="0016016F" w:rsidRPr="00244FE8" w:rsidRDefault="0016016F" w:rsidP="00031ACB">
      <w:pPr>
        <w:pStyle w:val="ACOSS-Titre1"/>
      </w:pPr>
      <w:bookmarkStart w:id="178" w:name="_Toc175663356"/>
      <w:r w:rsidRPr="00244FE8">
        <w:t>Annexes</w:t>
      </w:r>
      <w:bookmarkEnd w:id="178"/>
    </w:p>
    <w:p w:rsidR="00D96D89" w:rsidRPr="00D96D89" w:rsidRDefault="00D96D89" w:rsidP="00D96D89">
      <w:pPr>
        <w:rPr>
          <w:lang w:eastAsia="en-US"/>
        </w:rPr>
      </w:pPr>
    </w:p>
    <w:p w:rsidR="0016016F" w:rsidRDefault="0016016F" w:rsidP="00C422F4">
      <w:pPr>
        <w:pStyle w:val="ACOSS-Titre2"/>
        <w:numPr>
          <w:ilvl w:val="0"/>
          <w:numId w:val="95"/>
        </w:numPr>
      </w:pPr>
      <w:bookmarkStart w:id="179" w:name="_Toc175663357"/>
      <w:r w:rsidRPr="00677786">
        <w:t>Certifications qualité maintenance</w:t>
      </w:r>
      <w:bookmarkEnd w:id="179"/>
    </w:p>
    <w:p w:rsidR="00D96D89" w:rsidRPr="00D96D89" w:rsidRDefault="00D96D89" w:rsidP="00D96D89">
      <w:pPr>
        <w:rPr>
          <w:lang w:eastAsia="en-US"/>
        </w:rPr>
      </w:pPr>
    </w:p>
    <w:p w:rsidR="00380A3D" w:rsidRDefault="00380A3D" w:rsidP="00380A3D">
      <w:pPr>
        <w:pStyle w:val="ACOSS-Titre2"/>
      </w:pPr>
      <w:bookmarkStart w:id="180" w:name="_Toc534385149"/>
      <w:bookmarkStart w:id="181" w:name="_Toc534386332"/>
      <w:bookmarkStart w:id="182" w:name="_Toc534387515"/>
      <w:bookmarkStart w:id="183" w:name="_Toc534388695"/>
      <w:bookmarkStart w:id="184" w:name="_Toc534385150"/>
      <w:bookmarkStart w:id="185" w:name="_Toc534386333"/>
      <w:bookmarkStart w:id="186" w:name="_Toc534387516"/>
      <w:bookmarkStart w:id="187" w:name="_Toc534388696"/>
      <w:bookmarkStart w:id="188" w:name="_Toc534385152"/>
      <w:bookmarkStart w:id="189" w:name="_Toc534386335"/>
      <w:bookmarkStart w:id="190" w:name="_Toc534387518"/>
      <w:bookmarkStart w:id="191" w:name="_Toc534388698"/>
      <w:bookmarkStart w:id="192" w:name="_Toc534385159"/>
      <w:bookmarkStart w:id="193" w:name="_Toc534386342"/>
      <w:bookmarkStart w:id="194" w:name="_Toc534387525"/>
      <w:bookmarkStart w:id="195" w:name="_Toc534388705"/>
      <w:bookmarkStart w:id="196" w:name="_Toc534385164"/>
      <w:bookmarkStart w:id="197" w:name="_Toc534386347"/>
      <w:bookmarkStart w:id="198" w:name="_Toc534387530"/>
      <w:bookmarkStart w:id="199" w:name="_Toc534388710"/>
      <w:bookmarkStart w:id="200" w:name="_Toc534385169"/>
      <w:bookmarkStart w:id="201" w:name="_Toc534386352"/>
      <w:bookmarkStart w:id="202" w:name="_Toc534387535"/>
      <w:bookmarkStart w:id="203" w:name="_Toc534388715"/>
      <w:bookmarkStart w:id="204" w:name="_Toc534385171"/>
      <w:bookmarkStart w:id="205" w:name="_Toc534386354"/>
      <w:bookmarkStart w:id="206" w:name="_Toc534387537"/>
      <w:bookmarkStart w:id="207" w:name="_Toc534388717"/>
      <w:bookmarkStart w:id="208" w:name="_Toc534385173"/>
      <w:bookmarkStart w:id="209" w:name="_Toc534386356"/>
      <w:bookmarkStart w:id="210" w:name="_Toc534387539"/>
      <w:bookmarkStart w:id="211" w:name="_Toc534388719"/>
      <w:bookmarkStart w:id="212" w:name="_Toc534385174"/>
      <w:bookmarkStart w:id="213" w:name="_Toc534386357"/>
      <w:bookmarkStart w:id="214" w:name="_Toc534387540"/>
      <w:bookmarkStart w:id="215" w:name="_Toc534388720"/>
      <w:bookmarkStart w:id="216" w:name="_Toc534385176"/>
      <w:bookmarkStart w:id="217" w:name="_Toc534386359"/>
      <w:bookmarkStart w:id="218" w:name="_Toc534387542"/>
      <w:bookmarkStart w:id="219" w:name="_Toc534388722"/>
      <w:bookmarkStart w:id="220" w:name="_Organisation"/>
      <w:bookmarkStart w:id="221" w:name="_Toc507173771"/>
      <w:bookmarkStart w:id="222" w:name="_Toc507173783"/>
      <w:bookmarkStart w:id="223" w:name="_Toc507173784"/>
      <w:bookmarkStart w:id="224" w:name="_Toc507173785"/>
      <w:bookmarkStart w:id="225" w:name="_Toc507173841"/>
      <w:bookmarkStart w:id="226" w:name="_Toc507173854"/>
      <w:bookmarkStart w:id="227" w:name="_Toc534383245"/>
      <w:bookmarkStart w:id="228" w:name="_Toc534385190"/>
      <w:bookmarkStart w:id="229" w:name="_Toc534386373"/>
      <w:bookmarkStart w:id="230" w:name="_Toc534387556"/>
      <w:bookmarkStart w:id="231" w:name="_Toc534388736"/>
      <w:bookmarkStart w:id="232" w:name="_Toc534383247"/>
      <w:bookmarkStart w:id="233" w:name="_Toc534385192"/>
      <w:bookmarkStart w:id="234" w:name="_Toc534386375"/>
      <w:bookmarkStart w:id="235" w:name="_Toc534387558"/>
      <w:bookmarkStart w:id="236" w:name="_Toc534388738"/>
      <w:bookmarkStart w:id="237" w:name="_Toc534383249"/>
      <w:bookmarkStart w:id="238" w:name="_Toc534385194"/>
      <w:bookmarkStart w:id="239" w:name="_Toc534386377"/>
      <w:bookmarkStart w:id="240" w:name="_Toc534387560"/>
      <w:bookmarkStart w:id="241" w:name="_Toc534388740"/>
      <w:bookmarkStart w:id="242" w:name="_Toc534383250"/>
      <w:bookmarkStart w:id="243" w:name="_Toc534385195"/>
      <w:bookmarkStart w:id="244" w:name="_Toc534386378"/>
      <w:bookmarkStart w:id="245" w:name="_Toc534387561"/>
      <w:bookmarkStart w:id="246" w:name="_Toc534388741"/>
      <w:bookmarkStart w:id="247" w:name="_Toc534383251"/>
      <w:bookmarkStart w:id="248" w:name="_Toc534385196"/>
      <w:bookmarkStart w:id="249" w:name="_Toc534386379"/>
      <w:bookmarkStart w:id="250" w:name="_Toc534387562"/>
      <w:bookmarkStart w:id="251" w:name="_Toc534388742"/>
      <w:bookmarkStart w:id="252" w:name="_Toc534383252"/>
      <w:bookmarkStart w:id="253" w:name="_Toc534385197"/>
      <w:bookmarkStart w:id="254" w:name="_Toc534386380"/>
      <w:bookmarkStart w:id="255" w:name="_Toc534387563"/>
      <w:bookmarkStart w:id="256" w:name="_Toc534388743"/>
      <w:bookmarkStart w:id="257" w:name="_Toc534383256"/>
      <w:bookmarkStart w:id="258" w:name="_Toc534385201"/>
      <w:bookmarkStart w:id="259" w:name="_Toc534386384"/>
      <w:bookmarkStart w:id="260" w:name="_Toc534387567"/>
      <w:bookmarkStart w:id="261" w:name="_Toc534388747"/>
      <w:bookmarkStart w:id="262" w:name="_Toc534383258"/>
      <w:bookmarkStart w:id="263" w:name="_Toc534385203"/>
      <w:bookmarkStart w:id="264" w:name="_Toc534386386"/>
      <w:bookmarkStart w:id="265" w:name="_Toc534387569"/>
      <w:bookmarkStart w:id="266" w:name="_Toc534388749"/>
      <w:bookmarkStart w:id="267" w:name="_Toc534383266"/>
      <w:bookmarkStart w:id="268" w:name="_Toc534385211"/>
      <w:bookmarkStart w:id="269" w:name="_Toc534386394"/>
      <w:bookmarkStart w:id="270" w:name="_Toc534387577"/>
      <w:bookmarkStart w:id="271" w:name="_Toc534388757"/>
      <w:bookmarkStart w:id="272" w:name="_Toc534383275"/>
      <w:bookmarkStart w:id="273" w:name="_Toc534385220"/>
      <w:bookmarkStart w:id="274" w:name="_Toc534386403"/>
      <w:bookmarkStart w:id="275" w:name="_Toc534387586"/>
      <w:bookmarkStart w:id="276" w:name="_Toc534388766"/>
      <w:bookmarkStart w:id="277" w:name="_Toc534383277"/>
      <w:bookmarkStart w:id="278" w:name="_Toc534385222"/>
      <w:bookmarkStart w:id="279" w:name="_Toc534386405"/>
      <w:bookmarkStart w:id="280" w:name="_Toc534387588"/>
      <w:bookmarkStart w:id="281" w:name="_Toc534388768"/>
      <w:bookmarkStart w:id="282" w:name="_Toc534383279"/>
      <w:bookmarkStart w:id="283" w:name="_Toc534385224"/>
      <w:bookmarkStart w:id="284" w:name="_Toc534386407"/>
      <w:bookmarkStart w:id="285" w:name="_Toc534387590"/>
      <w:bookmarkStart w:id="286" w:name="_Toc534388770"/>
      <w:bookmarkStart w:id="287" w:name="_Toc534383281"/>
      <w:bookmarkStart w:id="288" w:name="_Toc534385226"/>
      <w:bookmarkStart w:id="289" w:name="_Toc534386409"/>
      <w:bookmarkStart w:id="290" w:name="_Toc534387592"/>
      <w:bookmarkStart w:id="291" w:name="_Toc534388772"/>
      <w:bookmarkStart w:id="292" w:name="_Toc534383284"/>
      <w:bookmarkStart w:id="293" w:name="_Toc534385229"/>
      <w:bookmarkStart w:id="294" w:name="_Toc534386412"/>
      <w:bookmarkStart w:id="295" w:name="_Toc534387595"/>
      <w:bookmarkStart w:id="296" w:name="_Toc534388775"/>
      <w:bookmarkStart w:id="297" w:name="_Toc534383285"/>
      <w:bookmarkStart w:id="298" w:name="_Toc534385230"/>
      <w:bookmarkStart w:id="299" w:name="_Toc534386413"/>
      <w:bookmarkStart w:id="300" w:name="_Toc534387596"/>
      <w:bookmarkStart w:id="301" w:name="_Toc534388776"/>
      <w:bookmarkStart w:id="302" w:name="_Toc534383286"/>
      <w:bookmarkStart w:id="303" w:name="_Toc534385231"/>
      <w:bookmarkStart w:id="304" w:name="_Toc534386414"/>
      <w:bookmarkStart w:id="305" w:name="_Toc534387597"/>
      <w:bookmarkStart w:id="306" w:name="_Toc534388777"/>
      <w:bookmarkStart w:id="307" w:name="_Toc534383287"/>
      <w:bookmarkStart w:id="308" w:name="_Toc534385232"/>
      <w:bookmarkStart w:id="309" w:name="_Toc534386415"/>
      <w:bookmarkStart w:id="310" w:name="_Toc534387598"/>
      <w:bookmarkStart w:id="311" w:name="_Toc534388778"/>
      <w:bookmarkStart w:id="312" w:name="_Toc534383288"/>
      <w:bookmarkStart w:id="313" w:name="_Toc534385233"/>
      <w:bookmarkStart w:id="314" w:name="_Toc534386416"/>
      <w:bookmarkStart w:id="315" w:name="_Toc534387599"/>
      <w:bookmarkStart w:id="316" w:name="_Toc534388779"/>
      <w:bookmarkStart w:id="317" w:name="_Toc534383290"/>
      <w:bookmarkStart w:id="318" w:name="_Toc534385235"/>
      <w:bookmarkStart w:id="319" w:name="_Toc534386418"/>
      <w:bookmarkStart w:id="320" w:name="_Toc534387601"/>
      <w:bookmarkStart w:id="321" w:name="_Toc534388781"/>
      <w:bookmarkStart w:id="322" w:name="_Toc534383292"/>
      <w:bookmarkStart w:id="323" w:name="_Toc534385237"/>
      <w:bookmarkStart w:id="324" w:name="_Toc534386420"/>
      <w:bookmarkStart w:id="325" w:name="_Toc534387603"/>
      <w:bookmarkStart w:id="326" w:name="_Toc534388783"/>
      <w:bookmarkStart w:id="327" w:name="_Toc534383293"/>
      <w:bookmarkStart w:id="328" w:name="_Toc534385238"/>
      <w:bookmarkStart w:id="329" w:name="_Toc534386421"/>
      <w:bookmarkStart w:id="330" w:name="_Toc534387604"/>
      <w:bookmarkStart w:id="331" w:name="_Toc534388784"/>
      <w:bookmarkStart w:id="332" w:name="_Toc534383294"/>
      <w:bookmarkStart w:id="333" w:name="_Toc534385239"/>
      <w:bookmarkStart w:id="334" w:name="_Toc534386422"/>
      <w:bookmarkStart w:id="335" w:name="_Toc534387605"/>
      <w:bookmarkStart w:id="336" w:name="_Toc534388785"/>
      <w:bookmarkStart w:id="337" w:name="_Toc534383295"/>
      <w:bookmarkStart w:id="338" w:name="_Toc534385240"/>
      <w:bookmarkStart w:id="339" w:name="_Toc534386423"/>
      <w:bookmarkStart w:id="340" w:name="_Toc534387606"/>
      <w:bookmarkStart w:id="341" w:name="_Toc534388786"/>
      <w:bookmarkStart w:id="342" w:name="_Toc534383296"/>
      <w:bookmarkStart w:id="343" w:name="_Toc534385241"/>
      <w:bookmarkStart w:id="344" w:name="_Toc534386424"/>
      <w:bookmarkStart w:id="345" w:name="_Toc534387607"/>
      <w:bookmarkStart w:id="346" w:name="_Toc534388787"/>
      <w:bookmarkStart w:id="347" w:name="_Toc534383297"/>
      <w:bookmarkStart w:id="348" w:name="_Toc534385242"/>
      <w:bookmarkStart w:id="349" w:name="_Toc534386425"/>
      <w:bookmarkStart w:id="350" w:name="_Toc534387608"/>
      <w:bookmarkStart w:id="351" w:name="_Toc534388788"/>
      <w:bookmarkStart w:id="352" w:name="_Toc534383300"/>
      <w:bookmarkStart w:id="353" w:name="_Toc534385245"/>
      <w:bookmarkStart w:id="354" w:name="_Toc534386428"/>
      <w:bookmarkStart w:id="355" w:name="_Toc534387611"/>
      <w:bookmarkStart w:id="356" w:name="_Toc534388791"/>
      <w:bookmarkStart w:id="357" w:name="_Toc534383303"/>
      <w:bookmarkStart w:id="358" w:name="_Toc534385248"/>
      <w:bookmarkStart w:id="359" w:name="_Toc534386431"/>
      <w:bookmarkStart w:id="360" w:name="_Toc534387614"/>
      <w:bookmarkStart w:id="361" w:name="_Toc534388794"/>
      <w:bookmarkStart w:id="362" w:name="_Toc534383306"/>
      <w:bookmarkStart w:id="363" w:name="_Toc534385251"/>
      <w:bookmarkStart w:id="364" w:name="_Toc534386434"/>
      <w:bookmarkStart w:id="365" w:name="_Toc534387617"/>
      <w:bookmarkStart w:id="366" w:name="_Toc534388797"/>
      <w:bookmarkStart w:id="367" w:name="_Toc534383307"/>
      <w:bookmarkStart w:id="368" w:name="_Toc534385252"/>
      <w:bookmarkStart w:id="369" w:name="_Toc534386435"/>
      <w:bookmarkStart w:id="370" w:name="_Toc534387618"/>
      <w:bookmarkStart w:id="371" w:name="_Toc534388798"/>
      <w:bookmarkStart w:id="372" w:name="_Toc534383308"/>
      <w:bookmarkStart w:id="373" w:name="_Toc534385253"/>
      <w:bookmarkStart w:id="374" w:name="_Toc534386436"/>
      <w:bookmarkStart w:id="375" w:name="_Toc534387619"/>
      <w:bookmarkStart w:id="376" w:name="_Toc534388799"/>
      <w:bookmarkStart w:id="377" w:name="_Toc534383309"/>
      <w:bookmarkStart w:id="378" w:name="_Toc534385254"/>
      <w:bookmarkStart w:id="379" w:name="_Toc534386437"/>
      <w:bookmarkStart w:id="380" w:name="_Toc534387620"/>
      <w:bookmarkStart w:id="381" w:name="_Toc534388800"/>
      <w:bookmarkStart w:id="382" w:name="_Toc534383310"/>
      <w:bookmarkStart w:id="383" w:name="_Toc534385255"/>
      <w:bookmarkStart w:id="384" w:name="_Toc534386438"/>
      <w:bookmarkStart w:id="385" w:name="_Toc534387621"/>
      <w:bookmarkStart w:id="386" w:name="_Toc534388801"/>
      <w:bookmarkStart w:id="387" w:name="_Toc534383311"/>
      <w:bookmarkStart w:id="388" w:name="_Toc534385256"/>
      <w:bookmarkStart w:id="389" w:name="_Toc534386439"/>
      <w:bookmarkStart w:id="390" w:name="_Toc534387622"/>
      <w:bookmarkStart w:id="391" w:name="_Toc534388802"/>
      <w:bookmarkStart w:id="392" w:name="_Toc534383312"/>
      <w:bookmarkStart w:id="393" w:name="_Toc534385257"/>
      <w:bookmarkStart w:id="394" w:name="_Toc534386440"/>
      <w:bookmarkStart w:id="395" w:name="_Toc534387623"/>
      <w:bookmarkStart w:id="396" w:name="_Toc534388803"/>
      <w:bookmarkStart w:id="397" w:name="_Toc534383315"/>
      <w:bookmarkStart w:id="398" w:name="_Toc534385260"/>
      <w:bookmarkStart w:id="399" w:name="_Toc534386443"/>
      <w:bookmarkStart w:id="400" w:name="_Toc534387626"/>
      <w:bookmarkStart w:id="401" w:name="_Toc534388806"/>
      <w:bookmarkStart w:id="402" w:name="_Toc534383316"/>
      <w:bookmarkStart w:id="403" w:name="_Toc534385261"/>
      <w:bookmarkStart w:id="404" w:name="_Toc534386444"/>
      <w:bookmarkStart w:id="405" w:name="_Toc534387627"/>
      <w:bookmarkStart w:id="406" w:name="_Toc534388807"/>
      <w:bookmarkStart w:id="407" w:name="_Toc534383321"/>
      <w:bookmarkStart w:id="408" w:name="_Toc534385266"/>
      <w:bookmarkStart w:id="409" w:name="_Toc534386449"/>
      <w:bookmarkStart w:id="410" w:name="_Toc534387632"/>
      <w:bookmarkStart w:id="411" w:name="_Toc534388812"/>
      <w:bookmarkStart w:id="412" w:name="_Toc534383322"/>
      <w:bookmarkStart w:id="413" w:name="_Toc534385267"/>
      <w:bookmarkStart w:id="414" w:name="_Toc534386450"/>
      <w:bookmarkStart w:id="415" w:name="_Toc534387633"/>
      <w:bookmarkStart w:id="416" w:name="_Toc534388813"/>
      <w:bookmarkStart w:id="417" w:name="_Toc534383324"/>
      <w:bookmarkStart w:id="418" w:name="_Toc534385269"/>
      <w:bookmarkStart w:id="419" w:name="_Toc534386452"/>
      <w:bookmarkStart w:id="420" w:name="_Toc534387635"/>
      <w:bookmarkStart w:id="421" w:name="_Toc534388815"/>
      <w:bookmarkStart w:id="422" w:name="_Toc534383341"/>
      <w:bookmarkStart w:id="423" w:name="_Toc534385286"/>
      <w:bookmarkStart w:id="424" w:name="_Toc534386469"/>
      <w:bookmarkStart w:id="425" w:name="_Toc534387652"/>
      <w:bookmarkStart w:id="426" w:name="_Toc534388832"/>
      <w:bookmarkStart w:id="427" w:name="_Toc534383342"/>
      <w:bookmarkStart w:id="428" w:name="_Toc534385287"/>
      <w:bookmarkStart w:id="429" w:name="_Toc534386470"/>
      <w:bookmarkStart w:id="430" w:name="_Toc534387653"/>
      <w:bookmarkStart w:id="431" w:name="_Toc534388833"/>
      <w:bookmarkStart w:id="432" w:name="_Toc534383344"/>
      <w:bookmarkStart w:id="433" w:name="_Toc534385289"/>
      <w:bookmarkStart w:id="434" w:name="_Toc534386472"/>
      <w:bookmarkStart w:id="435" w:name="_Toc534387655"/>
      <w:bookmarkStart w:id="436" w:name="_Toc534388835"/>
      <w:bookmarkStart w:id="437" w:name="_Toc534383350"/>
      <w:bookmarkStart w:id="438" w:name="_Toc534385295"/>
      <w:bookmarkStart w:id="439" w:name="_Toc534386478"/>
      <w:bookmarkStart w:id="440" w:name="_Toc534387661"/>
      <w:bookmarkStart w:id="441" w:name="_Toc534388841"/>
      <w:bookmarkStart w:id="442" w:name="_Toc534383355"/>
      <w:bookmarkStart w:id="443" w:name="_Toc534385300"/>
      <w:bookmarkStart w:id="444" w:name="_Toc534386483"/>
      <w:bookmarkStart w:id="445" w:name="_Toc534387666"/>
      <w:bookmarkStart w:id="446" w:name="_Toc534388846"/>
      <w:bookmarkStart w:id="447" w:name="_Toc534383360"/>
      <w:bookmarkStart w:id="448" w:name="_Toc534385305"/>
      <w:bookmarkStart w:id="449" w:name="_Toc534386488"/>
      <w:bookmarkStart w:id="450" w:name="_Toc534387671"/>
      <w:bookmarkStart w:id="451" w:name="_Toc534388851"/>
      <w:bookmarkStart w:id="452" w:name="_Toc534383362"/>
      <w:bookmarkStart w:id="453" w:name="_Toc534385307"/>
      <w:bookmarkStart w:id="454" w:name="_Toc534386490"/>
      <w:bookmarkStart w:id="455" w:name="_Toc534387673"/>
      <w:bookmarkStart w:id="456" w:name="_Toc534388853"/>
      <w:bookmarkStart w:id="457" w:name="_Toc534383374"/>
      <w:bookmarkStart w:id="458" w:name="_Toc534385319"/>
      <w:bookmarkStart w:id="459" w:name="_Toc534386502"/>
      <w:bookmarkStart w:id="460" w:name="_Toc534387685"/>
      <w:bookmarkStart w:id="461" w:name="_Toc534388865"/>
      <w:bookmarkStart w:id="462" w:name="_Toc534383375"/>
      <w:bookmarkStart w:id="463" w:name="_Toc534385320"/>
      <w:bookmarkStart w:id="464" w:name="_Toc534386503"/>
      <w:bookmarkStart w:id="465" w:name="_Toc534387686"/>
      <w:bookmarkStart w:id="466" w:name="_Toc534388866"/>
      <w:bookmarkStart w:id="467" w:name="_Toc534383377"/>
      <w:bookmarkStart w:id="468" w:name="_Toc534385322"/>
      <w:bookmarkStart w:id="469" w:name="_Toc534386505"/>
      <w:bookmarkStart w:id="470" w:name="_Toc534387688"/>
      <w:bookmarkStart w:id="471" w:name="_Toc534388868"/>
      <w:bookmarkStart w:id="472" w:name="_Toc534383379"/>
      <w:bookmarkStart w:id="473" w:name="_Toc534385324"/>
      <w:bookmarkStart w:id="474" w:name="_Toc534386507"/>
      <w:bookmarkStart w:id="475" w:name="_Toc534387690"/>
      <w:bookmarkStart w:id="476" w:name="_Toc534388870"/>
      <w:bookmarkStart w:id="477" w:name="_Toc534383380"/>
      <w:bookmarkStart w:id="478" w:name="_Toc534385325"/>
      <w:bookmarkStart w:id="479" w:name="_Toc534386508"/>
      <w:bookmarkStart w:id="480" w:name="_Toc534387691"/>
      <w:bookmarkStart w:id="481" w:name="_Toc534388871"/>
      <w:bookmarkStart w:id="482" w:name="_Toc534383474"/>
      <w:bookmarkStart w:id="483" w:name="_Toc534385419"/>
      <w:bookmarkStart w:id="484" w:name="_Toc534386602"/>
      <w:bookmarkStart w:id="485" w:name="_Toc534387785"/>
      <w:bookmarkStart w:id="486" w:name="_Toc534388965"/>
      <w:bookmarkStart w:id="487" w:name="_Toc534383475"/>
      <w:bookmarkStart w:id="488" w:name="_Toc534385420"/>
      <w:bookmarkStart w:id="489" w:name="_Toc534386603"/>
      <w:bookmarkStart w:id="490" w:name="_Toc534387786"/>
      <w:bookmarkStart w:id="491" w:name="_Toc534388966"/>
      <w:bookmarkStart w:id="492" w:name="_Toc534383478"/>
      <w:bookmarkStart w:id="493" w:name="_Toc534385423"/>
      <w:bookmarkStart w:id="494" w:name="_Toc534386606"/>
      <w:bookmarkStart w:id="495" w:name="_Toc534387789"/>
      <w:bookmarkStart w:id="496" w:name="_Toc534388969"/>
      <w:bookmarkStart w:id="497" w:name="_Toc534383479"/>
      <w:bookmarkStart w:id="498" w:name="_Toc534385424"/>
      <w:bookmarkStart w:id="499" w:name="_Toc534386607"/>
      <w:bookmarkStart w:id="500" w:name="_Toc534387790"/>
      <w:bookmarkStart w:id="501" w:name="_Toc534388970"/>
      <w:bookmarkStart w:id="502" w:name="_Toc534383481"/>
      <w:bookmarkStart w:id="503" w:name="_Toc534385426"/>
      <w:bookmarkStart w:id="504" w:name="_Toc534386609"/>
      <w:bookmarkStart w:id="505" w:name="_Toc534387792"/>
      <w:bookmarkStart w:id="506" w:name="_Toc534388972"/>
      <w:bookmarkStart w:id="507" w:name="_Toc534383482"/>
      <w:bookmarkStart w:id="508" w:name="_Toc534385427"/>
      <w:bookmarkStart w:id="509" w:name="_Toc534386610"/>
      <w:bookmarkStart w:id="510" w:name="_Toc534387793"/>
      <w:bookmarkStart w:id="511" w:name="_Toc534388973"/>
      <w:bookmarkStart w:id="512" w:name="_Toc534383483"/>
      <w:bookmarkStart w:id="513" w:name="_Toc534385428"/>
      <w:bookmarkStart w:id="514" w:name="_Toc534386611"/>
      <w:bookmarkStart w:id="515" w:name="_Toc534387794"/>
      <w:bookmarkStart w:id="516" w:name="_Toc534388974"/>
      <w:bookmarkStart w:id="517" w:name="_Toc534383484"/>
      <w:bookmarkStart w:id="518" w:name="_Toc534385429"/>
      <w:bookmarkStart w:id="519" w:name="_Toc534386612"/>
      <w:bookmarkStart w:id="520" w:name="_Toc534387795"/>
      <w:bookmarkStart w:id="521" w:name="_Toc534388975"/>
      <w:bookmarkStart w:id="522" w:name="_Toc534383485"/>
      <w:bookmarkStart w:id="523" w:name="_Toc534385430"/>
      <w:bookmarkStart w:id="524" w:name="_Toc534386613"/>
      <w:bookmarkStart w:id="525" w:name="_Toc534387796"/>
      <w:bookmarkStart w:id="526" w:name="_Toc534388976"/>
      <w:bookmarkStart w:id="527" w:name="_Toc534383511"/>
      <w:bookmarkStart w:id="528" w:name="_Toc534385456"/>
      <w:bookmarkStart w:id="529" w:name="_Toc534386639"/>
      <w:bookmarkStart w:id="530" w:name="_Toc534387822"/>
      <w:bookmarkStart w:id="531" w:name="_Toc534389002"/>
      <w:bookmarkStart w:id="532" w:name="_Toc534383512"/>
      <w:bookmarkStart w:id="533" w:name="_Toc534385457"/>
      <w:bookmarkStart w:id="534" w:name="_Toc534386640"/>
      <w:bookmarkStart w:id="535" w:name="_Toc534387823"/>
      <w:bookmarkStart w:id="536" w:name="_Toc534389003"/>
      <w:bookmarkStart w:id="537" w:name="_Démarche_de_développement"/>
      <w:bookmarkStart w:id="538" w:name="_Toc534383514"/>
      <w:bookmarkStart w:id="539" w:name="_Toc534385459"/>
      <w:bookmarkStart w:id="540" w:name="_Toc534386642"/>
      <w:bookmarkStart w:id="541" w:name="_Toc534387825"/>
      <w:bookmarkStart w:id="542" w:name="_Toc534389005"/>
      <w:bookmarkStart w:id="543" w:name="_Toc534383516"/>
      <w:bookmarkStart w:id="544" w:name="_Toc534385461"/>
      <w:bookmarkStart w:id="545" w:name="_Toc534386644"/>
      <w:bookmarkStart w:id="546" w:name="_Toc534387827"/>
      <w:bookmarkStart w:id="547" w:name="_Toc534389007"/>
      <w:bookmarkStart w:id="548" w:name="_Toc534383517"/>
      <w:bookmarkStart w:id="549" w:name="_Toc534385462"/>
      <w:bookmarkStart w:id="550" w:name="_Toc534386645"/>
      <w:bookmarkStart w:id="551" w:name="_Toc534387828"/>
      <w:bookmarkStart w:id="552" w:name="_Toc534389008"/>
      <w:bookmarkStart w:id="553" w:name="_Toc534383520"/>
      <w:bookmarkStart w:id="554" w:name="_Toc534385465"/>
      <w:bookmarkStart w:id="555" w:name="_Toc534386648"/>
      <w:bookmarkStart w:id="556" w:name="_Toc534387831"/>
      <w:bookmarkStart w:id="557" w:name="_Toc534389011"/>
      <w:bookmarkStart w:id="558" w:name="_Toc534383529"/>
      <w:bookmarkStart w:id="559" w:name="_Toc534385474"/>
      <w:bookmarkStart w:id="560" w:name="_Toc534386657"/>
      <w:bookmarkStart w:id="561" w:name="_Toc534387840"/>
      <w:bookmarkStart w:id="562" w:name="_Toc534389020"/>
      <w:bookmarkStart w:id="563" w:name="_Toc534383531"/>
      <w:bookmarkStart w:id="564" w:name="_Toc534385476"/>
      <w:bookmarkStart w:id="565" w:name="_Toc534386659"/>
      <w:bookmarkStart w:id="566" w:name="_Toc534387842"/>
      <w:bookmarkStart w:id="567" w:name="_Toc534389022"/>
      <w:bookmarkStart w:id="568" w:name="_Toc534383533"/>
      <w:bookmarkStart w:id="569" w:name="_Toc534385478"/>
      <w:bookmarkStart w:id="570" w:name="_Toc534386661"/>
      <w:bookmarkStart w:id="571" w:name="_Toc534387844"/>
      <w:bookmarkStart w:id="572" w:name="_Toc534389024"/>
      <w:bookmarkStart w:id="573" w:name="_Toc534383534"/>
      <w:bookmarkStart w:id="574" w:name="_Toc534385479"/>
      <w:bookmarkStart w:id="575" w:name="_Toc534386662"/>
      <w:bookmarkStart w:id="576" w:name="_Toc534387845"/>
      <w:bookmarkStart w:id="577" w:name="_Toc534389025"/>
      <w:bookmarkStart w:id="578" w:name="_Toc534383536"/>
      <w:bookmarkStart w:id="579" w:name="_Toc534385481"/>
      <w:bookmarkStart w:id="580" w:name="_Toc534386664"/>
      <w:bookmarkStart w:id="581" w:name="_Toc534387847"/>
      <w:bookmarkStart w:id="582" w:name="_Toc534389027"/>
      <w:bookmarkStart w:id="583" w:name="_Toc534383541"/>
      <w:bookmarkStart w:id="584" w:name="_Toc534385486"/>
      <w:bookmarkStart w:id="585" w:name="_Toc534386669"/>
      <w:bookmarkStart w:id="586" w:name="_Toc534387852"/>
      <w:bookmarkStart w:id="587" w:name="_Toc534389032"/>
      <w:bookmarkStart w:id="588" w:name="_Toc534383543"/>
      <w:bookmarkStart w:id="589" w:name="_Toc534385488"/>
      <w:bookmarkStart w:id="590" w:name="_Toc534386671"/>
      <w:bookmarkStart w:id="591" w:name="_Toc534387854"/>
      <w:bookmarkStart w:id="592" w:name="_Toc534389034"/>
      <w:bookmarkStart w:id="593" w:name="_Toc534383545"/>
      <w:bookmarkStart w:id="594" w:name="_Toc534385490"/>
      <w:bookmarkStart w:id="595" w:name="_Toc534386673"/>
      <w:bookmarkStart w:id="596" w:name="_Toc534387856"/>
      <w:bookmarkStart w:id="597" w:name="_Toc534389036"/>
      <w:bookmarkStart w:id="598" w:name="_Description_des_Tranches"/>
      <w:bookmarkStart w:id="599" w:name="_Toc534383547"/>
      <w:bookmarkStart w:id="600" w:name="_Toc534385492"/>
      <w:bookmarkStart w:id="601" w:name="_Toc534386675"/>
      <w:bookmarkStart w:id="602" w:name="_Toc534387858"/>
      <w:bookmarkStart w:id="603" w:name="_Toc534389038"/>
      <w:bookmarkStart w:id="604" w:name="_Toc534383548"/>
      <w:bookmarkStart w:id="605" w:name="_Toc534385493"/>
      <w:bookmarkStart w:id="606" w:name="_Toc534386676"/>
      <w:bookmarkStart w:id="607" w:name="_Toc534387859"/>
      <w:bookmarkStart w:id="608" w:name="_Toc534389039"/>
      <w:bookmarkStart w:id="609" w:name="_Toc534383549"/>
      <w:bookmarkStart w:id="610" w:name="_Toc534385494"/>
      <w:bookmarkStart w:id="611" w:name="_Toc534386677"/>
      <w:bookmarkStart w:id="612" w:name="_Toc534387860"/>
      <w:bookmarkStart w:id="613" w:name="_Toc534389040"/>
      <w:bookmarkStart w:id="614" w:name="_Toc534383550"/>
      <w:bookmarkStart w:id="615" w:name="_Toc534385495"/>
      <w:bookmarkStart w:id="616" w:name="_Toc534386678"/>
      <w:bookmarkStart w:id="617" w:name="_Toc534387861"/>
      <w:bookmarkStart w:id="618" w:name="_Toc534389041"/>
      <w:bookmarkStart w:id="619" w:name="_Toc534383551"/>
      <w:bookmarkStart w:id="620" w:name="_Toc534385496"/>
      <w:bookmarkStart w:id="621" w:name="_Toc534386679"/>
      <w:bookmarkStart w:id="622" w:name="_Toc534387862"/>
      <w:bookmarkStart w:id="623" w:name="_Toc534389042"/>
      <w:bookmarkStart w:id="624" w:name="_Toc534383553"/>
      <w:bookmarkStart w:id="625" w:name="_Toc534385498"/>
      <w:bookmarkStart w:id="626" w:name="_Toc534386681"/>
      <w:bookmarkStart w:id="627" w:name="_Toc534387864"/>
      <w:bookmarkStart w:id="628" w:name="_Toc534389044"/>
      <w:bookmarkStart w:id="629" w:name="_Toc534383556"/>
      <w:bookmarkStart w:id="630" w:name="_Toc534385501"/>
      <w:bookmarkStart w:id="631" w:name="_Toc534386684"/>
      <w:bookmarkStart w:id="632" w:name="_Toc534387867"/>
      <w:bookmarkStart w:id="633" w:name="_Toc534389047"/>
      <w:bookmarkStart w:id="634" w:name="_Toc534383557"/>
      <w:bookmarkStart w:id="635" w:name="_Toc534385502"/>
      <w:bookmarkStart w:id="636" w:name="_Toc534386685"/>
      <w:bookmarkStart w:id="637" w:name="_Toc534387868"/>
      <w:bookmarkStart w:id="638" w:name="_Toc534389048"/>
      <w:bookmarkStart w:id="639" w:name="_Toc534383558"/>
      <w:bookmarkStart w:id="640" w:name="_Toc534385503"/>
      <w:bookmarkStart w:id="641" w:name="_Toc534386686"/>
      <w:bookmarkStart w:id="642" w:name="_Toc534387869"/>
      <w:bookmarkStart w:id="643" w:name="_Toc534389049"/>
      <w:bookmarkStart w:id="644" w:name="_Toc534383565"/>
      <w:bookmarkStart w:id="645" w:name="_Toc534385510"/>
      <w:bookmarkStart w:id="646" w:name="_Toc534386693"/>
      <w:bookmarkStart w:id="647" w:name="_Toc534387876"/>
      <w:bookmarkStart w:id="648" w:name="_Toc534389056"/>
      <w:bookmarkStart w:id="649" w:name="_Toc534383574"/>
      <w:bookmarkStart w:id="650" w:name="_Toc534385519"/>
      <w:bookmarkStart w:id="651" w:name="_Toc534386702"/>
      <w:bookmarkStart w:id="652" w:name="_Toc534387885"/>
      <w:bookmarkStart w:id="653" w:name="_Toc534389065"/>
      <w:bookmarkStart w:id="654" w:name="_Toc534383576"/>
      <w:bookmarkStart w:id="655" w:name="_Toc534385521"/>
      <w:bookmarkStart w:id="656" w:name="_Toc534386704"/>
      <w:bookmarkStart w:id="657" w:name="_Toc534387887"/>
      <w:bookmarkStart w:id="658" w:name="_Toc534389067"/>
      <w:bookmarkStart w:id="659" w:name="_Toc534383582"/>
      <w:bookmarkStart w:id="660" w:name="_Toc534385527"/>
      <w:bookmarkStart w:id="661" w:name="_Toc534386710"/>
      <w:bookmarkStart w:id="662" w:name="_Toc534387893"/>
      <w:bookmarkStart w:id="663" w:name="_Toc534389073"/>
      <w:bookmarkStart w:id="664" w:name="_Toc534383592"/>
      <w:bookmarkStart w:id="665" w:name="_Toc534385537"/>
      <w:bookmarkStart w:id="666" w:name="_Toc534386720"/>
      <w:bookmarkStart w:id="667" w:name="_Toc534387903"/>
      <w:bookmarkStart w:id="668" w:name="_Toc534389083"/>
      <w:bookmarkStart w:id="669" w:name="_Toc534383594"/>
      <w:bookmarkStart w:id="670" w:name="_Toc534385539"/>
      <w:bookmarkStart w:id="671" w:name="_Toc534386722"/>
      <w:bookmarkStart w:id="672" w:name="_Toc534387905"/>
      <w:bookmarkStart w:id="673" w:name="_Toc534389085"/>
      <w:bookmarkStart w:id="674" w:name="_Toc534383602"/>
      <w:bookmarkStart w:id="675" w:name="_Toc534385547"/>
      <w:bookmarkStart w:id="676" w:name="_Toc534386730"/>
      <w:bookmarkStart w:id="677" w:name="_Toc534387913"/>
      <w:bookmarkStart w:id="678" w:name="_Toc534389093"/>
      <w:bookmarkStart w:id="679" w:name="_Toc534383603"/>
      <w:bookmarkStart w:id="680" w:name="_Toc534385548"/>
      <w:bookmarkStart w:id="681" w:name="_Toc534386731"/>
      <w:bookmarkStart w:id="682" w:name="_Toc534387914"/>
      <w:bookmarkStart w:id="683" w:name="_Toc534389094"/>
      <w:bookmarkStart w:id="684" w:name="_Toc534383615"/>
      <w:bookmarkStart w:id="685" w:name="_Toc534385560"/>
      <w:bookmarkStart w:id="686" w:name="_Toc534386743"/>
      <w:bookmarkStart w:id="687" w:name="_Toc534387926"/>
      <w:bookmarkStart w:id="688" w:name="_Toc534389106"/>
      <w:bookmarkStart w:id="689" w:name="_Toc534383623"/>
      <w:bookmarkStart w:id="690" w:name="_Toc534385568"/>
      <w:bookmarkStart w:id="691" w:name="_Toc534386751"/>
      <w:bookmarkStart w:id="692" w:name="_Toc534387934"/>
      <w:bookmarkStart w:id="693" w:name="_Toc534389114"/>
      <w:bookmarkStart w:id="694" w:name="_Toc534383625"/>
      <w:bookmarkStart w:id="695" w:name="_Toc534385570"/>
      <w:bookmarkStart w:id="696" w:name="_Toc534386753"/>
      <w:bookmarkStart w:id="697" w:name="_Toc534387936"/>
      <w:bookmarkStart w:id="698" w:name="_Toc534389116"/>
      <w:bookmarkStart w:id="699" w:name="_Toc534383632"/>
      <w:bookmarkStart w:id="700" w:name="_Toc534385577"/>
      <w:bookmarkStart w:id="701" w:name="_Toc534386760"/>
      <w:bookmarkStart w:id="702" w:name="_Toc534387943"/>
      <w:bookmarkStart w:id="703" w:name="_Toc534389123"/>
      <w:bookmarkStart w:id="704" w:name="_Toc534383633"/>
      <w:bookmarkStart w:id="705" w:name="_Toc534385578"/>
      <w:bookmarkStart w:id="706" w:name="_Toc534386761"/>
      <w:bookmarkStart w:id="707" w:name="_Toc534387944"/>
      <w:bookmarkStart w:id="708" w:name="_Toc534389124"/>
      <w:bookmarkStart w:id="709" w:name="_Toc534383635"/>
      <w:bookmarkStart w:id="710" w:name="_Toc534385580"/>
      <w:bookmarkStart w:id="711" w:name="_Toc534386763"/>
      <w:bookmarkStart w:id="712" w:name="_Toc534387946"/>
      <w:bookmarkStart w:id="713" w:name="_Toc534389126"/>
      <w:bookmarkStart w:id="714" w:name="_Toc534383636"/>
      <w:bookmarkStart w:id="715" w:name="_Toc534385581"/>
      <w:bookmarkStart w:id="716" w:name="_Toc534386764"/>
      <w:bookmarkStart w:id="717" w:name="_Toc534387947"/>
      <w:bookmarkStart w:id="718" w:name="_Toc534389127"/>
      <w:bookmarkStart w:id="719" w:name="_Toc534383638"/>
      <w:bookmarkStart w:id="720" w:name="_Toc534385583"/>
      <w:bookmarkStart w:id="721" w:name="_Toc534386766"/>
      <w:bookmarkStart w:id="722" w:name="_Toc534387949"/>
      <w:bookmarkStart w:id="723" w:name="_Toc534389129"/>
      <w:bookmarkStart w:id="724" w:name="_Toc534383641"/>
      <w:bookmarkStart w:id="725" w:name="_Toc534385586"/>
      <w:bookmarkStart w:id="726" w:name="_Toc534386769"/>
      <w:bookmarkStart w:id="727" w:name="_Toc534387952"/>
      <w:bookmarkStart w:id="728" w:name="_Toc534389132"/>
      <w:bookmarkStart w:id="729" w:name="_Toc534383644"/>
      <w:bookmarkStart w:id="730" w:name="_Toc534385589"/>
      <w:bookmarkStart w:id="731" w:name="_Toc534386772"/>
      <w:bookmarkStart w:id="732" w:name="_Toc534387955"/>
      <w:bookmarkStart w:id="733" w:name="_Toc534389135"/>
      <w:bookmarkStart w:id="734" w:name="_Toc534383656"/>
      <w:bookmarkStart w:id="735" w:name="_Toc534385601"/>
      <w:bookmarkStart w:id="736" w:name="_Toc534386784"/>
      <w:bookmarkStart w:id="737" w:name="_Toc534387967"/>
      <w:bookmarkStart w:id="738" w:name="_Toc534389147"/>
      <w:bookmarkStart w:id="739" w:name="_Toc534383657"/>
      <w:bookmarkStart w:id="740" w:name="_Toc534385602"/>
      <w:bookmarkStart w:id="741" w:name="_Toc534386785"/>
      <w:bookmarkStart w:id="742" w:name="_Toc534387968"/>
      <w:bookmarkStart w:id="743" w:name="_Toc534389148"/>
      <w:bookmarkStart w:id="744" w:name="_Toc534383658"/>
      <w:bookmarkStart w:id="745" w:name="_Toc534385603"/>
      <w:bookmarkStart w:id="746" w:name="_Toc534386786"/>
      <w:bookmarkStart w:id="747" w:name="_Toc534387969"/>
      <w:bookmarkStart w:id="748" w:name="_Toc534389149"/>
      <w:bookmarkStart w:id="749" w:name="_Toc534383659"/>
      <w:bookmarkStart w:id="750" w:name="_Toc534385604"/>
      <w:bookmarkStart w:id="751" w:name="_Toc534386787"/>
      <w:bookmarkStart w:id="752" w:name="_Toc534387970"/>
      <w:bookmarkStart w:id="753" w:name="_Toc534389150"/>
      <w:bookmarkStart w:id="754" w:name="_Toc534383660"/>
      <w:bookmarkStart w:id="755" w:name="_Toc534385605"/>
      <w:bookmarkStart w:id="756" w:name="_Toc534386788"/>
      <w:bookmarkStart w:id="757" w:name="_Toc534387971"/>
      <w:bookmarkStart w:id="758" w:name="_Toc534389151"/>
      <w:bookmarkStart w:id="759" w:name="_Toc534383661"/>
      <w:bookmarkStart w:id="760" w:name="_Toc534385606"/>
      <w:bookmarkStart w:id="761" w:name="_Toc534386789"/>
      <w:bookmarkStart w:id="762" w:name="_Toc534387972"/>
      <w:bookmarkStart w:id="763" w:name="_Toc534389152"/>
      <w:bookmarkStart w:id="764" w:name="_Modalités_de_livraison"/>
      <w:bookmarkStart w:id="765" w:name="_Toc534383662"/>
      <w:bookmarkStart w:id="766" w:name="_Toc534385607"/>
      <w:bookmarkStart w:id="767" w:name="_Toc534386790"/>
      <w:bookmarkStart w:id="768" w:name="_Toc534387973"/>
      <w:bookmarkStart w:id="769" w:name="_Toc534389153"/>
      <w:bookmarkStart w:id="770" w:name="_Toc534383665"/>
      <w:bookmarkStart w:id="771" w:name="_Toc534385610"/>
      <w:bookmarkStart w:id="772" w:name="_Toc534386793"/>
      <w:bookmarkStart w:id="773" w:name="_Toc534387976"/>
      <w:bookmarkStart w:id="774" w:name="_Toc534389156"/>
      <w:bookmarkStart w:id="775" w:name="_Toc534383667"/>
      <w:bookmarkStart w:id="776" w:name="_Toc534385612"/>
      <w:bookmarkStart w:id="777" w:name="_Toc534386795"/>
      <w:bookmarkStart w:id="778" w:name="_Toc534387978"/>
      <w:bookmarkStart w:id="779" w:name="_Toc534389158"/>
      <w:bookmarkStart w:id="780" w:name="_Toc534383668"/>
      <w:bookmarkStart w:id="781" w:name="_Toc534385613"/>
      <w:bookmarkStart w:id="782" w:name="_Toc534386796"/>
      <w:bookmarkStart w:id="783" w:name="_Toc534387979"/>
      <w:bookmarkStart w:id="784" w:name="_Toc534389159"/>
      <w:bookmarkStart w:id="785" w:name="_Toc534383669"/>
      <w:bookmarkStart w:id="786" w:name="_Toc534385614"/>
      <w:bookmarkStart w:id="787" w:name="_Toc534386797"/>
      <w:bookmarkStart w:id="788" w:name="_Toc534387980"/>
      <w:bookmarkStart w:id="789" w:name="_Toc534389160"/>
      <w:bookmarkStart w:id="790" w:name="_Toc534383676"/>
      <w:bookmarkStart w:id="791" w:name="_Toc534385621"/>
      <w:bookmarkStart w:id="792" w:name="_Toc534386804"/>
      <w:bookmarkStart w:id="793" w:name="_Toc534387987"/>
      <w:bookmarkStart w:id="794" w:name="_Toc534389167"/>
      <w:bookmarkStart w:id="795" w:name="_Toc534383678"/>
      <w:bookmarkStart w:id="796" w:name="_Toc534385623"/>
      <w:bookmarkStart w:id="797" w:name="_Toc534386806"/>
      <w:bookmarkStart w:id="798" w:name="_Toc534387989"/>
      <w:bookmarkStart w:id="799" w:name="_Toc534389169"/>
      <w:bookmarkStart w:id="800" w:name="_Toc534383682"/>
      <w:bookmarkStart w:id="801" w:name="_Toc534385627"/>
      <w:bookmarkStart w:id="802" w:name="_Toc534386810"/>
      <w:bookmarkStart w:id="803" w:name="_Toc534387993"/>
      <w:bookmarkStart w:id="804" w:name="_Toc534389173"/>
      <w:bookmarkStart w:id="805" w:name="_Toc534383689"/>
      <w:bookmarkStart w:id="806" w:name="_Toc534385634"/>
      <w:bookmarkStart w:id="807" w:name="_Toc534386817"/>
      <w:bookmarkStart w:id="808" w:name="_Toc534388000"/>
      <w:bookmarkStart w:id="809" w:name="_Toc534389180"/>
      <w:bookmarkStart w:id="810" w:name="_Toc534383690"/>
      <w:bookmarkStart w:id="811" w:name="_Toc534385635"/>
      <w:bookmarkStart w:id="812" w:name="_Toc534386818"/>
      <w:bookmarkStart w:id="813" w:name="_Toc534388001"/>
      <w:bookmarkStart w:id="814" w:name="_Toc534389181"/>
      <w:bookmarkStart w:id="815" w:name="_Modalités_de_suivi"/>
      <w:bookmarkStart w:id="816" w:name="_Toc534383694"/>
      <w:bookmarkStart w:id="817" w:name="_Toc534385639"/>
      <w:bookmarkStart w:id="818" w:name="_Toc534386822"/>
      <w:bookmarkStart w:id="819" w:name="_Toc534388005"/>
      <w:bookmarkStart w:id="820" w:name="_Toc534389185"/>
      <w:bookmarkStart w:id="821" w:name="_Toc534383709"/>
      <w:bookmarkStart w:id="822" w:name="_Toc534385654"/>
      <w:bookmarkStart w:id="823" w:name="_Toc534386837"/>
      <w:bookmarkStart w:id="824" w:name="_Toc534388020"/>
      <w:bookmarkStart w:id="825" w:name="_Toc534389200"/>
      <w:bookmarkStart w:id="826" w:name="_Toc534383710"/>
      <w:bookmarkStart w:id="827" w:name="_Toc534385655"/>
      <w:bookmarkStart w:id="828" w:name="_Toc534386838"/>
      <w:bookmarkStart w:id="829" w:name="_Toc534388021"/>
      <w:bookmarkStart w:id="830" w:name="_Toc534389201"/>
      <w:bookmarkStart w:id="831" w:name="_Toc534383716"/>
      <w:bookmarkStart w:id="832" w:name="_Toc534385661"/>
      <w:bookmarkStart w:id="833" w:name="_Toc534386844"/>
      <w:bookmarkStart w:id="834" w:name="_Toc534388027"/>
      <w:bookmarkStart w:id="835" w:name="_Toc534389207"/>
      <w:bookmarkStart w:id="836" w:name="_Toc534383721"/>
      <w:bookmarkStart w:id="837" w:name="_Toc534385666"/>
      <w:bookmarkStart w:id="838" w:name="_Toc534386849"/>
      <w:bookmarkStart w:id="839" w:name="_Toc534388032"/>
      <w:bookmarkStart w:id="840" w:name="_Toc534389212"/>
      <w:bookmarkStart w:id="841" w:name="_Toc534383722"/>
      <w:bookmarkStart w:id="842" w:name="_Toc534385667"/>
      <w:bookmarkStart w:id="843" w:name="_Toc534386850"/>
      <w:bookmarkStart w:id="844" w:name="_Toc534388033"/>
      <w:bookmarkStart w:id="845" w:name="_Toc534389213"/>
      <w:bookmarkStart w:id="846" w:name="_Toc534383723"/>
      <w:bookmarkStart w:id="847" w:name="_Toc534385668"/>
      <w:bookmarkStart w:id="848" w:name="_Toc534386851"/>
      <w:bookmarkStart w:id="849" w:name="_Toc534388034"/>
      <w:bookmarkStart w:id="850" w:name="_Toc534389214"/>
      <w:bookmarkStart w:id="851" w:name="_Toc534383726"/>
      <w:bookmarkStart w:id="852" w:name="_Toc534385671"/>
      <w:bookmarkStart w:id="853" w:name="_Toc534386854"/>
      <w:bookmarkStart w:id="854" w:name="_Toc534388037"/>
      <w:bookmarkStart w:id="855" w:name="_Toc534389217"/>
      <w:bookmarkStart w:id="856" w:name="_Toc534383729"/>
      <w:bookmarkStart w:id="857" w:name="_Toc534385674"/>
      <w:bookmarkStart w:id="858" w:name="_Toc534386857"/>
      <w:bookmarkStart w:id="859" w:name="_Toc534388040"/>
      <w:bookmarkStart w:id="860" w:name="_Toc534389220"/>
      <w:bookmarkStart w:id="861" w:name="_Toc534383731"/>
      <w:bookmarkStart w:id="862" w:name="_Toc534385676"/>
      <w:bookmarkStart w:id="863" w:name="_Toc534386859"/>
      <w:bookmarkStart w:id="864" w:name="_Toc534388042"/>
      <w:bookmarkStart w:id="865" w:name="_Toc534389222"/>
      <w:bookmarkStart w:id="866" w:name="_Toc534383750"/>
      <w:bookmarkStart w:id="867" w:name="_Toc534385695"/>
      <w:bookmarkStart w:id="868" w:name="_Toc534386878"/>
      <w:bookmarkStart w:id="869" w:name="_Toc534388061"/>
      <w:bookmarkStart w:id="870" w:name="_Toc534389241"/>
      <w:bookmarkStart w:id="871" w:name="_Toc534383751"/>
      <w:bookmarkStart w:id="872" w:name="_Toc534385696"/>
      <w:bookmarkStart w:id="873" w:name="_Toc534386879"/>
      <w:bookmarkStart w:id="874" w:name="_Toc534388062"/>
      <w:bookmarkStart w:id="875" w:name="_Toc534389242"/>
      <w:bookmarkStart w:id="876" w:name="_Toc534383753"/>
      <w:bookmarkStart w:id="877" w:name="_Toc534385698"/>
      <w:bookmarkStart w:id="878" w:name="_Toc534386881"/>
      <w:bookmarkStart w:id="879" w:name="_Toc534388064"/>
      <w:bookmarkStart w:id="880" w:name="_Toc534389244"/>
      <w:bookmarkStart w:id="881" w:name="_Toc534383762"/>
      <w:bookmarkStart w:id="882" w:name="_Toc534385707"/>
      <w:bookmarkStart w:id="883" w:name="_Toc534386890"/>
      <w:bookmarkStart w:id="884" w:name="_Toc534388073"/>
      <w:bookmarkStart w:id="885" w:name="_Toc534389253"/>
      <w:bookmarkStart w:id="886" w:name="_Toc534383771"/>
      <w:bookmarkStart w:id="887" w:name="_Toc534385716"/>
      <w:bookmarkStart w:id="888" w:name="_Toc534386899"/>
      <w:bookmarkStart w:id="889" w:name="_Toc534388082"/>
      <w:bookmarkStart w:id="890" w:name="_Toc534389262"/>
      <w:bookmarkStart w:id="891" w:name="_Toc534383773"/>
      <w:bookmarkStart w:id="892" w:name="_Toc534385718"/>
      <w:bookmarkStart w:id="893" w:name="_Toc534386901"/>
      <w:bookmarkStart w:id="894" w:name="_Toc534388084"/>
      <w:bookmarkStart w:id="895" w:name="_Toc534389264"/>
      <w:bookmarkStart w:id="896" w:name="_Toc534383775"/>
      <w:bookmarkStart w:id="897" w:name="_Toc534385720"/>
      <w:bookmarkStart w:id="898" w:name="_Toc534386903"/>
      <w:bookmarkStart w:id="899" w:name="_Toc534388086"/>
      <w:bookmarkStart w:id="900" w:name="_Toc534389266"/>
      <w:bookmarkStart w:id="901" w:name="_Toc534383777"/>
      <w:bookmarkStart w:id="902" w:name="_Toc534385722"/>
      <w:bookmarkStart w:id="903" w:name="_Toc534386905"/>
      <w:bookmarkStart w:id="904" w:name="_Toc534388088"/>
      <w:bookmarkStart w:id="905" w:name="_Toc534389268"/>
      <w:bookmarkStart w:id="906" w:name="_Toc534383787"/>
      <w:bookmarkStart w:id="907" w:name="_Toc534385732"/>
      <w:bookmarkStart w:id="908" w:name="_Toc534386915"/>
      <w:bookmarkStart w:id="909" w:name="_Toc534388098"/>
      <w:bookmarkStart w:id="910" w:name="_Toc534389278"/>
      <w:bookmarkStart w:id="911" w:name="_Toc534383795"/>
      <w:bookmarkStart w:id="912" w:name="_Toc534385740"/>
      <w:bookmarkStart w:id="913" w:name="_Toc534386923"/>
      <w:bookmarkStart w:id="914" w:name="_Toc534388106"/>
      <w:bookmarkStart w:id="915" w:name="_Toc534389286"/>
      <w:bookmarkStart w:id="916" w:name="_Toc534383796"/>
      <w:bookmarkStart w:id="917" w:name="_Toc534385741"/>
      <w:bookmarkStart w:id="918" w:name="_Toc534386924"/>
      <w:bookmarkStart w:id="919" w:name="_Toc534388107"/>
      <w:bookmarkStart w:id="920" w:name="_Toc534389287"/>
      <w:bookmarkStart w:id="921" w:name="_Toc534383797"/>
      <w:bookmarkStart w:id="922" w:name="_Toc534385742"/>
      <w:bookmarkStart w:id="923" w:name="_Toc534386925"/>
      <w:bookmarkStart w:id="924" w:name="_Toc534388108"/>
      <w:bookmarkStart w:id="925" w:name="_Toc534389288"/>
      <w:bookmarkStart w:id="926" w:name="_Toc534383799"/>
      <w:bookmarkStart w:id="927" w:name="_Toc534385744"/>
      <w:bookmarkStart w:id="928" w:name="_Toc534386927"/>
      <w:bookmarkStart w:id="929" w:name="_Toc534388110"/>
      <w:bookmarkStart w:id="930" w:name="_Toc534389290"/>
      <w:bookmarkStart w:id="931" w:name="_Toc534383801"/>
      <w:bookmarkStart w:id="932" w:name="_Toc534385746"/>
      <w:bookmarkStart w:id="933" w:name="_Toc534386929"/>
      <w:bookmarkStart w:id="934" w:name="_Toc534388112"/>
      <w:bookmarkStart w:id="935" w:name="_Toc534389292"/>
      <w:bookmarkStart w:id="936" w:name="_Toc534383803"/>
      <w:bookmarkStart w:id="937" w:name="_Toc534385748"/>
      <w:bookmarkStart w:id="938" w:name="_Toc534386931"/>
      <w:bookmarkStart w:id="939" w:name="_Toc534388114"/>
      <w:bookmarkStart w:id="940" w:name="_Toc534389294"/>
      <w:bookmarkStart w:id="941" w:name="_Toc534383805"/>
      <w:bookmarkStart w:id="942" w:name="_Toc534385750"/>
      <w:bookmarkStart w:id="943" w:name="_Toc534386933"/>
      <w:bookmarkStart w:id="944" w:name="_Toc534388116"/>
      <w:bookmarkStart w:id="945" w:name="_Toc534389296"/>
      <w:bookmarkStart w:id="946" w:name="_Toc534383806"/>
      <w:bookmarkStart w:id="947" w:name="_Toc534385751"/>
      <w:bookmarkStart w:id="948" w:name="_Toc534386934"/>
      <w:bookmarkStart w:id="949" w:name="_Toc534388117"/>
      <w:bookmarkStart w:id="950" w:name="_Toc534389297"/>
      <w:bookmarkStart w:id="951" w:name="_Toc534383807"/>
      <w:bookmarkStart w:id="952" w:name="_Toc534385752"/>
      <w:bookmarkStart w:id="953" w:name="_Toc534386935"/>
      <w:bookmarkStart w:id="954" w:name="_Toc534388118"/>
      <w:bookmarkStart w:id="955" w:name="_Toc534389298"/>
      <w:bookmarkStart w:id="956" w:name="_Toc534383810"/>
      <w:bookmarkStart w:id="957" w:name="_Toc534385755"/>
      <w:bookmarkStart w:id="958" w:name="_Toc534386938"/>
      <w:bookmarkStart w:id="959" w:name="_Toc534388121"/>
      <w:bookmarkStart w:id="960" w:name="_Toc534389301"/>
      <w:bookmarkStart w:id="961" w:name="_Toc534383811"/>
      <w:bookmarkStart w:id="962" w:name="_Toc534385756"/>
      <w:bookmarkStart w:id="963" w:name="_Toc534386939"/>
      <w:bookmarkStart w:id="964" w:name="_Toc534388122"/>
      <w:bookmarkStart w:id="965" w:name="_Toc534389302"/>
      <w:bookmarkStart w:id="966" w:name="_Toc534383813"/>
      <w:bookmarkStart w:id="967" w:name="_Toc534385758"/>
      <w:bookmarkStart w:id="968" w:name="_Toc534386941"/>
      <w:bookmarkStart w:id="969" w:name="_Toc534388124"/>
      <w:bookmarkStart w:id="970" w:name="_Toc534389304"/>
      <w:bookmarkStart w:id="971" w:name="_Toc534383814"/>
      <w:bookmarkStart w:id="972" w:name="_Toc534385759"/>
      <w:bookmarkStart w:id="973" w:name="_Toc534386942"/>
      <w:bookmarkStart w:id="974" w:name="_Toc534388125"/>
      <w:bookmarkStart w:id="975" w:name="_Toc534389305"/>
      <w:bookmarkStart w:id="976" w:name="_Règles_de_gestion"/>
      <w:bookmarkStart w:id="977" w:name="_Toc534383817"/>
      <w:bookmarkStart w:id="978" w:name="_Toc534385762"/>
      <w:bookmarkStart w:id="979" w:name="_Toc534386945"/>
      <w:bookmarkStart w:id="980" w:name="_Toc534388128"/>
      <w:bookmarkStart w:id="981" w:name="_Toc534389308"/>
      <w:bookmarkStart w:id="982" w:name="_Toc534383825"/>
      <w:bookmarkStart w:id="983" w:name="_Toc534385770"/>
      <w:bookmarkStart w:id="984" w:name="_Toc534386953"/>
      <w:bookmarkStart w:id="985" w:name="_Toc534388136"/>
      <w:bookmarkStart w:id="986" w:name="_Toc534389316"/>
      <w:bookmarkStart w:id="987" w:name="_Toc534383840"/>
      <w:bookmarkStart w:id="988" w:name="_Toc534385785"/>
      <w:bookmarkStart w:id="989" w:name="_Toc534386968"/>
      <w:bookmarkStart w:id="990" w:name="_Toc534388151"/>
      <w:bookmarkStart w:id="991" w:name="_Toc534389331"/>
      <w:bookmarkStart w:id="992" w:name="_Toc534383841"/>
      <w:bookmarkStart w:id="993" w:name="_Toc534385786"/>
      <w:bookmarkStart w:id="994" w:name="_Toc534386969"/>
      <w:bookmarkStart w:id="995" w:name="_Toc534388152"/>
      <w:bookmarkStart w:id="996" w:name="_Toc534389332"/>
      <w:bookmarkStart w:id="997" w:name="_Toc534383843"/>
      <w:bookmarkStart w:id="998" w:name="_Toc534385788"/>
      <w:bookmarkStart w:id="999" w:name="_Toc534386971"/>
      <w:bookmarkStart w:id="1000" w:name="_Toc534388154"/>
      <w:bookmarkStart w:id="1001" w:name="_Toc534389334"/>
      <w:bookmarkStart w:id="1002" w:name="_Toc534383845"/>
      <w:bookmarkStart w:id="1003" w:name="_Toc534385790"/>
      <w:bookmarkStart w:id="1004" w:name="_Toc534386973"/>
      <w:bookmarkStart w:id="1005" w:name="_Toc534388156"/>
      <w:bookmarkStart w:id="1006" w:name="_Toc534389336"/>
      <w:bookmarkStart w:id="1007" w:name="_Toc534383846"/>
      <w:bookmarkStart w:id="1008" w:name="_Toc534385791"/>
      <w:bookmarkStart w:id="1009" w:name="_Toc534386974"/>
      <w:bookmarkStart w:id="1010" w:name="_Toc534388157"/>
      <w:bookmarkStart w:id="1011" w:name="_Toc534389337"/>
      <w:bookmarkStart w:id="1012" w:name="_Toc534383848"/>
      <w:bookmarkStart w:id="1013" w:name="_Toc534385793"/>
      <w:bookmarkStart w:id="1014" w:name="_Toc534386976"/>
      <w:bookmarkStart w:id="1015" w:name="_Toc534388159"/>
      <w:bookmarkStart w:id="1016" w:name="_Toc534389339"/>
      <w:bookmarkStart w:id="1017" w:name="_Modalités_internes_au"/>
      <w:bookmarkStart w:id="1018" w:name="_Toc534383853"/>
      <w:bookmarkStart w:id="1019" w:name="_Toc534385798"/>
      <w:bookmarkStart w:id="1020" w:name="_Toc534386981"/>
      <w:bookmarkStart w:id="1021" w:name="_Toc534388164"/>
      <w:bookmarkStart w:id="1022" w:name="_Toc534389344"/>
      <w:bookmarkStart w:id="1023" w:name="_Toc534383854"/>
      <w:bookmarkStart w:id="1024" w:name="_Toc534385799"/>
      <w:bookmarkStart w:id="1025" w:name="_Toc534386982"/>
      <w:bookmarkStart w:id="1026" w:name="_Toc534388165"/>
      <w:bookmarkStart w:id="1027" w:name="_Toc534389345"/>
      <w:bookmarkStart w:id="1028" w:name="_Toc534383855"/>
      <w:bookmarkStart w:id="1029" w:name="_Toc534385800"/>
      <w:bookmarkStart w:id="1030" w:name="_Toc534386983"/>
      <w:bookmarkStart w:id="1031" w:name="_Toc534388166"/>
      <w:bookmarkStart w:id="1032" w:name="_Toc534389346"/>
      <w:bookmarkStart w:id="1033" w:name="_Toc534383859"/>
      <w:bookmarkStart w:id="1034" w:name="_Toc534385804"/>
      <w:bookmarkStart w:id="1035" w:name="_Toc534386987"/>
      <w:bookmarkStart w:id="1036" w:name="_Toc534388170"/>
      <w:bookmarkStart w:id="1037" w:name="_Toc534389350"/>
      <w:bookmarkStart w:id="1038" w:name="_Toc534383864"/>
      <w:bookmarkStart w:id="1039" w:name="_Toc534385809"/>
      <w:bookmarkStart w:id="1040" w:name="_Toc534386992"/>
      <w:bookmarkStart w:id="1041" w:name="_Toc534388175"/>
      <w:bookmarkStart w:id="1042" w:name="_Toc534389355"/>
      <w:bookmarkStart w:id="1043" w:name="_Toc534383866"/>
      <w:bookmarkStart w:id="1044" w:name="_Toc534385811"/>
      <w:bookmarkStart w:id="1045" w:name="_Toc534386994"/>
      <w:bookmarkStart w:id="1046" w:name="_Toc534388177"/>
      <w:bookmarkStart w:id="1047" w:name="_Toc534389357"/>
      <w:bookmarkStart w:id="1048" w:name="_Toc534383871"/>
      <w:bookmarkStart w:id="1049" w:name="_Toc534385816"/>
      <w:bookmarkStart w:id="1050" w:name="_Toc534386999"/>
      <w:bookmarkStart w:id="1051" w:name="_Toc534388182"/>
      <w:bookmarkStart w:id="1052" w:name="_Toc534389362"/>
      <w:bookmarkStart w:id="1053" w:name="_Toc534383872"/>
      <w:bookmarkStart w:id="1054" w:name="_Toc534385817"/>
      <w:bookmarkStart w:id="1055" w:name="_Toc534387000"/>
      <w:bookmarkStart w:id="1056" w:name="_Toc534388183"/>
      <w:bookmarkStart w:id="1057" w:name="_Toc534389363"/>
      <w:bookmarkStart w:id="1058" w:name="_Toc534383879"/>
      <w:bookmarkStart w:id="1059" w:name="_Toc534385824"/>
      <w:bookmarkStart w:id="1060" w:name="_Toc534387007"/>
      <w:bookmarkStart w:id="1061" w:name="_Toc534388190"/>
      <w:bookmarkStart w:id="1062" w:name="_Toc534389370"/>
      <w:bookmarkStart w:id="1063" w:name="_Toc534383880"/>
      <w:bookmarkStart w:id="1064" w:name="_Toc534385825"/>
      <w:bookmarkStart w:id="1065" w:name="_Toc534387008"/>
      <w:bookmarkStart w:id="1066" w:name="_Toc534388191"/>
      <w:bookmarkStart w:id="1067" w:name="_Toc534389371"/>
      <w:bookmarkStart w:id="1068" w:name="_Toc534383883"/>
      <w:bookmarkStart w:id="1069" w:name="_Toc534385828"/>
      <w:bookmarkStart w:id="1070" w:name="_Toc534387011"/>
      <w:bookmarkStart w:id="1071" w:name="_Toc534388194"/>
      <w:bookmarkStart w:id="1072" w:name="_Toc534389374"/>
      <w:bookmarkStart w:id="1073" w:name="_Toc534383885"/>
      <w:bookmarkStart w:id="1074" w:name="_Toc534385830"/>
      <w:bookmarkStart w:id="1075" w:name="_Toc534387013"/>
      <w:bookmarkStart w:id="1076" w:name="_Toc534388196"/>
      <w:bookmarkStart w:id="1077" w:name="_Toc534389376"/>
      <w:bookmarkStart w:id="1078" w:name="_Toc534383887"/>
      <w:bookmarkStart w:id="1079" w:name="_Toc534385832"/>
      <w:bookmarkStart w:id="1080" w:name="_Toc534387015"/>
      <w:bookmarkStart w:id="1081" w:name="_Toc534388198"/>
      <w:bookmarkStart w:id="1082" w:name="_Toc534389378"/>
      <w:bookmarkStart w:id="1083" w:name="_Toc534383889"/>
      <w:bookmarkStart w:id="1084" w:name="_Toc534385834"/>
      <w:bookmarkStart w:id="1085" w:name="_Toc534387017"/>
      <w:bookmarkStart w:id="1086" w:name="_Toc534388200"/>
      <w:bookmarkStart w:id="1087" w:name="_Toc534389380"/>
      <w:bookmarkStart w:id="1088" w:name="_Toc534383891"/>
      <w:bookmarkStart w:id="1089" w:name="_Toc534385836"/>
      <w:bookmarkStart w:id="1090" w:name="_Toc534387019"/>
      <w:bookmarkStart w:id="1091" w:name="_Toc534388202"/>
      <w:bookmarkStart w:id="1092" w:name="_Toc534389382"/>
      <w:bookmarkStart w:id="1093" w:name="_Toc534383895"/>
      <w:bookmarkStart w:id="1094" w:name="_Toc534385840"/>
      <w:bookmarkStart w:id="1095" w:name="_Toc534387023"/>
      <w:bookmarkStart w:id="1096" w:name="_Toc534388206"/>
      <w:bookmarkStart w:id="1097" w:name="_Toc534389386"/>
      <w:bookmarkStart w:id="1098" w:name="_Toc534383896"/>
      <w:bookmarkStart w:id="1099" w:name="_Toc534385841"/>
      <w:bookmarkStart w:id="1100" w:name="_Toc534387024"/>
      <w:bookmarkStart w:id="1101" w:name="_Toc534388207"/>
      <w:bookmarkStart w:id="1102" w:name="_Toc534389387"/>
      <w:bookmarkStart w:id="1103" w:name="_Toc534383898"/>
      <w:bookmarkStart w:id="1104" w:name="_Toc534385843"/>
      <w:bookmarkStart w:id="1105" w:name="_Toc534387026"/>
      <w:bookmarkStart w:id="1106" w:name="_Toc534388209"/>
      <w:bookmarkStart w:id="1107" w:name="_Toc534389389"/>
      <w:bookmarkStart w:id="1108" w:name="_Toc534383912"/>
      <w:bookmarkStart w:id="1109" w:name="_Toc534385857"/>
      <w:bookmarkStart w:id="1110" w:name="_Toc534387040"/>
      <w:bookmarkStart w:id="1111" w:name="_Toc534388223"/>
      <w:bookmarkStart w:id="1112" w:name="_Toc534389403"/>
      <w:bookmarkStart w:id="1113" w:name="_Toc534383914"/>
      <w:bookmarkStart w:id="1114" w:name="_Toc534385859"/>
      <w:bookmarkStart w:id="1115" w:name="_Toc534387042"/>
      <w:bookmarkStart w:id="1116" w:name="_Toc534388225"/>
      <w:bookmarkStart w:id="1117" w:name="_Toc534389405"/>
      <w:bookmarkStart w:id="1118" w:name="_Toc534383915"/>
      <w:bookmarkStart w:id="1119" w:name="_Toc534385860"/>
      <w:bookmarkStart w:id="1120" w:name="_Toc534387043"/>
      <w:bookmarkStart w:id="1121" w:name="_Toc534388226"/>
      <w:bookmarkStart w:id="1122" w:name="_Toc534389406"/>
      <w:bookmarkStart w:id="1123" w:name="_Toc534383916"/>
      <w:bookmarkStart w:id="1124" w:name="_Toc534385861"/>
      <w:bookmarkStart w:id="1125" w:name="_Toc534387044"/>
      <w:bookmarkStart w:id="1126" w:name="_Toc534388227"/>
      <w:bookmarkStart w:id="1127" w:name="_Toc534389407"/>
      <w:bookmarkStart w:id="1128" w:name="_Toc534383919"/>
      <w:bookmarkStart w:id="1129" w:name="_Toc534385864"/>
      <w:bookmarkStart w:id="1130" w:name="_Toc534387047"/>
      <w:bookmarkStart w:id="1131" w:name="_Toc534388230"/>
      <w:bookmarkStart w:id="1132" w:name="_Toc534389410"/>
      <w:bookmarkStart w:id="1133" w:name="_Toc534383921"/>
      <w:bookmarkStart w:id="1134" w:name="_Toc534385866"/>
      <w:bookmarkStart w:id="1135" w:name="_Toc534387049"/>
      <w:bookmarkStart w:id="1136" w:name="_Toc534388232"/>
      <w:bookmarkStart w:id="1137" w:name="_Toc534389412"/>
      <w:bookmarkStart w:id="1138" w:name="_Toc534383923"/>
      <w:bookmarkStart w:id="1139" w:name="_Toc534385868"/>
      <w:bookmarkStart w:id="1140" w:name="_Toc534387051"/>
      <w:bookmarkStart w:id="1141" w:name="_Toc534388234"/>
      <w:bookmarkStart w:id="1142" w:name="_Toc534389414"/>
      <w:bookmarkStart w:id="1143" w:name="_Toc534383925"/>
      <w:bookmarkStart w:id="1144" w:name="_Toc534385870"/>
      <w:bookmarkStart w:id="1145" w:name="_Toc534387053"/>
      <w:bookmarkStart w:id="1146" w:name="_Toc534388236"/>
      <w:bookmarkStart w:id="1147" w:name="_Toc534389416"/>
      <w:bookmarkStart w:id="1148" w:name="_Toc534383926"/>
      <w:bookmarkStart w:id="1149" w:name="_Toc534385871"/>
      <w:bookmarkStart w:id="1150" w:name="_Toc534387054"/>
      <w:bookmarkStart w:id="1151" w:name="_Toc534388237"/>
      <w:bookmarkStart w:id="1152" w:name="_Toc534389417"/>
      <w:bookmarkStart w:id="1153" w:name="_Toc534383929"/>
      <w:bookmarkStart w:id="1154" w:name="_Toc534385874"/>
      <w:bookmarkStart w:id="1155" w:name="_Toc534387057"/>
      <w:bookmarkStart w:id="1156" w:name="_Toc534388240"/>
      <w:bookmarkStart w:id="1157" w:name="_Toc534389420"/>
      <w:bookmarkStart w:id="1158" w:name="_Toc534383931"/>
      <w:bookmarkStart w:id="1159" w:name="_Toc534385876"/>
      <w:bookmarkStart w:id="1160" w:name="_Toc534387059"/>
      <w:bookmarkStart w:id="1161" w:name="_Toc534388242"/>
      <w:bookmarkStart w:id="1162" w:name="_Toc534389422"/>
      <w:bookmarkStart w:id="1163" w:name="_Toc534383932"/>
      <w:bookmarkStart w:id="1164" w:name="_Toc534385877"/>
      <w:bookmarkStart w:id="1165" w:name="_Toc534387060"/>
      <w:bookmarkStart w:id="1166" w:name="_Toc534388243"/>
      <w:bookmarkStart w:id="1167" w:name="_Toc534389423"/>
      <w:bookmarkStart w:id="1168" w:name="_Toc534383933"/>
      <w:bookmarkStart w:id="1169" w:name="_Toc534385878"/>
      <w:bookmarkStart w:id="1170" w:name="_Toc534387061"/>
      <w:bookmarkStart w:id="1171" w:name="_Toc534388244"/>
      <w:bookmarkStart w:id="1172" w:name="_Toc534389424"/>
      <w:bookmarkStart w:id="1173" w:name="_Toc534383936"/>
      <w:bookmarkStart w:id="1174" w:name="_Toc534385881"/>
      <w:bookmarkStart w:id="1175" w:name="_Toc534387064"/>
      <w:bookmarkStart w:id="1176" w:name="_Toc534388247"/>
      <w:bookmarkStart w:id="1177" w:name="_Toc534389427"/>
      <w:bookmarkStart w:id="1178" w:name="_Planification_et_suivi"/>
      <w:bookmarkStart w:id="1179" w:name="_Maîtrise_des_risques"/>
      <w:bookmarkStart w:id="1180" w:name="_Toc534383937"/>
      <w:bookmarkStart w:id="1181" w:name="_Toc534385882"/>
      <w:bookmarkStart w:id="1182" w:name="_Toc534387065"/>
      <w:bookmarkStart w:id="1183" w:name="_Toc534388248"/>
      <w:bookmarkStart w:id="1184" w:name="_Toc534389428"/>
      <w:bookmarkStart w:id="1185" w:name="_Toc534383939"/>
      <w:bookmarkStart w:id="1186" w:name="_Toc534385884"/>
      <w:bookmarkStart w:id="1187" w:name="_Toc534387067"/>
      <w:bookmarkStart w:id="1188" w:name="_Toc534388250"/>
      <w:bookmarkStart w:id="1189" w:name="_Toc534389430"/>
      <w:bookmarkStart w:id="1190" w:name="_Toc534383942"/>
      <w:bookmarkStart w:id="1191" w:name="_Toc534385887"/>
      <w:bookmarkStart w:id="1192" w:name="_Toc534387070"/>
      <w:bookmarkStart w:id="1193" w:name="_Toc534388253"/>
      <w:bookmarkStart w:id="1194" w:name="_Toc534389433"/>
      <w:bookmarkStart w:id="1195" w:name="_Toc534383947"/>
      <w:bookmarkStart w:id="1196" w:name="_Toc534385892"/>
      <w:bookmarkStart w:id="1197" w:name="_Toc534387075"/>
      <w:bookmarkStart w:id="1198" w:name="_Toc534388258"/>
      <w:bookmarkStart w:id="1199" w:name="_Toc534389438"/>
      <w:bookmarkStart w:id="1200" w:name="_Toc534383948"/>
      <w:bookmarkStart w:id="1201" w:name="_Toc534385893"/>
      <w:bookmarkStart w:id="1202" w:name="_Toc534387076"/>
      <w:bookmarkStart w:id="1203" w:name="_Toc534388259"/>
      <w:bookmarkStart w:id="1204" w:name="_Toc534389439"/>
      <w:bookmarkStart w:id="1205" w:name="_Toc534383949"/>
      <w:bookmarkStart w:id="1206" w:name="_Toc534385894"/>
      <w:bookmarkStart w:id="1207" w:name="_Toc534387077"/>
      <w:bookmarkStart w:id="1208" w:name="_Toc534388260"/>
      <w:bookmarkStart w:id="1209" w:name="_Toc534389440"/>
      <w:bookmarkStart w:id="1210" w:name="_Toc534383951"/>
      <w:bookmarkStart w:id="1211" w:name="_Toc534385896"/>
      <w:bookmarkStart w:id="1212" w:name="_Toc534387079"/>
      <w:bookmarkStart w:id="1213" w:name="_Toc534388262"/>
      <w:bookmarkStart w:id="1214" w:name="_Toc534389442"/>
      <w:bookmarkStart w:id="1215" w:name="_Toc534383953"/>
      <w:bookmarkStart w:id="1216" w:name="_Toc534385898"/>
      <w:bookmarkStart w:id="1217" w:name="_Toc534387081"/>
      <w:bookmarkStart w:id="1218" w:name="_Toc534388264"/>
      <w:bookmarkStart w:id="1219" w:name="_Toc534389444"/>
      <w:bookmarkStart w:id="1220" w:name="_Toc534383956"/>
      <w:bookmarkStart w:id="1221" w:name="_Toc534385901"/>
      <w:bookmarkStart w:id="1222" w:name="_Toc534387084"/>
      <w:bookmarkStart w:id="1223" w:name="_Toc534388267"/>
      <w:bookmarkStart w:id="1224" w:name="_Toc534389447"/>
      <w:bookmarkStart w:id="1225" w:name="_Toc534383957"/>
      <w:bookmarkStart w:id="1226" w:name="_Toc534385902"/>
      <w:bookmarkStart w:id="1227" w:name="_Toc534387085"/>
      <w:bookmarkStart w:id="1228" w:name="_Toc534388268"/>
      <w:bookmarkStart w:id="1229" w:name="_Toc534389448"/>
      <w:bookmarkStart w:id="1230" w:name="_Toc534383959"/>
      <w:bookmarkStart w:id="1231" w:name="_Toc534385904"/>
      <w:bookmarkStart w:id="1232" w:name="_Toc534387087"/>
      <w:bookmarkStart w:id="1233" w:name="_Toc534388270"/>
      <w:bookmarkStart w:id="1234" w:name="_Toc534389450"/>
      <w:bookmarkStart w:id="1235" w:name="_Toc534383961"/>
      <w:bookmarkStart w:id="1236" w:name="_Toc534385906"/>
      <w:bookmarkStart w:id="1237" w:name="_Toc534387089"/>
      <w:bookmarkStart w:id="1238" w:name="_Toc534388272"/>
      <w:bookmarkStart w:id="1239" w:name="_Toc534389452"/>
      <w:bookmarkStart w:id="1240" w:name="_Toc534383963"/>
      <w:bookmarkStart w:id="1241" w:name="_Toc534385908"/>
      <w:bookmarkStart w:id="1242" w:name="_Toc534387091"/>
      <w:bookmarkStart w:id="1243" w:name="_Toc534388274"/>
      <w:bookmarkStart w:id="1244" w:name="_Toc534389454"/>
      <w:bookmarkStart w:id="1245" w:name="_Toc534383965"/>
      <w:bookmarkStart w:id="1246" w:name="_Toc534385910"/>
      <w:bookmarkStart w:id="1247" w:name="_Toc534387093"/>
      <w:bookmarkStart w:id="1248" w:name="_Toc534388276"/>
      <w:bookmarkStart w:id="1249" w:name="_Toc534389456"/>
      <w:bookmarkStart w:id="1250" w:name="_Toc534383966"/>
      <w:bookmarkStart w:id="1251" w:name="_Toc534385911"/>
      <w:bookmarkStart w:id="1252" w:name="_Toc534387094"/>
      <w:bookmarkStart w:id="1253" w:name="_Toc534388277"/>
      <w:bookmarkStart w:id="1254" w:name="_Toc534389457"/>
      <w:bookmarkStart w:id="1255" w:name="_Toc534383969"/>
      <w:bookmarkStart w:id="1256" w:name="_Toc534385914"/>
      <w:bookmarkStart w:id="1257" w:name="_Toc534387097"/>
      <w:bookmarkStart w:id="1258" w:name="_Toc534388280"/>
      <w:bookmarkStart w:id="1259" w:name="_Toc534389460"/>
      <w:bookmarkStart w:id="1260" w:name="_Toc534383970"/>
      <w:bookmarkStart w:id="1261" w:name="_Toc534385915"/>
      <w:bookmarkStart w:id="1262" w:name="_Toc534387098"/>
      <w:bookmarkStart w:id="1263" w:name="_Toc534388281"/>
      <w:bookmarkStart w:id="1264" w:name="_Toc534389461"/>
      <w:bookmarkStart w:id="1265" w:name="_Toc534383972"/>
      <w:bookmarkStart w:id="1266" w:name="_Toc534385917"/>
      <w:bookmarkStart w:id="1267" w:name="_Toc534387100"/>
      <w:bookmarkStart w:id="1268" w:name="_Toc534388283"/>
      <w:bookmarkStart w:id="1269" w:name="_Toc534389463"/>
      <w:bookmarkStart w:id="1270" w:name="_Toc534383974"/>
      <w:bookmarkStart w:id="1271" w:name="_Toc534385919"/>
      <w:bookmarkStart w:id="1272" w:name="_Toc534387102"/>
      <w:bookmarkStart w:id="1273" w:name="_Toc534388285"/>
      <w:bookmarkStart w:id="1274" w:name="_Toc534389465"/>
      <w:bookmarkStart w:id="1275" w:name="_Toc534383975"/>
      <w:bookmarkStart w:id="1276" w:name="_Toc534385920"/>
      <w:bookmarkStart w:id="1277" w:name="_Toc534387103"/>
      <w:bookmarkStart w:id="1278" w:name="_Toc534388286"/>
      <w:bookmarkStart w:id="1279" w:name="_Toc534389466"/>
      <w:bookmarkStart w:id="1280" w:name="_Toc534383978"/>
      <w:bookmarkStart w:id="1281" w:name="_Toc534385923"/>
      <w:bookmarkStart w:id="1282" w:name="_Toc534387106"/>
      <w:bookmarkStart w:id="1283" w:name="_Toc534388289"/>
      <w:bookmarkStart w:id="1284" w:name="_Toc534389469"/>
      <w:bookmarkStart w:id="1285" w:name="_Toc534383979"/>
      <w:bookmarkStart w:id="1286" w:name="_Toc534385924"/>
      <w:bookmarkStart w:id="1287" w:name="_Toc534387107"/>
      <w:bookmarkStart w:id="1288" w:name="_Toc534388290"/>
      <w:bookmarkStart w:id="1289" w:name="_Toc534389470"/>
      <w:bookmarkStart w:id="1290" w:name="_Toc534383981"/>
      <w:bookmarkStart w:id="1291" w:name="_Toc534385926"/>
      <w:bookmarkStart w:id="1292" w:name="_Toc534387109"/>
      <w:bookmarkStart w:id="1293" w:name="_Toc534388292"/>
      <w:bookmarkStart w:id="1294" w:name="_Toc534389472"/>
      <w:bookmarkStart w:id="1295" w:name="_Toc534383982"/>
      <w:bookmarkStart w:id="1296" w:name="_Toc534385927"/>
      <w:bookmarkStart w:id="1297" w:name="_Toc534387110"/>
      <w:bookmarkStart w:id="1298" w:name="_Toc534388293"/>
      <w:bookmarkStart w:id="1299" w:name="_Toc534389473"/>
      <w:bookmarkStart w:id="1300" w:name="_Toc534383983"/>
      <w:bookmarkStart w:id="1301" w:name="_Toc534385928"/>
      <w:bookmarkStart w:id="1302" w:name="_Toc534387111"/>
      <w:bookmarkStart w:id="1303" w:name="_Toc534388294"/>
      <w:bookmarkStart w:id="1304" w:name="_Toc534389474"/>
      <w:bookmarkStart w:id="1305" w:name="_Toc534383984"/>
      <w:bookmarkStart w:id="1306" w:name="_Toc534385929"/>
      <w:bookmarkStart w:id="1307" w:name="_Toc534387112"/>
      <w:bookmarkStart w:id="1308" w:name="_Toc534388295"/>
      <w:bookmarkStart w:id="1309" w:name="_Toc534389475"/>
      <w:bookmarkStart w:id="1310" w:name="_Toc534383985"/>
      <w:bookmarkStart w:id="1311" w:name="_Toc534385930"/>
      <w:bookmarkStart w:id="1312" w:name="_Toc534387113"/>
      <w:bookmarkStart w:id="1313" w:name="_Toc534388296"/>
      <w:bookmarkStart w:id="1314" w:name="_Toc534389476"/>
      <w:bookmarkStart w:id="1315" w:name="_Toc534383986"/>
      <w:bookmarkStart w:id="1316" w:name="_Toc534385931"/>
      <w:bookmarkStart w:id="1317" w:name="_Toc534387114"/>
      <w:bookmarkStart w:id="1318" w:name="_Toc534388297"/>
      <w:bookmarkStart w:id="1319" w:name="_Toc534389477"/>
      <w:bookmarkStart w:id="1320" w:name="_Toc534383987"/>
      <w:bookmarkStart w:id="1321" w:name="_Toc534385932"/>
      <w:bookmarkStart w:id="1322" w:name="_Toc534387115"/>
      <w:bookmarkStart w:id="1323" w:name="_Toc534388298"/>
      <w:bookmarkStart w:id="1324" w:name="_Toc534389478"/>
      <w:bookmarkStart w:id="1325" w:name="_Toc534383988"/>
      <w:bookmarkStart w:id="1326" w:name="_Toc534385933"/>
      <w:bookmarkStart w:id="1327" w:name="_Toc534387116"/>
      <w:bookmarkStart w:id="1328" w:name="_Toc534388299"/>
      <w:bookmarkStart w:id="1329" w:name="_Toc534389479"/>
      <w:bookmarkStart w:id="1330" w:name="_Toc534383989"/>
      <w:bookmarkStart w:id="1331" w:name="_Toc534385934"/>
      <w:bookmarkStart w:id="1332" w:name="_Toc534387117"/>
      <w:bookmarkStart w:id="1333" w:name="_Toc534388300"/>
      <w:bookmarkStart w:id="1334" w:name="_Toc534389480"/>
      <w:bookmarkStart w:id="1335" w:name="_Toc534383990"/>
      <w:bookmarkStart w:id="1336" w:name="_Toc534385935"/>
      <w:bookmarkStart w:id="1337" w:name="_Toc534387118"/>
      <w:bookmarkStart w:id="1338" w:name="_Toc534388301"/>
      <w:bookmarkStart w:id="1339" w:name="_Toc534389481"/>
      <w:bookmarkStart w:id="1340" w:name="_Toc534384003"/>
      <w:bookmarkStart w:id="1341" w:name="_Toc534385948"/>
      <w:bookmarkStart w:id="1342" w:name="_Toc534387131"/>
      <w:bookmarkStart w:id="1343" w:name="_Toc534388314"/>
      <w:bookmarkStart w:id="1344" w:name="_Toc534389494"/>
      <w:bookmarkStart w:id="1345" w:name="_Toc534384004"/>
      <w:bookmarkStart w:id="1346" w:name="_Toc534385949"/>
      <w:bookmarkStart w:id="1347" w:name="_Toc534387132"/>
      <w:bookmarkStart w:id="1348" w:name="_Toc534388315"/>
      <w:bookmarkStart w:id="1349" w:name="_Toc534389495"/>
      <w:bookmarkStart w:id="1350" w:name="_Toc534384005"/>
      <w:bookmarkStart w:id="1351" w:name="_Toc534385950"/>
      <w:bookmarkStart w:id="1352" w:name="_Toc534387133"/>
      <w:bookmarkStart w:id="1353" w:name="_Toc534388316"/>
      <w:bookmarkStart w:id="1354" w:name="_Toc534389496"/>
      <w:bookmarkStart w:id="1355" w:name="_Maintenance_corrective"/>
      <w:bookmarkStart w:id="1356" w:name="_Toc534384058"/>
      <w:bookmarkStart w:id="1357" w:name="_Toc534386003"/>
      <w:bookmarkStart w:id="1358" w:name="_Toc534387186"/>
      <w:bookmarkStart w:id="1359" w:name="_Toc534388366"/>
      <w:bookmarkStart w:id="1360" w:name="_Toc534389545"/>
      <w:bookmarkStart w:id="1361" w:name="_Toc534384066"/>
      <w:bookmarkStart w:id="1362" w:name="_Toc534386011"/>
      <w:bookmarkStart w:id="1363" w:name="_Toc534387194"/>
      <w:bookmarkStart w:id="1364" w:name="_Toc534388374"/>
      <w:bookmarkStart w:id="1365" w:name="_Toc534389553"/>
      <w:bookmarkStart w:id="1366" w:name="_Toc534384067"/>
      <w:bookmarkStart w:id="1367" w:name="_Toc534386012"/>
      <w:bookmarkStart w:id="1368" w:name="_Toc534387195"/>
      <w:bookmarkStart w:id="1369" w:name="_Toc534388375"/>
      <w:bookmarkStart w:id="1370" w:name="_Toc534389554"/>
      <w:bookmarkStart w:id="1371" w:name="_Toc534384068"/>
      <w:bookmarkStart w:id="1372" w:name="_Toc534386013"/>
      <w:bookmarkStart w:id="1373" w:name="_Toc534387196"/>
      <w:bookmarkStart w:id="1374" w:name="_Toc534388376"/>
      <w:bookmarkStart w:id="1375" w:name="_Toc534389555"/>
      <w:bookmarkStart w:id="1376" w:name="_Toc534384071"/>
      <w:bookmarkStart w:id="1377" w:name="_Toc534386016"/>
      <w:bookmarkStart w:id="1378" w:name="_Toc534387199"/>
      <w:bookmarkStart w:id="1379" w:name="_Toc534388379"/>
      <w:bookmarkStart w:id="1380" w:name="_Toc534389558"/>
      <w:bookmarkStart w:id="1381" w:name="_Toc534384072"/>
      <w:bookmarkStart w:id="1382" w:name="_Toc534386017"/>
      <w:bookmarkStart w:id="1383" w:name="_Toc534387200"/>
      <w:bookmarkStart w:id="1384" w:name="_Toc534388380"/>
      <w:bookmarkStart w:id="1385" w:name="_Toc534389559"/>
      <w:bookmarkStart w:id="1386" w:name="_Toc534384073"/>
      <w:bookmarkStart w:id="1387" w:name="_Toc534386018"/>
      <w:bookmarkStart w:id="1388" w:name="_Toc534387201"/>
      <w:bookmarkStart w:id="1389" w:name="_Toc534388381"/>
      <w:bookmarkStart w:id="1390" w:name="_Toc534389560"/>
      <w:bookmarkStart w:id="1391" w:name="_Toc534384075"/>
      <w:bookmarkStart w:id="1392" w:name="_Toc534386020"/>
      <w:bookmarkStart w:id="1393" w:name="_Toc534387203"/>
      <w:bookmarkStart w:id="1394" w:name="_Toc534388383"/>
      <w:bookmarkStart w:id="1395" w:name="_Toc534389562"/>
      <w:bookmarkStart w:id="1396" w:name="_Toc534384076"/>
      <w:bookmarkStart w:id="1397" w:name="_Toc534386021"/>
      <w:bookmarkStart w:id="1398" w:name="_Toc534387204"/>
      <w:bookmarkStart w:id="1399" w:name="_Toc534388384"/>
      <w:bookmarkStart w:id="1400" w:name="_Toc534389563"/>
      <w:bookmarkStart w:id="1401" w:name="_Toc534384077"/>
      <w:bookmarkStart w:id="1402" w:name="_Toc534386022"/>
      <w:bookmarkStart w:id="1403" w:name="_Toc534387205"/>
      <w:bookmarkStart w:id="1404" w:name="_Toc534388385"/>
      <w:bookmarkStart w:id="1405" w:name="_Toc534389564"/>
      <w:bookmarkStart w:id="1406" w:name="_Toc534384078"/>
      <w:bookmarkStart w:id="1407" w:name="_Toc534386023"/>
      <w:bookmarkStart w:id="1408" w:name="_Toc534387206"/>
      <w:bookmarkStart w:id="1409" w:name="_Toc534388386"/>
      <w:bookmarkStart w:id="1410" w:name="_Toc534389565"/>
      <w:bookmarkStart w:id="1411" w:name="_Toc534384079"/>
      <w:bookmarkStart w:id="1412" w:name="_Toc534386024"/>
      <w:bookmarkStart w:id="1413" w:name="_Toc534387207"/>
      <w:bookmarkStart w:id="1414" w:name="_Toc534388387"/>
      <w:bookmarkStart w:id="1415" w:name="_Toc534389566"/>
      <w:bookmarkStart w:id="1416" w:name="_Toc534384080"/>
      <w:bookmarkStart w:id="1417" w:name="_Toc534386025"/>
      <w:bookmarkStart w:id="1418" w:name="_Toc534387208"/>
      <w:bookmarkStart w:id="1419" w:name="_Toc534388388"/>
      <w:bookmarkStart w:id="1420" w:name="_Toc534389567"/>
      <w:bookmarkStart w:id="1421" w:name="_Toc534384082"/>
      <w:bookmarkStart w:id="1422" w:name="_Toc534386027"/>
      <w:bookmarkStart w:id="1423" w:name="_Toc534387210"/>
      <w:bookmarkStart w:id="1424" w:name="_Toc534388390"/>
      <w:bookmarkStart w:id="1425" w:name="_Toc534389569"/>
      <w:bookmarkStart w:id="1426" w:name="_Toc534384083"/>
      <w:bookmarkStart w:id="1427" w:name="_Toc534386028"/>
      <w:bookmarkStart w:id="1428" w:name="_Toc534387211"/>
      <w:bookmarkStart w:id="1429" w:name="_Toc534388391"/>
      <w:bookmarkStart w:id="1430" w:name="_Toc534389570"/>
      <w:bookmarkStart w:id="1431" w:name="_Toc534384084"/>
      <w:bookmarkStart w:id="1432" w:name="_Toc534386029"/>
      <w:bookmarkStart w:id="1433" w:name="_Toc534387212"/>
      <w:bookmarkStart w:id="1434" w:name="_Toc534388392"/>
      <w:bookmarkStart w:id="1435" w:name="_Toc534389571"/>
      <w:bookmarkStart w:id="1436" w:name="_Toc534384086"/>
      <w:bookmarkStart w:id="1437" w:name="_Toc534386031"/>
      <w:bookmarkStart w:id="1438" w:name="_Toc534387214"/>
      <w:bookmarkStart w:id="1439" w:name="_Toc534388394"/>
      <w:bookmarkStart w:id="1440" w:name="_Toc534389573"/>
      <w:bookmarkStart w:id="1441" w:name="_Toc534384087"/>
      <w:bookmarkStart w:id="1442" w:name="_Toc534386032"/>
      <w:bookmarkStart w:id="1443" w:name="_Toc534387215"/>
      <w:bookmarkStart w:id="1444" w:name="_Toc534388395"/>
      <w:bookmarkStart w:id="1445" w:name="_Toc534389574"/>
      <w:bookmarkStart w:id="1446" w:name="_Toc534384088"/>
      <w:bookmarkStart w:id="1447" w:name="_Toc534386033"/>
      <w:bookmarkStart w:id="1448" w:name="_Toc534387216"/>
      <w:bookmarkStart w:id="1449" w:name="_Toc534388396"/>
      <w:bookmarkStart w:id="1450" w:name="_Toc534389575"/>
      <w:bookmarkStart w:id="1451" w:name="_Toc534384089"/>
      <w:bookmarkStart w:id="1452" w:name="_Toc534386034"/>
      <w:bookmarkStart w:id="1453" w:name="_Toc534387217"/>
      <w:bookmarkStart w:id="1454" w:name="_Toc534388397"/>
      <w:bookmarkStart w:id="1455" w:name="_Toc534389576"/>
      <w:bookmarkStart w:id="1456" w:name="_Comité_de_Suivi"/>
      <w:bookmarkStart w:id="1457" w:name="_Toc534384092"/>
      <w:bookmarkStart w:id="1458" w:name="_Toc534386037"/>
      <w:bookmarkStart w:id="1459" w:name="_Toc534387220"/>
      <w:bookmarkStart w:id="1460" w:name="_Toc534388400"/>
      <w:bookmarkStart w:id="1461" w:name="_Toc534389579"/>
      <w:bookmarkStart w:id="1462" w:name="_Toc534384093"/>
      <w:bookmarkStart w:id="1463" w:name="_Toc534386038"/>
      <w:bookmarkStart w:id="1464" w:name="_Toc534387221"/>
      <w:bookmarkStart w:id="1465" w:name="_Toc534388401"/>
      <w:bookmarkStart w:id="1466" w:name="_Toc534389580"/>
      <w:bookmarkStart w:id="1467" w:name="_Toc534384094"/>
      <w:bookmarkStart w:id="1468" w:name="_Toc534386039"/>
      <w:bookmarkStart w:id="1469" w:name="_Toc534387222"/>
      <w:bookmarkStart w:id="1470" w:name="_Toc534388402"/>
      <w:bookmarkStart w:id="1471" w:name="_Toc534389581"/>
      <w:bookmarkStart w:id="1472" w:name="_Toc534384095"/>
      <w:bookmarkStart w:id="1473" w:name="_Toc534386040"/>
      <w:bookmarkStart w:id="1474" w:name="_Toc534387223"/>
      <w:bookmarkStart w:id="1475" w:name="_Toc534388403"/>
      <w:bookmarkStart w:id="1476" w:name="_Toc534389582"/>
      <w:bookmarkStart w:id="1477" w:name="_Toc534384096"/>
      <w:bookmarkStart w:id="1478" w:name="_Toc534386041"/>
      <w:bookmarkStart w:id="1479" w:name="_Toc534387224"/>
      <w:bookmarkStart w:id="1480" w:name="_Toc534388404"/>
      <w:bookmarkStart w:id="1481" w:name="_Toc534389583"/>
      <w:bookmarkStart w:id="1482" w:name="_Toc534384097"/>
      <w:bookmarkStart w:id="1483" w:name="_Toc534386042"/>
      <w:bookmarkStart w:id="1484" w:name="_Toc534387225"/>
      <w:bookmarkStart w:id="1485" w:name="_Toc534388405"/>
      <w:bookmarkStart w:id="1486" w:name="_Toc534389584"/>
      <w:bookmarkStart w:id="1487" w:name="_Toc534384098"/>
      <w:bookmarkStart w:id="1488" w:name="_Toc534386043"/>
      <w:bookmarkStart w:id="1489" w:name="_Toc534387226"/>
      <w:bookmarkStart w:id="1490" w:name="_Toc534388406"/>
      <w:bookmarkStart w:id="1491" w:name="_Toc534389585"/>
      <w:bookmarkStart w:id="1492" w:name="_Toc534384099"/>
      <w:bookmarkStart w:id="1493" w:name="_Toc534386044"/>
      <w:bookmarkStart w:id="1494" w:name="_Toc534387227"/>
      <w:bookmarkStart w:id="1495" w:name="_Toc534388407"/>
      <w:bookmarkStart w:id="1496" w:name="_Toc534389586"/>
      <w:bookmarkStart w:id="1497" w:name="_Toc534384100"/>
      <w:bookmarkStart w:id="1498" w:name="_Toc534386045"/>
      <w:bookmarkStart w:id="1499" w:name="_Toc534387228"/>
      <w:bookmarkStart w:id="1500" w:name="_Toc534388408"/>
      <w:bookmarkStart w:id="1501" w:name="_Toc534389587"/>
      <w:bookmarkStart w:id="1502" w:name="_Toc534384101"/>
      <w:bookmarkStart w:id="1503" w:name="_Toc534386046"/>
      <w:bookmarkStart w:id="1504" w:name="_Toc534387229"/>
      <w:bookmarkStart w:id="1505" w:name="_Toc534388409"/>
      <w:bookmarkStart w:id="1506" w:name="_Toc534389588"/>
      <w:bookmarkStart w:id="1507" w:name="_Toc534384102"/>
      <w:bookmarkStart w:id="1508" w:name="_Toc534386047"/>
      <w:bookmarkStart w:id="1509" w:name="_Toc534387230"/>
      <w:bookmarkStart w:id="1510" w:name="_Toc534388410"/>
      <w:bookmarkStart w:id="1511" w:name="_Toc534389589"/>
      <w:bookmarkStart w:id="1512" w:name="_Toc534384103"/>
      <w:bookmarkStart w:id="1513" w:name="_Toc534386048"/>
      <w:bookmarkStart w:id="1514" w:name="_Toc534387231"/>
      <w:bookmarkStart w:id="1515" w:name="_Toc534388411"/>
      <w:bookmarkStart w:id="1516" w:name="_Toc534389590"/>
      <w:bookmarkStart w:id="1517" w:name="_Toc534384104"/>
      <w:bookmarkStart w:id="1518" w:name="_Toc534386049"/>
      <w:bookmarkStart w:id="1519" w:name="_Toc534387232"/>
      <w:bookmarkStart w:id="1520" w:name="_Toc534388412"/>
      <w:bookmarkStart w:id="1521" w:name="_Toc534389591"/>
      <w:bookmarkStart w:id="1522" w:name="_Toc534384108"/>
      <w:bookmarkStart w:id="1523" w:name="_Toc534386053"/>
      <w:bookmarkStart w:id="1524" w:name="_Toc534387236"/>
      <w:bookmarkStart w:id="1525" w:name="_Toc534388416"/>
      <w:bookmarkStart w:id="1526" w:name="_Toc534389595"/>
      <w:bookmarkStart w:id="1527" w:name="_Toc534384111"/>
      <w:bookmarkStart w:id="1528" w:name="_Toc534386056"/>
      <w:bookmarkStart w:id="1529" w:name="_Toc534387239"/>
      <w:bookmarkStart w:id="1530" w:name="_Toc534388419"/>
      <w:bookmarkStart w:id="1531" w:name="_Toc534389598"/>
      <w:bookmarkStart w:id="1532" w:name="_Toc534384112"/>
      <w:bookmarkStart w:id="1533" w:name="_Toc534386057"/>
      <w:bookmarkStart w:id="1534" w:name="_Toc534387240"/>
      <w:bookmarkStart w:id="1535" w:name="_Toc534388420"/>
      <w:bookmarkStart w:id="1536" w:name="_Toc534389599"/>
      <w:bookmarkStart w:id="1537" w:name="_Annexes"/>
      <w:bookmarkStart w:id="1538" w:name="_Fiche_de_demande"/>
      <w:bookmarkStart w:id="1539" w:name="_Toc534384114"/>
      <w:bookmarkStart w:id="1540" w:name="_Toc534386059"/>
      <w:bookmarkStart w:id="1541" w:name="_Toc534387242"/>
      <w:bookmarkStart w:id="1542" w:name="_Toc534388422"/>
      <w:bookmarkStart w:id="1543" w:name="_Toc534389601"/>
      <w:bookmarkStart w:id="1544" w:name="_Toc534384115"/>
      <w:bookmarkStart w:id="1545" w:name="_Toc534386060"/>
      <w:bookmarkStart w:id="1546" w:name="_Toc534387243"/>
      <w:bookmarkStart w:id="1547" w:name="_Toc534388423"/>
      <w:bookmarkStart w:id="1548" w:name="_Toc534389602"/>
      <w:bookmarkStart w:id="1549" w:name="_Toc534384116"/>
      <w:bookmarkStart w:id="1550" w:name="_Toc534386061"/>
      <w:bookmarkStart w:id="1551" w:name="_Toc534387244"/>
      <w:bookmarkStart w:id="1552" w:name="_Toc534388424"/>
      <w:bookmarkStart w:id="1553" w:name="_Toc534389603"/>
      <w:bookmarkStart w:id="1554" w:name="_Contenu_d’une_fiche_1"/>
      <w:bookmarkStart w:id="1555" w:name="_Toc534384118"/>
      <w:bookmarkStart w:id="1556" w:name="_Toc534386063"/>
      <w:bookmarkStart w:id="1557" w:name="_Toc534387246"/>
      <w:bookmarkStart w:id="1558" w:name="_Toc534388426"/>
      <w:bookmarkStart w:id="1559" w:name="_Toc534389605"/>
      <w:bookmarkStart w:id="1560" w:name="_Toc534384119"/>
      <w:bookmarkStart w:id="1561" w:name="_Toc534386064"/>
      <w:bookmarkStart w:id="1562" w:name="_Toc534387247"/>
      <w:bookmarkStart w:id="1563" w:name="_Toc534388427"/>
      <w:bookmarkStart w:id="1564" w:name="_Toc534389606"/>
      <w:bookmarkStart w:id="1565" w:name="_Fiche_de_prestation"/>
      <w:bookmarkStart w:id="1566" w:name="_Toc534384120"/>
      <w:bookmarkStart w:id="1567" w:name="_Toc534386065"/>
      <w:bookmarkStart w:id="1568" w:name="_Toc534387248"/>
      <w:bookmarkStart w:id="1569" w:name="_Toc534388428"/>
      <w:bookmarkStart w:id="1570" w:name="_Toc534389607"/>
      <w:bookmarkStart w:id="1571" w:name="_Toc534384121"/>
      <w:bookmarkStart w:id="1572" w:name="_Toc534386066"/>
      <w:bookmarkStart w:id="1573" w:name="_Toc534387249"/>
      <w:bookmarkStart w:id="1574" w:name="_Toc534388429"/>
      <w:bookmarkStart w:id="1575" w:name="_Toc534389608"/>
      <w:bookmarkStart w:id="1576" w:name="_Toc534384122"/>
      <w:bookmarkStart w:id="1577" w:name="_Toc534386067"/>
      <w:bookmarkStart w:id="1578" w:name="_Toc534387250"/>
      <w:bookmarkStart w:id="1579" w:name="_Toc534388430"/>
      <w:bookmarkStart w:id="1580" w:name="_Toc534389609"/>
      <w:bookmarkStart w:id="1581" w:name="_Exemple_de_relevé"/>
      <w:bookmarkStart w:id="1582" w:name="_Toc534384143"/>
      <w:bookmarkStart w:id="1583" w:name="_Toc534386088"/>
      <w:bookmarkStart w:id="1584" w:name="_Toc534387271"/>
      <w:bookmarkStart w:id="1585" w:name="_Toc534388451"/>
      <w:bookmarkStart w:id="1586" w:name="_Toc534389630"/>
      <w:bookmarkStart w:id="1587" w:name="_Toc534384147"/>
      <w:bookmarkStart w:id="1588" w:name="_Toc534386092"/>
      <w:bookmarkStart w:id="1589" w:name="_Toc534387275"/>
      <w:bookmarkStart w:id="1590" w:name="_Toc534388455"/>
      <w:bookmarkStart w:id="1591" w:name="_Toc534389634"/>
      <w:bookmarkStart w:id="1592" w:name="_Toc534384148"/>
      <w:bookmarkStart w:id="1593" w:name="_Toc534386093"/>
      <w:bookmarkStart w:id="1594" w:name="_Toc534387276"/>
      <w:bookmarkStart w:id="1595" w:name="_Toc534388456"/>
      <w:bookmarkStart w:id="1596" w:name="_Toc534389635"/>
      <w:bookmarkStart w:id="1597" w:name="_Toc534384149"/>
      <w:bookmarkStart w:id="1598" w:name="_Toc534386094"/>
      <w:bookmarkStart w:id="1599" w:name="_Toc534387277"/>
      <w:bookmarkStart w:id="1600" w:name="_Toc534388457"/>
      <w:bookmarkStart w:id="1601" w:name="_Toc534389636"/>
      <w:bookmarkStart w:id="1602" w:name="_Toc534384162"/>
      <w:bookmarkStart w:id="1603" w:name="_Toc534386107"/>
      <w:bookmarkStart w:id="1604" w:name="_Toc534387290"/>
      <w:bookmarkStart w:id="1605" w:name="_Toc534388470"/>
      <w:bookmarkStart w:id="1606" w:name="_Toc534389649"/>
      <w:bookmarkStart w:id="1607" w:name="_Toc534384163"/>
      <w:bookmarkStart w:id="1608" w:name="_Toc534386108"/>
      <w:bookmarkStart w:id="1609" w:name="_Toc534387291"/>
      <w:bookmarkStart w:id="1610" w:name="_Toc534388471"/>
      <w:bookmarkStart w:id="1611" w:name="_Toc534389650"/>
      <w:bookmarkStart w:id="1612" w:name="_Toc534384164"/>
      <w:bookmarkStart w:id="1613" w:name="_Toc534386109"/>
      <w:bookmarkStart w:id="1614" w:name="_Toc534387292"/>
      <w:bookmarkStart w:id="1615" w:name="_Toc534388472"/>
      <w:bookmarkStart w:id="1616" w:name="_Toc534389651"/>
      <w:bookmarkStart w:id="1617" w:name="_Toc534384168"/>
      <w:bookmarkStart w:id="1618" w:name="_Toc534386113"/>
      <w:bookmarkStart w:id="1619" w:name="_Toc534387296"/>
      <w:bookmarkStart w:id="1620" w:name="_Toc534388476"/>
      <w:bookmarkStart w:id="1621" w:name="_Toc534389655"/>
      <w:bookmarkStart w:id="1622" w:name="_Toc534384171"/>
      <w:bookmarkStart w:id="1623" w:name="_Toc534386116"/>
      <w:bookmarkStart w:id="1624" w:name="_Toc534387299"/>
      <w:bookmarkStart w:id="1625" w:name="_Toc534388479"/>
      <w:bookmarkStart w:id="1626" w:name="_Toc534389658"/>
      <w:bookmarkStart w:id="1627" w:name="_Toc534384174"/>
      <w:bookmarkStart w:id="1628" w:name="_Toc534386119"/>
      <w:bookmarkStart w:id="1629" w:name="_Toc534387302"/>
      <w:bookmarkStart w:id="1630" w:name="_Toc534388482"/>
      <w:bookmarkStart w:id="1631" w:name="_Toc534389661"/>
      <w:bookmarkStart w:id="1632" w:name="_Toc534384175"/>
      <w:bookmarkStart w:id="1633" w:name="_Toc534386120"/>
      <w:bookmarkStart w:id="1634" w:name="_Toc534387303"/>
      <w:bookmarkStart w:id="1635" w:name="_Toc534388483"/>
      <w:bookmarkStart w:id="1636" w:name="_Toc534389662"/>
      <w:bookmarkStart w:id="1637" w:name="_Toc534384176"/>
      <w:bookmarkStart w:id="1638" w:name="_Toc534386121"/>
      <w:bookmarkStart w:id="1639" w:name="_Toc534387304"/>
      <w:bookmarkStart w:id="1640" w:name="_Toc534388484"/>
      <w:bookmarkStart w:id="1641" w:name="_Toc534389663"/>
      <w:bookmarkStart w:id="1642" w:name="_Toc534384185"/>
      <w:bookmarkStart w:id="1643" w:name="_Toc534386130"/>
      <w:bookmarkStart w:id="1644" w:name="_Toc534387313"/>
      <w:bookmarkStart w:id="1645" w:name="_Toc534388493"/>
      <w:bookmarkStart w:id="1646" w:name="_Toc534389672"/>
      <w:bookmarkStart w:id="1647" w:name="_Toc534384193"/>
      <w:bookmarkStart w:id="1648" w:name="_Toc534386138"/>
      <w:bookmarkStart w:id="1649" w:name="_Toc534387321"/>
      <w:bookmarkStart w:id="1650" w:name="_Toc534388501"/>
      <w:bookmarkStart w:id="1651" w:name="_Toc534389680"/>
      <w:bookmarkStart w:id="1652" w:name="_Toc534384194"/>
      <w:bookmarkStart w:id="1653" w:name="_Toc534386139"/>
      <w:bookmarkStart w:id="1654" w:name="_Toc534387322"/>
      <w:bookmarkStart w:id="1655" w:name="_Toc534388502"/>
      <w:bookmarkStart w:id="1656" w:name="_Toc534389681"/>
      <w:bookmarkStart w:id="1657" w:name="_Toc534384195"/>
      <w:bookmarkStart w:id="1658" w:name="_Toc534386140"/>
      <w:bookmarkStart w:id="1659" w:name="_Toc534387323"/>
      <w:bookmarkStart w:id="1660" w:name="_Toc534388503"/>
      <w:bookmarkStart w:id="1661" w:name="_Toc534389682"/>
      <w:bookmarkStart w:id="1662" w:name="_Toc534384196"/>
      <w:bookmarkStart w:id="1663" w:name="_Toc534386141"/>
      <w:bookmarkStart w:id="1664" w:name="_Toc534387324"/>
      <w:bookmarkStart w:id="1665" w:name="_Toc534388504"/>
      <w:bookmarkStart w:id="1666" w:name="_Toc534389683"/>
      <w:bookmarkStart w:id="1667" w:name="_Toc534384197"/>
      <w:bookmarkStart w:id="1668" w:name="_Toc534386142"/>
      <w:bookmarkStart w:id="1669" w:name="_Toc534387325"/>
      <w:bookmarkStart w:id="1670" w:name="_Toc534388505"/>
      <w:bookmarkStart w:id="1671" w:name="_Toc534389684"/>
      <w:bookmarkStart w:id="1672" w:name="_Toc534384198"/>
      <w:bookmarkStart w:id="1673" w:name="_Toc534386143"/>
      <w:bookmarkStart w:id="1674" w:name="_Toc534387326"/>
      <w:bookmarkStart w:id="1675" w:name="_Toc534388506"/>
      <w:bookmarkStart w:id="1676" w:name="_Toc534389685"/>
      <w:bookmarkStart w:id="1677" w:name="_Toc534384211"/>
      <w:bookmarkStart w:id="1678" w:name="_Toc534386156"/>
      <w:bookmarkStart w:id="1679" w:name="_Toc534387339"/>
      <w:bookmarkStart w:id="1680" w:name="_Toc534388519"/>
      <w:bookmarkStart w:id="1681" w:name="_Toc534389698"/>
      <w:bookmarkStart w:id="1682" w:name="_Toc534384223"/>
      <w:bookmarkStart w:id="1683" w:name="_Toc534386168"/>
      <w:bookmarkStart w:id="1684" w:name="_Toc534387351"/>
      <w:bookmarkStart w:id="1685" w:name="_Toc534388531"/>
      <w:bookmarkStart w:id="1686" w:name="_Toc534389710"/>
      <w:bookmarkStart w:id="1687" w:name="_Toc534384235"/>
      <w:bookmarkStart w:id="1688" w:name="_Toc534386180"/>
      <w:bookmarkStart w:id="1689" w:name="_Toc534387363"/>
      <w:bookmarkStart w:id="1690" w:name="_Toc534388543"/>
      <w:bookmarkStart w:id="1691" w:name="_Toc534389722"/>
      <w:bookmarkStart w:id="1692" w:name="_Toc534384247"/>
      <w:bookmarkStart w:id="1693" w:name="_Toc534386192"/>
      <w:bookmarkStart w:id="1694" w:name="_Toc534387375"/>
      <w:bookmarkStart w:id="1695" w:name="_Toc534388555"/>
      <w:bookmarkStart w:id="1696" w:name="_Toc534389734"/>
      <w:bookmarkStart w:id="1697" w:name="_Toc534384248"/>
      <w:bookmarkStart w:id="1698" w:name="_Toc534386193"/>
      <w:bookmarkStart w:id="1699" w:name="_Toc534387376"/>
      <w:bookmarkStart w:id="1700" w:name="_Toc534388556"/>
      <w:bookmarkStart w:id="1701" w:name="_Toc534389735"/>
      <w:bookmarkStart w:id="1702" w:name="_Toc534384249"/>
      <w:bookmarkStart w:id="1703" w:name="_Toc534386194"/>
      <w:bookmarkStart w:id="1704" w:name="_Toc534387377"/>
      <w:bookmarkStart w:id="1705" w:name="_Toc534388557"/>
      <w:bookmarkStart w:id="1706" w:name="_Toc534389736"/>
      <w:bookmarkStart w:id="1707" w:name="_Toc534384250"/>
      <w:bookmarkStart w:id="1708" w:name="_Toc534386195"/>
      <w:bookmarkStart w:id="1709" w:name="_Toc534387378"/>
      <w:bookmarkStart w:id="1710" w:name="_Toc534388558"/>
      <w:bookmarkStart w:id="1711" w:name="_Toc534389737"/>
      <w:bookmarkStart w:id="1712" w:name="_Toc534384251"/>
      <w:bookmarkStart w:id="1713" w:name="_Toc534386196"/>
      <w:bookmarkStart w:id="1714" w:name="_Toc534387379"/>
      <w:bookmarkStart w:id="1715" w:name="_Toc534388559"/>
      <w:bookmarkStart w:id="1716" w:name="_Toc534389738"/>
      <w:bookmarkStart w:id="1717" w:name="_Toc534384252"/>
      <w:bookmarkStart w:id="1718" w:name="_Toc534386197"/>
      <w:bookmarkStart w:id="1719" w:name="_Toc534387380"/>
      <w:bookmarkStart w:id="1720" w:name="_Toc534388560"/>
      <w:bookmarkStart w:id="1721" w:name="_Toc534389739"/>
      <w:bookmarkStart w:id="1722" w:name="_Toc534384253"/>
      <w:bookmarkStart w:id="1723" w:name="_Toc534386198"/>
      <w:bookmarkStart w:id="1724" w:name="_Toc534387381"/>
      <w:bookmarkStart w:id="1725" w:name="_Toc534388561"/>
      <w:bookmarkStart w:id="1726" w:name="_Toc534389740"/>
      <w:bookmarkStart w:id="1727" w:name="_Toc534384254"/>
      <w:bookmarkStart w:id="1728" w:name="_Toc534386199"/>
      <w:bookmarkStart w:id="1729" w:name="_Toc534387382"/>
      <w:bookmarkStart w:id="1730" w:name="_Toc534388562"/>
      <w:bookmarkStart w:id="1731" w:name="_Toc534389741"/>
      <w:bookmarkStart w:id="1732" w:name="_Toc534384255"/>
      <w:bookmarkStart w:id="1733" w:name="_Toc534386200"/>
      <w:bookmarkStart w:id="1734" w:name="_Toc534387383"/>
      <w:bookmarkStart w:id="1735" w:name="_Toc534388563"/>
      <w:bookmarkStart w:id="1736" w:name="_Toc534389742"/>
      <w:bookmarkStart w:id="1737" w:name="_Toc534384256"/>
      <w:bookmarkStart w:id="1738" w:name="_Toc534386201"/>
      <w:bookmarkStart w:id="1739" w:name="_Toc534387384"/>
      <w:bookmarkStart w:id="1740" w:name="_Toc534388564"/>
      <w:bookmarkStart w:id="1741" w:name="_Toc534389743"/>
      <w:bookmarkStart w:id="1742" w:name="_Toc534384257"/>
      <w:bookmarkStart w:id="1743" w:name="_Toc534386202"/>
      <w:bookmarkStart w:id="1744" w:name="_Toc534387385"/>
      <w:bookmarkStart w:id="1745" w:name="_Toc534388565"/>
      <w:bookmarkStart w:id="1746" w:name="_Toc534389744"/>
      <w:bookmarkStart w:id="1747" w:name="_Toc534384258"/>
      <w:bookmarkStart w:id="1748" w:name="_Toc534386203"/>
      <w:bookmarkStart w:id="1749" w:name="_Toc534387386"/>
      <w:bookmarkStart w:id="1750" w:name="_Toc534388566"/>
      <w:bookmarkStart w:id="1751" w:name="_Toc534389745"/>
      <w:bookmarkStart w:id="1752" w:name="_Toc534384259"/>
      <w:bookmarkStart w:id="1753" w:name="_Toc534386204"/>
      <w:bookmarkStart w:id="1754" w:name="_Toc534387387"/>
      <w:bookmarkStart w:id="1755" w:name="_Toc534388567"/>
      <w:bookmarkStart w:id="1756" w:name="_Toc534389746"/>
      <w:bookmarkStart w:id="1757" w:name="_Toc534384261"/>
      <w:bookmarkStart w:id="1758" w:name="_Toc534386206"/>
      <w:bookmarkStart w:id="1759" w:name="_Toc534387389"/>
      <w:bookmarkStart w:id="1760" w:name="_Toc534388569"/>
      <w:bookmarkStart w:id="1761" w:name="_Toc534389748"/>
      <w:bookmarkStart w:id="1762" w:name="_Contenu_d’une_fiche"/>
      <w:bookmarkStart w:id="1763" w:name="_Planning_prévisionnel"/>
      <w:bookmarkStart w:id="1764" w:name="_Toc534384263"/>
      <w:bookmarkStart w:id="1765" w:name="_Toc534386208"/>
      <w:bookmarkStart w:id="1766" w:name="_Toc534387391"/>
      <w:bookmarkStart w:id="1767" w:name="_Toc534388571"/>
      <w:bookmarkStart w:id="1768" w:name="_Toc534389750"/>
      <w:bookmarkStart w:id="1769" w:name="_Toc534384354"/>
      <w:bookmarkStart w:id="1770" w:name="_Toc534386299"/>
      <w:bookmarkStart w:id="1771" w:name="_Toc534387482"/>
      <w:bookmarkStart w:id="1772" w:name="_Toc534388662"/>
      <w:bookmarkStart w:id="1773" w:name="_Toc534389841"/>
      <w:bookmarkStart w:id="1774" w:name="_Toc534384356"/>
      <w:bookmarkStart w:id="1775" w:name="_Toc534386301"/>
      <w:bookmarkStart w:id="1776" w:name="_Toc534387484"/>
      <w:bookmarkStart w:id="1777" w:name="_Toc534388664"/>
      <w:bookmarkStart w:id="1778" w:name="_Toc534389843"/>
      <w:bookmarkStart w:id="1779" w:name="_Planning_prévisionnel_(MS"/>
      <w:bookmarkStart w:id="1780" w:name="_Liste_des_taches"/>
      <w:bookmarkStart w:id="1781" w:name="_Certification_qualité_«"/>
      <w:bookmarkStart w:id="1782" w:name="_Toc534384357"/>
      <w:bookmarkStart w:id="1783" w:name="_Toc534386302"/>
      <w:bookmarkStart w:id="1784" w:name="_Toc534387485"/>
      <w:bookmarkStart w:id="1785" w:name="_Toc534388665"/>
      <w:bookmarkStart w:id="1786" w:name="_Toc534389844"/>
      <w:bookmarkStart w:id="1787" w:name="_Certification_qualité"/>
      <w:bookmarkStart w:id="1788" w:name="_Certification_qualité_maintenance"/>
      <w:bookmarkStart w:id="1789" w:name="_Toc175663358"/>
      <w:bookmarkEnd w:id="49"/>
      <w:bookmarkEnd w:id="50"/>
      <w:bookmarkEnd w:id="51"/>
      <w:bookmarkEnd w:id="52"/>
      <w:bookmarkEnd w:id="5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r w:rsidRPr="00677786">
        <w:t xml:space="preserve">Annuaire </w:t>
      </w:r>
      <w:r w:rsidR="00061CD7">
        <w:t xml:space="preserve">Contact </w:t>
      </w:r>
      <w:r w:rsidRPr="00677786">
        <w:t>Marché</w:t>
      </w:r>
      <w:r>
        <w:t xml:space="preserve"> – AAAA-</w:t>
      </w:r>
      <w:proofErr w:type="spellStart"/>
      <w:r>
        <w:t>xxxx</w:t>
      </w:r>
      <w:bookmarkEnd w:id="1789"/>
      <w:proofErr w:type="spellEnd"/>
    </w:p>
    <w:p w:rsidR="00061CD7" w:rsidRPr="00061CD7" w:rsidRDefault="00061CD7" w:rsidP="00061CD7">
      <w:pPr>
        <w:rPr>
          <w:lang w:eastAsia="en-US"/>
        </w:rPr>
      </w:pPr>
    </w:p>
    <w:p w:rsidR="00061CD7" w:rsidRDefault="00061CD7" w:rsidP="00061CD7">
      <w:pPr>
        <w:pStyle w:val="ACOSS-Titre2"/>
      </w:pPr>
      <w:bookmarkStart w:id="1790" w:name="_Toc175663359"/>
      <w:r>
        <w:t>Autres documents annexés</w:t>
      </w:r>
      <w:bookmarkEnd w:id="1790"/>
    </w:p>
    <w:p w:rsidR="00061CD7" w:rsidRPr="00061CD7" w:rsidRDefault="00061CD7" w:rsidP="00061CD7">
      <w:pPr>
        <w:rPr>
          <w:lang w:eastAsia="en-US"/>
        </w:rPr>
      </w:pPr>
    </w:p>
    <w:bookmarkEnd w:id="4"/>
    <w:bookmarkEnd w:id="5"/>
    <w:p w:rsidR="00D96D89" w:rsidRPr="00D96D89" w:rsidRDefault="00D96D89" w:rsidP="00D96D89">
      <w:pPr>
        <w:rPr>
          <w:lang w:eastAsia="en-US"/>
        </w:rPr>
      </w:pPr>
    </w:p>
    <w:sectPr w:rsidR="00D96D89" w:rsidRPr="00D96D89" w:rsidSect="00D96D89">
      <w:headerReference w:type="default" r:id="rId19"/>
      <w:footerReference w:type="default" r:id="rId20"/>
      <w:pgSz w:w="11906" w:h="16838" w:code="9"/>
      <w:pgMar w:top="1440" w:right="1418" w:bottom="1276" w:left="1440" w:header="113"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7AFB" w:rsidRDefault="003F7AFB" w:rsidP="00031ACB">
      <w:r>
        <w:separator/>
      </w:r>
    </w:p>
  </w:endnote>
  <w:endnote w:type="continuationSeparator" w:id="0">
    <w:p w:rsidR="003F7AFB" w:rsidRDefault="003F7AFB" w:rsidP="00031ACB">
      <w:r>
        <w:continuationSeparator/>
      </w:r>
    </w:p>
  </w:endnote>
  <w:endnote w:type="continuationNotice" w:id="1">
    <w:p w:rsidR="003F7AFB" w:rsidRDefault="003F7AFB" w:rsidP="00031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Gras">
    <w:panose1 w:val="020B0704020202020204"/>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Chancery">
    <w:altName w:val="Cambria"/>
    <w:panose1 w:val="00000000000000000000"/>
    <w:charset w:val="00"/>
    <w:family w:val="roman"/>
    <w:notTrueType/>
    <w:pitch w:val="variable"/>
    <w:sig w:usb0="00000003" w:usb1="00000000" w:usb2="00000000" w:usb3="00000000" w:csb0="00000001" w:csb1="00000000"/>
  </w:font>
  <w:font w:name="OpenSymbol">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HelveticaNeue LT 55 Roman">
    <w:altName w:val="Arial"/>
    <w:charset w:val="00"/>
    <w:family w:val="auto"/>
    <w:pitch w:val="variable"/>
    <w:sig w:usb0="80000027" w:usb1="00000000" w:usb2="00000000" w:usb3="00000000" w:csb0="00000001" w:csb1="00000000"/>
  </w:font>
  <w:font w:name="RTE">
    <w:altName w:val="Times New Roman"/>
    <w:charset w:val="00"/>
    <w:family w:val="auto"/>
    <w:pitch w:val="variable"/>
    <w:sig w:usb0="00000083" w:usb1="00000000" w:usb2="00000000" w:usb3="00000000" w:csb0="00000009"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New (W1)">
    <w:altName w:val="Times New Roman"/>
    <w:charset w:val="00"/>
    <w:family w:val="roman"/>
    <w:pitch w:val="variable"/>
    <w:sig w:usb0="00000000"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Helv">
    <w:altName w:val="Arial"/>
    <w:panose1 w:val="020B0604020202030204"/>
    <w:charset w:val="00"/>
    <w:family w:val="swiss"/>
    <w:pitch w:val="variable"/>
    <w:sig w:usb0="00000003" w:usb1="00000000" w:usb2="00000000" w:usb3="00000000" w:csb0="00000001" w:csb1="00000000"/>
  </w:font>
  <w:font w:name="Frutiger Roman">
    <w:altName w:val="Lucida Sans Unicode"/>
    <w:charset w:val="00"/>
    <w:family w:val="swiss"/>
    <w:pitch w:val="variable"/>
    <w:sig w:usb0="80000027"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1204"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02"/>
      <w:gridCol w:w="8383"/>
      <w:gridCol w:w="1419"/>
    </w:tblGrid>
    <w:tr w:rsidR="009556B9" w:rsidRPr="00D96D89" w:rsidTr="00D96D89">
      <w:tc>
        <w:tcPr>
          <w:tcW w:w="1402" w:type="dxa"/>
          <w:vAlign w:val="center"/>
        </w:tcPr>
        <w:p w:rsidR="009556B9" w:rsidRPr="00D96D89" w:rsidRDefault="00D85FC1" w:rsidP="00EE4BA2">
          <w:pPr>
            <w:pStyle w:val="Pieddepage"/>
            <w:rPr>
              <w:noProof/>
              <w:sz w:val="16"/>
              <w:szCs w:val="16"/>
            </w:rPr>
          </w:pPr>
          <w:r>
            <w:rPr>
              <w:sz w:val="16"/>
              <w:szCs w:val="16"/>
            </w:rPr>
            <w:t>06/08/2025</w:t>
          </w:r>
        </w:p>
      </w:tc>
      <w:tc>
        <w:tcPr>
          <w:tcW w:w="8383" w:type="dxa"/>
          <w:vAlign w:val="center"/>
        </w:tcPr>
        <w:p w:rsidR="009556B9" w:rsidRPr="00D96D89" w:rsidRDefault="009556B9" w:rsidP="00D96D89">
          <w:pPr>
            <w:pStyle w:val="Pieddepage"/>
            <w:tabs>
              <w:tab w:val="clear" w:pos="4536"/>
            </w:tabs>
            <w:jc w:val="center"/>
            <w:rPr>
              <w:sz w:val="16"/>
              <w:szCs w:val="16"/>
              <w:lang w:val="en-US"/>
            </w:rPr>
          </w:pPr>
          <w:r w:rsidRPr="00D96D89">
            <w:rPr>
              <w:sz w:val="16"/>
              <w:szCs w:val="16"/>
            </w:rPr>
            <w:fldChar w:fldCharType="begin"/>
          </w:r>
          <w:r w:rsidRPr="00D96D89">
            <w:rPr>
              <w:sz w:val="16"/>
              <w:szCs w:val="16"/>
              <w:lang w:val="en-US"/>
            </w:rPr>
            <w:instrText xml:space="preserve"> FILENAME  \* Upper  \* MERGEFORMAT </w:instrText>
          </w:r>
          <w:r w:rsidRPr="00D96D89">
            <w:rPr>
              <w:sz w:val="16"/>
              <w:szCs w:val="16"/>
            </w:rPr>
            <w:fldChar w:fldCharType="separate"/>
          </w:r>
          <w:r w:rsidRPr="00D96D89">
            <w:rPr>
              <w:noProof/>
              <w:sz w:val="16"/>
              <w:szCs w:val="16"/>
              <w:lang w:val="en-US"/>
            </w:rPr>
            <w:t>PAQ-</w:t>
          </w:r>
          <w:r w:rsidR="0014133E">
            <w:rPr>
              <w:noProof/>
              <w:sz w:val="16"/>
              <w:szCs w:val="16"/>
              <w:lang w:val="en-US"/>
            </w:rPr>
            <w:t>sigma</w:t>
          </w:r>
          <w:r w:rsidRPr="00D96D89">
            <w:rPr>
              <w:noProof/>
              <w:sz w:val="16"/>
              <w:szCs w:val="16"/>
              <w:lang w:val="en-US"/>
            </w:rPr>
            <w:t>.DOCX</w:t>
          </w:r>
          <w:r w:rsidRPr="00D96D89">
            <w:rPr>
              <w:sz w:val="16"/>
              <w:szCs w:val="16"/>
            </w:rPr>
            <w:fldChar w:fldCharType="end"/>
          </w:r>
        </w:p>
      </w:tc>
      <w:tc>
        <w:tcPr>
          <w:tcW w:w="1419" w:type="dxa"/>
          <w:vAlign w:val="center"/>
        </w:tcPr>
        <w:p w:rsidR="009556B9" w:rsidRPr="00D96D89" w:rsidRDefault="009556B9" w:rsidP="00EE4BA2">
          <w:pPr>
            <w:pStyle w:val="Pieddepage"/>
            <w:rPr>
              <w:sz w:val="16"/>
              <w:szCs w:val="16"/>
            </w:rPr>
          </w:pPr>
          <w:r w:rsidRPr="00D96D89">
            <w:rPr>
              <w:sz w:val="16"/>
              <w:szCs w:val="16"/>
            </w:rPr>
            <w:fldChar w:fldCharType="begin"/>
          </w:r>
          <w:r w:rsidRPr="00D96D89">
            <w:rPr>
              <w:sz w:val="16"/>
              <w:szCs w:val="16"/>
            </w:rPr>
            <w:instrText>PAGE  \* Arabic  \* MERGEFORMAT</w:instrText>
          </w:r>
          <w:r w:rsidRPr="00D96D89">
            <w:rPr>
              <w:sz w:val="16"/>
              <w:szCs w:val="16"/>
            </w:rPr>
            <w:fldChar w:fldCharType="separate"/>
          </w:r>
          <w:r w:rsidRPr="00D96D89">
            <w:rPr>
              <w:sz w:val="16"/>
              <w:szCs w:val="16"/>
            </w:rPr>
            <w:t>2</w:t>
          </w:r>
          <w:r w:rsidRPr="00D96D89">
            <w:rPr>
              <w:sz w:val="16"/>
              <w:szCs w:val="16"/>
            </w:rPr>
            <w:fldChar w:fldCharType="end"/>
          </w:r>
          <w:r w:rsidRPr="00D96D89">
            <w:rPr>
              <w:sz w:val="16"/>
              <w:szCs w:val="16"/>
            </w:rPr>
            <w:t xml:space="preserve"> / </w:t>
          </w:r>
          <w:r w:rsidRPr="00D96D89">
            <w:rPr>
              <w:sz w:val="16"/>
              <w:szCs w:val="16"/>
            </w:rPr>
            <w:fldChar w:fldCharType="begin"/>
          </w:r>
          <w:r w:rsidRPr="00D96D89">
            <w:rPr>
              <w:sz w:val="16"/>
              <w:szCs w:val="16"/>
            </w:rPr>
            <w:instrText>NUMPAGES  \* Arabic  \* MERGEFORMAT</w:instrText>
          </w:r>
          <w:r w:rsidRPr="00D96D89">
            <w:rPr>
              <w:sz w:val="16"/>
              <w:szCs w:val="16"/>
            </w:rPr>
            <w:fldChar w:fldCharType="separate"/>
          </w:r>
          <w:r w:rsidRPr="00D96D89">
            <w:rPr>
              <w:sz w:val="16"/>
              <w:szCs w:val="16"/>
            </w:rPr>
            <w:t>3</w:t>
          </w:r>
          <w:r w:rsidRPr="00D96D89">
            <w:rPr>
              <w:sz w:val="16"/>
              <w:szCs w:val="16"/>
            </w:rPr>
            <w:fldChar w:fldCharType="end"/>
          </w:r>
        </w:p>
      </w:tc>
    </w:tr>
  </w:tbl>
  <w:p w:rsidR="009556B9" w:rsidRPr="00D96D89" w:rsidRDefault="009556B9" w:rsidP="00D96D89">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7AFB" w:rsidRDefault="003F7AFB" w:rsidP="00031ACB">
      <w:r>
        <w:separator/>
      </w:r>
    </w:p>
  </w:footnote>
  <w:footnote w:type="continuationSeparator" w:id="0">
    <w:p w:rsidR="003F7AFB" w:rsidRDefault="003F7AFB" w:rsidP="00031ACB">
      <w:r>
        <w:continuationSeparator/>
      </w:r>
    </w:p>
  </w:footnote>
  <w:footnote w:type="continuationNotice" w:id="1">
    <w:p w:rsidR="003F7AFB" w:rsidRDefault="003F7AFB" w:rsidP="00031A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556B9" w:rsidRPr="00544EF3" w:rsidRDefault="009556B9" w:rsidP="003B73DA">
    <w:pPr>
      <w:pStyle w:val="En-tte"/>
      <w:jc w:val="center"/>
    </w:pPr>
    <w:r>
      <w:br/>
      <w:t>P</w:t>
    </w:r>
    <w:r w:rsidRPr="006D1E87">
      <w:t xml:space="preserve">lan </w:t>
    </w:r>
    <w:r>
      <w:t>d’Assurance Q</w:t>
    </w:r>
    <w:r w:rsidRPr="006D1E87">
      <w:t>ualité</w:t>
    </w:r>
    <w:r w:rsidRPr="00CE5A4B">
      <w:t xml:space="preserve"> / </w:t>
    </w:r>
    <w:sdt>
      <w:sdtPr>
        <w:alias w:val="Objet "/>
        <w:tag w:val=""/>
        <w:id w:val="-798302993"/>
        <w:placeholder>
          <w:docPart w:val="03E4BCCDB94949CF84193F8BB2C0BE1C"/>
        </w:placeholder>
        <w:dataBinding w:prefixMappings="xmlns:ns0='http://purl.org/dc/elements/1.1/' xmlns:ns1='http://schemas.openxmlformats.org/package/2006/metadata/core-properties' " w:xpath="/ns1:coreProperties[1]/ns0:subject[1]" w:storeItemID="{6C3C8BC8-F283-45AE-878A-BAB7291924A1}"/>
        <w:text/>
      </w:sdtPr>
      <w:sdtEndPr/>
      <w:sdtContent>
        <w:r w:rsidR="00D85FC1">
          <w:t>MISE EN OEUVRE ET MAINTENANCE D’UN SYSTEME D’INFORMATION DE GESTION DES RISQUES EN MODE SAAS</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0F8BBD8"/>
    <w:lvl w:ilvl="0">
      <w:start w:val="1"/>
      <w:numFmt w:val="decimal"/>
      <w:pStyle w:val="Listenumros"/>
      <w:lvlText w:val="%1."/>
      <w:lvlJc w:val="left"/>
      <w:pPr>
        <w:ind w:left="360" w:hanging="360"/>
      </w:pPr>
      <w:rPr>
        <w:rFonts w:ascii="Arial Gras" w:hAnsi="Arial Gras" w:hint="default"/>
        <w:b/>
        <w:i w:val="0"/>
        <w:color w:val="9BBB59" w:themeColor="accent3"/>
        <w:sz w:val="22"/>
      </w:rPr>
    </w:lvl>
  </w:abstractNum>
  <w:abstractNum w:abstractNumId="1" w15:restartNumberingAfterBreak="0">
    <w:nsid w:val="FFFFFFFB"/>
    <w:multiLevelType w:val="multilevel"/>
    <w:tmpl w:val="05A02F56"/>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itre5Niveau5"/>
      <w:lvlText w:val="%1.%2.%3.%4.%5"/>
      <w:legacy w:legacy="1" w:legacySpace="144" w:legacyIndent="0"/>
      <w:lvlJc w:val="left"/>
    </w:lvl>
    <w:lvl w:ilvl="5">
      <w:start w:val="1"/>
      <w:numFmt w:val="decimal"/>
      <w:pStyle w:val="Titre5Niveau5"/>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olor w:val="808080"/>
        <w:sz w:val="24"/>
      </w:rPr>
    </w:lvl>
  </w:abstractNum>
  <w:abstractNum w:abstractNumId="3" w15:restartNumberingAfterBreak="0">
    <w:nsid w:val="00000003"/>
    <w:multiLevelType w:val="singleLevel"/>
    <w:tmpl w:val="00000003"/>
    <w:name w:val="WW8Num3"/>
    <w:lvl w:ilvl="0">
      <w:start w:val="1"/>
      <w:numFmt w:val="bullet"/>
      <w:pStyle w:val="Enum2"/>
      <w:lvlText w:val=""/>
      <w:lvlJc w:val="left"/>
      <w:pPr>
        <w:tabs>
          <w:tab w:val="num" w:pos="992"/>
        </w:tabs>
        <w:ind w:left="992" w:hanging="284"/>
      </w:pPr>
      <w:rPr>
        <w:rFonts w:ascii="Webdings" w:hAnsi="Webdings"/>
      </w:rPr>
    </w:lvl>
  </w:abstractNum>
  <w:abstractNum w:abstractNumId="4" w15:restartNumberingAfterBreak="0">
    <w:nsid w:val="00000004"/>
    <w:multiLevelType w:val="singleLevel"/>
    <w:tmpl w:val="00000004"/>
    <w:name w:val="WW8Num4"/>
    <w:lvl w:ilvl="0">
      <w:start w:val="1"/>
      <w:numFmt w:val="bullet"/>
      <w:pStyle w:val="PARA1"/>
      <w:lvlText w:val="•"/>
      <w:lvlJc w:val="left"/>
      <w:pPr>
        <w:tabs>
          <w:tab w:val="num" w:pos="0"/>
        </w:tabs>
        <w:ind w:left="0" w:firstLine="0"/>
      </w:pPr>
      <w:rPr>
        <w:rFonts w:ascii="Times New Roman" w:hAnsi="Times New Roman"/>
        <w:color w:val="808080"/>
        <w:sz w:val="24"/>
      </w:rPr>
    </w:lvl>
  </w:abstractNum>
  <w:abstractNum w:abstractNumId="5" w15:restartNumberingAfterBreak="0">
    <w:nsid w:val="00000005"/>
    <w:multiLevelType w:val="singleLevel"/>
    <w:tmpl w:val="00000005"/>
    <w:name w:val="WW8Num5"/>
    <w:lvl w:ilvl="0">
      <w:start w:val="1"/>
      <w:numFmt w:val="bullet"/>
      <w:pStyle w:val="N1"/>
      <w:lvlText w:val="-"/>
      <w:lvlJc w:val="left"/>
      <w:pPr>
        <w:tabs>
          <w:tab w:val="num" w:pos="1069"/>
        </w:tabs>
        <w:ind w:left="1069" w:hanging="360"/>
      </w:pPr>
      <w:rPr>
        <w:rFonts w:ascii="Times New Roman" w:hAnsi="Times New Roman"/>
        <w:color w:val="7EC400"/>
        <w:sz w:val="22"/>
      </w:rPr>
    </w:lvl>
  </w:abstractNum>
  <w:abstractNum w:abstractNumId="6" w15:restartNumberingAfterBreak="0">
    <w:nsid w:val="00000006"/>
    <w:multiLevelType w:val="singleLevel"/>
    <w:tmpl w:val="00000006"/>
    <w:name w:val="WW8Num6"/>
    <w:lvl w:ilvl="0">
      <w:start w:val="1"/>
      <w:numFmt w:val="bullet"/>
      <w:pStyle w:val="Puceverte1"/>
      <w:lvlText w:val=""/>
      <w:lvlJc w:val="left"/>
      <w:pPr>
        <w:tabs>
          <w:tab w:val="num" w:pos="720"/>
        </w:tabs>
        <w:ind w:left="720" w:hanging="360"/>
      </w:pPr>
      <w:rPr>
        <w:rFonts w:ascii="Symbol" w:hAnsi="Symbol"/>
        <w:sz w:val="24"/>
      </w:rPr>
    </w:lvl>
  </w:abstractNum>
  <w:abstractNum w:abstractNumId="7" w15:restartNumberingAfterBreak="0">
    <w:nsid w:val="00000007"/>
    <w:multiLevelType w:val="multilevel"/>
    <w:tmpl w:val="00000007"/>
    <w:name w:val="WW8Num7"/>
    <w:lvl w:ilvl="0">
      <w:start w:val="1"/>
      <w:numFmt w:val="bullet"/>
      <w:pStyle w:val="N2"/>
      <w:lvlText w:val=""/>
      <w:lvlJc w:val="left"/>
      <w:pPr>
        <w:tabs>
          <w:tab w:val="num" w:pos="2693"/>
        </w:tabs>
        <w:ind w:left="2693" w:hanging="284"/>
      </w:pPr>
      <w:rPr>
        <w:rFonts w:ascii="Webdings" w:hAnsi="Web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olor w:val="7EC400"/>
        <w:sz w:val="20"/>
      </w:rPr>
    </w:lvl>
  </w:abstractNum>
  <w:abstractNum w:abstractNumId="9" w15:restartNumberingAfterBreak="0">
    <w:nsid w:val="0000000A"/>
    <w:multiLevelType w:val="singleLevel"/>
    <w:tmpl w:val="0000000A"/>
    <w:name w:val="WW8Num10"/>
    <w:lvl w:ilvl="0">
      <w:start w:val="1"/>
      <w:numFmt w:val="bullet"/>
      <w:pStyle w:val="Puceverte2"/>
      <w:lvlText w:val="-"/>
      <w:lvlJc w:val="left"/>
      <w:pPr>
        <w:tabs>
          <w:tab w:val="num" w:pos="1068"/>
        </w:tabs>
        <w:ind w:left="1068" w:hanging="360"/>
      </w:pPr>
      <w:rPr>
        <w:rFonts w:ascii="ZapfChancery" w:hAnsi="ZapfChancery"/>
        <w:color w:val="99CC00"/>
        <w:sz w:val="20"/>
        <w:szCs w:val="20"/>
      </w:rPr>
    </w:lvl>
  </w:abstractNum>
  <w:abstractNum w:abstractNumId="10" w15:restartNumberingAfterBreak="0">
    <w:nsid w:val="0000000B"/>
    <w:multiLevelType w:val="singleLevel"/>
    <w:tmpl w:val="0000000B"/>
    <w:name w:val="WW8Num11"/>
    <w:lvl w:ilvl="0">
      <w:start w:val="1"/>
      <w:numFmt w:val="bullet"/>
      <w:pStyle w:val="Liste1"/>
      <w:lvlText w:val=""/>
      <w:lvlJc w:val="left"/>
      <w:pPr>
        <w:tabs>
          <w:tab w:val="num" w:pos="1449"/>
        </w:tabs>
        <w:ind w:left="1089" w:firstLine="0"/>
      </w:pPr>
      <w:rPr>
        <w:rFonts w:ascii="Webdings" w:hAnsi="Webdings"/>
        <w:color w:val="99CC00"/>
        <w:sz w:val="20"/>
        <w:szCs w:val="20"/>
      </w:rPr>
    </w:lvl>
  </w:abstractNum>
  <w:abstractNum w:abstractNumId="11" w15:restartNumberingAfterBreak="0">
    <w:nsid w:val="0000000D"/>
    <w:multiLevelType w:val="singleLevel"/>
    <w:tmpl w:val="0000000D"/>
    <w:name w:val="WW8Num13"/>
    <w:lvl w:ilvl="0">
      <w:start w:val="1"/>
      <w:numFmt w:val="bullet"/>
      <w:pStyle w:val="R3"/>
      <w:lvlText w:val=""/>
      <w:lvlJc w:val="left"/>
      <w:pPr>
        <w:tabs>
          <w:tab w:val="num" w:pos="644"/>
        </w:tabs>
        <w:ind w:left="624" w:hanging="340"/>
      </w:pPr>
      <w:rPr>
        <w:rFonts w:ascii="Symbol" w:hAnsi="Symbol"/>
        <w:color w:val="333399"/>
        <w:sz w:val="20"/>
        <w:szCs w:val="20"/>
      </w:rPr>
    </w:lvl>
  </w:abstractNum>
  <w:abstractNum w:abstractNumId="12"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49143F"/>
    <w:multiLevelType w:val="hybridMultilevel"/>
    <w:tmpl w:val="5D8C50FA"/>
    <w:lvl w:ilvl="0" w:tplc="8E246FD2">
      <w:start w:val="1"/>
      <w:numFmt w:val="bullet"/>
      <w:pStyle w:val="Listepuces3"/>
      <w:lvlText w:val="-"/>
      <w:lvlJc w:val="left"/>
      <w:pPr>
        <w:tabs>
          <w:tab w:val="num" w:pos="851"/>
        </w:tabs>
        <w:ind w:left="851" w:hanging="285"/>
      </w:pPr>
      <w:rPr>
        <w:rFonts w:ascii="Verdana" w:hAnsi="Verdana" w:hint="default"/>
        <w:color w:val="0066A2"/>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0C107A6"/>
    <w:multiLevelType w:val="hybridMultilevel"/>
    <w:tmpl w:val="602E38A6"/>
    <w:lvl w:ilvl="0" w:tplc="875EB142">
      <w:start w:val="1"/>
      <w:numFmt w:val="decimal"/>
      <w:pStyle w:val="Listenumroteprojet"/>
      <w:lvlText w:val="Projet # %1."/>
      <w:lvlJc w:val="left"/>
      <w:pPr>
        <w:tabs>
          <w:tab w:val="num" w:pos="0"/>
        </w:tabs>
        <w:ind w:left="0"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01442F77"/>
    <w:multiLevelType w:val="hybridMultilevel"/>
    <w:tmpl w:val="90D4ADA2"/>
    <w:lvl w:ilvl="0" w:tplc="A3706BDE">
      <w:start w:val="1"/>
      <w:numFmt w:val="bullet"/>
      <w:lvlRestart w:val="0"/>
      <w:pStyle w:val="TableListbullet3"/>
      <w:lvlText w:val="-"/>
      <w:lvlJc w:val="left"/>
      <w:pPr>
        <w:tabs>
          <w:tab w:val="num" w:pos="510"/>
        </w:tabs>
        <w:ind w:left="510" w:hanging="170"/>
      </w:pPr>
      <w:rPr>
        <w:rFonts w:ascii="Verdana" w:hAnsi="Verdana" w:cs="Times New Roman" w:hint="default"/>
        <w:color w:val="0066A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19B38EA"/>
    <w:multiLevelType w:val="multilevel"/>
    <w:tmpl w:val="592410B4"/>
    <w:lvl w:ilvl="0">
      <w:start w:val="1"/>
      <w:numFmt w:val="upperRoman"/>
      <w:pStyle w:val="ACOSS-Titre1"/>
      <w:lvlText w:val="%1."/>
      <w:lvlJc w:val="right"/>
      <w:pPr>
        <w:ind w:left="360" w:hanging="360"/>
      </w:pPr>
    </w:lvl>
    <w:lvl w:ilvl="1">
      <w:start w:val="1"/>
      <w:numFmt w:val="decimal"/>
      <w:lvlText w:val="%1.%2"/>
      <w:lvlJc w:val="left"/>
      <w:pPr>
        <w:tabs>
          <w:tab w:val="num" w:pos="3553"/>
        </w:tabs>
        <w:ind w:left="3553" w:hanging="576"/>
      </w:pPr>
    </w:lvl>
    <w:lvl w:ilvl="2">
      <w:start w:val="1"/>
      <w:numFmt w:val="decimal"/>
      <w:lvlText w:val="%1.%2.%3"/>
      <w:lvlJc w:val="left"/>
      <w:pPr>
        <w:tabs>
          <w:tab w:val="num" w:pos="1428"/>
        </w:tabs>
        <w:ind w:left="1428" w:hanging="720"/>
      </w:pPr>
    </w:lvl>
    <w:lvl w:ilvl="3">
      <w:start w:val="1"/>
      <w:numFmt w:val="decimal"/>
      <w:lvlText w:val="%1.%2.%3.%4"/>
      <w:lvlJc w:val="left"/>
      <w:pPr>
        <w:tabs>
          <w:tab w:val="num" w:pos="1714"/>
        </w:tabs>
        <w:ind w:left="1714" w:hanging="864"/>
      </w:pPr>
    </w:lvl>
    <w:lvl w:ilvl="4">
      <w:start w:val="1"/>
      <w:numFmt w:val="decimal"/>
      <w:lvlText w:val="%1.%2.%3.%4.%5"/>
      <w:lvlJc w:val="left"/>
      <w:pPr>
        <w:tabs>
          <w:tab w:val="num" w:pos="1716"/>
        </w:tabs>
        <w:ind w:left="1716" w:hanging="1008"/>
      </w:pPr>
    </w:lvl>
    <w:lvl w:ilvl="5">
      <w:start w:val="1"/>
      <w:numFmt w:val="decimal"/>
      <w:lvlText w:val="%1.%2.%3.%4.%5.%6"/>
      <w:lvlJc w:val="left"/>
      <w:pPr>
        <w:tabs>
          <w:tab w:val="num" w:pos="1860"/>
        </w:tabs>
        <w:ind w:left="1860" w:hanging="1152"/>
      </w:pPr>
    </w:lvl>
    <w:lvl w:ilvl="6">
      <w:start w:val="1"/>
      <w:numFmt w:val="decimal"/>
      <w:lvlText w:val="%1.%2.%3.%4.%5.%6.%7"/>
      <w:lvlJc w:val="left"/>
      <w:pPr>
        <w:tabs>
          <w:tab w:val="num" w:pos="3564"/>
        </w:tabs>
        <w:ind w:left="3564" w:hanging="129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292"/>
        </w:tabs>
        <w:ind w:left="2292" w:hanging="1584"/>
      </w:pPr>
    </w:lvl>
  </w:abstractNum>
  <w:abstractNum w:abstractNumId="20" w15:restartNumberingAfterBreak="0">
    <w:nsid w:val="02F80BC9"/>
    <w:multiLevelType w:val="hybridMultilevel"/>
    <w:tmpl w:val="885224BA"/>
    <w:name w:val="WW8Num84"/>
    <w:lvl w:ilvl="0" w:tplc="FFFFFFFF">
      <w:start w:val="1"/>
      <w:numFmt w:val="bullet"/>
      <w:pStyle w:val="bodylist"/>
      <w:lvlText w:val=""/>
      <w:lvlJc w:val="left"/>
      <w:pPr>
        <w:tabs>
          <w:tab w:val="num" w:pos="360"/>
        </w:tabs>
        <w:ind w:left="360" w:hanging="360"/>
      </w:pPr>
      <w:rPr>
        <w:rFonts w:ascii="Symbol" w:hAnsi="Symbol" w:hint="default"/>
        <w:color w:val="76B9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pStyle w:val="Titre6Niveau6"/>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382545D"/>
    <w:multiLevelType w:val="hybridMultilevel"/>
    <w:tmpl w:val="50A68A26"/>
    <w:lvl w:ilvl="0" w:tplc="B32AC9EE">
      <w:start w:val="1"/>
      <w:numFmt w:val="bullet"/>
      <w:pStyle w:val="Puce"/>
      <w:lvlText w:val=""/>
      <w:lvlJc w:val="left"/>
      <w:pPr>
        <w:tabs>
          <w:tab w:val="num" w:pos="1134"/>
        </w:tabs>
        <w:ind w:left="1134"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99006DF"/>
    <w:multiLevelType w:val="multilevel"/>
    <w:tmpl w:val="B0B46978"/>
    <w:styleLink w:val="WW8Num24"/>
    <w:lvl w:ilvl="0">
      <w:numFmt w:val="bullet"/>
      <w:lvlText w:val=""/>
      <w:lvlJc w:val="left"/>
      <w:rPr>
        <w:rFonts w:ascii="Symbol" w:hAnsi="Symbol"/>
        <w:color w:val="76B900"/>
        <w:sz w:val="20"/>
        <w:szCs w:val="20"/>
      </w:rPr>
    </w:lvl>
    <w:lvl w:ilvl="1">
      <w:numFmt w:val="bullet"/>
      <w:lvlText w:val="o"/>
      <w:lvlJc w:val="left"/>
      <w:rPr>
        <w:rFonts w:ascii="Courier New" w:hAnsi="Courier New" w:cs="Courier New"/>
        <w:color w:val="76B900"/>
        <w:sz w:val="20"/>
        <w:szCs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09996819"/>
    <w:multiLevelType w:val="hybridMultilevel"/>
    <w:tmpl w:val="B3C8B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D41390D"/>
    <w:multiLevelType w:val="hybridMultilevel"/>
    <w:tmpl w:val="2B129BB6"/>
    <w:lvl w:ilvl="0" w:tplc="040C000D">
      <w:start w:val="1"/>
      <w:numFmt w:val="bullet"/>
      <w:lvlText w:val=""/>
      <w:lvlJc w:val="left"/>
      <w:pPr>
        <w:tabs>
          <w:tab w:val="num" w:pos="644"/>
        </w:tabs>
        <w:ind w:left="567" w:hanging="283"/>
      </w:pPr>
      <w:rPr>
        <w:rFonts w:ascii="MS Serif" w:hAnsi="MS Serif" w:hint="default"/>
        <w:color w:val="auto"/>
      </w:rPr>
    </w:lvl>
    <w:lvl w:ilvl="1" w:tplc="040C0003">
      <w:start w:val="1"/>
      <w:numFmt w:val="bullet"/>
      <w:pStyle w:val="ListepucesNiv1"/>
      <w:lvlText w:val=""/>
      <w:lvlJc w:val="left"/>
      <w:pPr>
        <w:tabs>
          <w:tab w:val="num" w:pos="1080"/>
        </w:tabs>
        <w:ind w:left="108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F074164"/>
    <w:multiLevelType w:val="singleLevel"/>
    <w:tmpl w:val="AB9E656A"/>
    <w:lvl w:ilvl="0">
      <w:start w:val="1"/>
      <w:numFmt w:val="decimal"/>
      <w:pStyle w:val="Corpsdetexte1"/>
      <w:lvlText w:val="Glo%1."/>
      <w:lvlJc w:val="left"/>
      <w:pPr>
        <w:tabs>
          <w:tab w:val="num" w:pos="1080"/>
        </w:tabs>
        <w:ind w:left="360" w:hanging="360"/>
      </w:pPr>
    </w:lvl>
  </w:abstractNum>
  <w:abstractNum w:abstractNumId="26" w15:restartNumberingAfterBreak="0">
    <w:nsid w:val="0FCF28E3"/>
    <w:multiLevelType w:val="hybridMultilevel"/>
    <w:tmpl w:val="6FB00CBA"/>
    <w:lvl w:ilvl="0" w:tplc="241C8B14">
      <w:start w:val="1"/>
      <w:numFmt w:val="bullet"/>
      <w:pStyle w:val="Tablelistbullet"/>
      <w:lvlText w:val="•"/>
      <w:lvlJc w:val="left"/>
      <w:pPr>
        <w:tabs>
          <w:tab w:val="num" w:pos="360"/>
        </w:tabs>
        <w:ind w:left="142" w:hanging="142"/>
      </w:pPr>
      <w:rPr>
        <w:rFonts w:ascii="HelveticaNeue LT 55 Roman" w:hAnsi="HelveticaNeue LT 55 Roman" w:hint="default"/>
        <w:sz w:val="18"/>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0E8523D"/>
    <w:multiLevelType w:val="multilevel"/>
    <w:tmpl w:val="18524206"/>
    <w:lvl w:ilvl="0">
      <w:start w:val="1"/>
      <w:numFmt w:val="decimal"/>
      <w:pStyle w:val="tablelistbullet2"/>
      <w:lvlText w:val="%1."/>
      <w:lvlJc w:val="left"/>
      <w:pPr>
        <w:tabs>
          <w:tab w:val="num" w:pos="-982"/>
        </w:tabs>
        <w:ind w:left="-1342" w:hanging="360"/>
      </w:pPr>
      <w:rPr>
        <w:rFonts w:hint="default"/>
      </w:rPr>
    </w:lvl>
    <w:lvl w:ilvl="1">
      <w:start w:val="1"/>
      <w:numFmt w:val="decimal"/>
      <w:lvlText w:val="%1.%2."/>
      <w:lvlJc w:val="left"/>
      <w:pPr>
        <w:tabs>
          <w:tab w:val="num" w:pos="1364"/>
        </w:tabs>
        <w:ind w:left="716" w:hanging="432"/>
      </w:pPr>
      <w:rPr>
        <w:rFonts w:hint="default"/>
      </w:rPr>
    </w:lvl>
    <w:lvl w:ilvl="2">
      <w:start w:val="1"/>
      <w:numFmt w:val="decimal"/>
      <w:lvlText w:val="%1.%2.%3."/>
      <w:lvlJc w:val="left"/>
      <w:pPr>
        <w:tabs>
          <w:tab w:val="num" w:pos="2150"/>
        </w:tabs>
        <w:ind w:left="1214" w:hanging="504"/>
      </w:pPr>
      <w:rPr>
        <w:rFonts w:hint="default"/>
      </w:rPr>
    </w:lvl>
    <w:lvl w:ilvl="3">
      <w:start w:val="1"/>
      <w:numFmt w:val="decimal"/>
      <w:lvlText w:val="%1.%2.%3.%4."/>
      <w:lvlJc w:val="left"/>
      <w:pPr>
        <w:tabs>
          <w:tab w:val="num" w:pos="2160"/>
        </w:tabs>
        <w:ind w:left="648" w:hanging="648"/>
      </w:pPr>
      <w:rPr>
        <w:rFonts w:hint="default"/>
        <w:i w:val="0"/>
      </w:rPr>
    </w:lvl>
    <w:lvl w:ilvl="4">
      <w:start w:val="1"/>
      <w:numFmt w:val="decimal"/>
      <w:lvlText w:val="%1.%2.%3.%4.%5."/>
      <w:lvlJc w:val="left"/>
      <w:pPr>
        <w:tabs>
          <w:tab w:val="num" w:pos="2258"/>
        </w:tabs>
        <w:ind w:left="530" w:hanging="792"/>
      </w:pPr>
      <w:rPr>
        <w:rFonts w:hint="default"/>
      </w:rPr>
    </w:lvl>
    <w:lvl w:ilvl="5">
      <w:start w:val="1"/>
      <w:numFmt w:val="decimal"/>
      <w:lvlText w:val="%1.%2.%3.%4.%5.%6."/>
      <w:lvlJc w:val="left"/>
      <w:pPr>
        <w:tabs>
          <w:tab w:val="num" w:pos="2978"/>
        </w:tabs>
        <w:ind w:left="1034" w:hanging="936"/>
      </w:pPr>
      <w:rPr>
        <w:rFonts w:hint="default"/>
      </w:rPr>
    </w:lvl>
    <w:lvl w:ilvl="6">
      <w:start w:val="1"/>
      <w:numFmt w:val="decimal"/>
      <w:lvlText w:val="%1.%2.%3.%4.%5.%6.%7."/>
      <w:lvlJc w:val="left"/>
      <w:pPr>
        <w:tabs>
          <w:tab w:val="num" w:pos="3698"/>
        </w:tabs>
        <w:ind w:left="1538" w:hanging="1080"/>
      </w:pPr>
      <w:rPr>
        <w:rFonts w:hint="default"/>
      </w:rPr>
    </w:lvl>
    <w:lvl w:ilvl="7">
      <w:start w:val="1"/>
      <w:numFmt w:val="decimal"/>
      <w:lvlText w:val="%1.%2.%3.%4.%5.%6.%7.%8."/>
      <w:lvlJc w:val="left"/>
      <w:pPr>
        <w:tabs>
          <w:tab w:val="num" w:pos="4778"/>
        </w:tabs>
        <w:ind w:left="2042" w:hanging="1224"/>
      </w:pPr>
      <w:rPr>
        <w:rFonts w:hint="default"/>
      </w:rPr>
    </w:lvl>
    <w:lvl w:ilvl="8">
      <w:start w:val="1"/>
      <w:numFmt w:val="decimal"/>
      <w:lvlText w:val="%1.%2.%3.%4.%5.%6.%7.%8.%9."/>
      <w:lvlJc w:val="left"/>
      <w:pPr>
        <w:tabs>
          <w:tab w:val="num" w:pos="5498"/>
        </w:tabs>
        <w:ind w:left="2618" w:hanging="1440"/>
      </w:pPr>
      <w:rPr>
        <w:rFonts w:hint="default"/>
      </w:rPr>
    </w:lvl>
  </w:abstractNum>
  <w:abstractNum w:abstractNumId="28" w15:restartNumberingAfterBreak="0">
    <w:nsid w:val="15964CD0"/>
    <w:multiLevelType w:val="hybridMultilevel"/>
    <w:tmpl w:val="C6683396"/>
    <w:lvl w:ilvl="0" w:tplc="21ECAEAE">
      <w:start w:val="1"/>
      <w:numFmt w:val="bullet"/>
      <w:lvlRestart w:val="0"/>
      <w:pStyle w:val="TableListbullet20"/>
      <w:lvlText w:val="•"/>
      <w:lvlJc w:val="left"/>
      <w:pPr>
        <w:tabs>
          <w:tab w:val="num" w:pos="340"/>
        </w:tabs>
        <w:ind w:left="340" w:hanging="170"/>
      </w:pPr>
      <w:rPr>
        <w:rFonts w:ascii="Verdana" w:hAnsi="Verdana" w:cs="Times New Roman" w:hint="default"/>
        <w:color w:val="0066A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CB5FE6"/>
    <w:multiLevelType w:val="hybridMultilevel"/>
    <w:tmpl w:val="417EDEBE"/>
    <w:lvl w:ilvl="0" w:tplc="FFFFFFFF">
      <w:start w:val="1"/>
      <w:numFmt w:val="lowerLetter"/>
      <w:pStyle w:val="Listealpha"/>
      <w:lvlText w:val="%1)"/>
      <w:lvlJc w:val="left"/>
      <w:pPr>
        <w:tabs>
          <w:tab w:val="num" w:pos="1134"/>
        </w:tabs>
        <w:ind w:left="1418" w:hanging="284"/>
      </w:pPr>
      <w:rPr>
        <w:rFonts w:hint="default"/>
      </w:rPr>
    </w:lvl>
    <w:lvl w:ilvl="1" w:tplc="FFFFFFFF" w:tentative="1">
      <w:start w:val="1"/>
      <w:numFmt w:val="lowerLetter"/>
      <w:lvlText w:val="%2."/>
      <w:lvlJc w:val="left"/>
      <w:pPr>
        <w:tabs>
          <w:tab w:val="num" w:pos="2700"/>
        </w:tabs>
        <w:ind w:left="2700" w:hanging="360"/>
      </w:pPr>
    </w:lvl>
    <w:lvl w:ilvl="2" w:tplc="FFFFFFFF" w:tentative="1">
      <w:start w:val="1"/>
      <w:numFmt w:val="lowerRoman"/>
      <w:lvlText w:val="%3."/>
      <w:lvlJc w:val="right"/>
      <w:pPr>
        <w:tabs>
          <w:tab w:val="num" w:pos="3420"/>
        </w:tabs>
        <w:ind w:left="3420" w:hanging="180"/>
      </w:pPr>
    </w:lvl>
    <w:lvl w:ilvl="3" w:tplc="FFFFFFFF" w:tentative="1">
      <w:start w:val="1"/>
      <w:numFmt w:val="decimal"/>
      <w:lvlText w:val="%4."/>
      <w:lvlJc w:val="left"/>
      <w:pPr>
        <w:tabs>
          <w:tab w:val="num" w:pos="4140"/>
        </w:tabs>
        <w:ind w:left="4140" w:hanging="360"/>
      </w:pPr>
    </w:lvl>
    <w:lvl w:ilvl="4" w:tplc="FFFFFFFF" w:tentative="1">
      <w:start w:val="1"/>
      <w:numFmt w:val="lowerLetter"/>
      <w:lvlText w:val="%5."/>
      <w:lvlJc w:val="left"/>
      <w:pPr>
        <w:tabs>
          <w:tab w:val="num" w:pos="4860"/>
        </w:tabs>
        <w:ind w:left="4860" w:hanging="360"/>
      </w:pPr>
    </w:lvl>
    <w:lvl w:ilvl="5" w:tplc="FFFFFFFF" w:tentative="1">
      <w:start w:val="1"/>
      <w:numFmt w:val="lowerRoman"/>
      <w:lvlText w:val="%6."/>
      <w:lvlJc w:val="right"/>
      <w:pPr>
        <w:tabs>
          <w:tab w:val="num" w:pos="5580"/>
        </w:tabs>
        <w:ind w:left="5580" w:hanging="180"/>
      </w:pPr>
    </w:lvl>
    <w:lvl w:ilvl="6" w:tplc="FFFFFFFF" w:tentative="1">
      <w:start w:val="1"/>
      <w:numFmt w:val="decimal"/>
      <w:lvlText w:val="%7."/>
      <w:lvlJc w:val="left"/>
      <w:pPr>
        <w:tabs>
          <w:tab w:val="num" w:pos="6300"/>
        </w:tabs>
        <w:ind w:left="6300" w:hanging="360"/>
      </w:pPr>
    </w:lvl>
    <w:lvl w:ilvl="7" w:tplc="FFFFFFFF" w:tentative="1">
      <w:start w:val="1"/>
      <w:numFmt w:val="lowerLetter"/>
      <w:lvlText w:val="%8."/>
      <w:lvlJc w:val="left"/>
      <w:pPr>
        <w:tabs>
          <w:tab w:val="num" w:pos="7020"/>
        </w:tabs>
        <w:ind w:left="7020" w:hanging="360"/>
      </w:pPr>
    </w:lvl>
    <w:lvl w:ilvl="8" w:tplc="FFFFFFFF" w:tentative="1">
      <w:start w:val="1"/>
      <w:numFmt w:val="lowerRoman"/>
      <w:lvlText w:val="%9."/>
      <w:lvlJc w:val="right"/>
      <w:pPr>
        <w:tabs>
          <w:tab w:val="num" w:pos="7740"/>
        </w:tabs>
        <w:ind w:left="7740" w:hanging="180"/>
      </w:pPr>
    </w:lvl>
  </w:abstractNum>
  <w:abstractNum w:abstractNumId="30" w15:restartNumberingAfterBreak="0">
    <w:nsid w:val="1E170A32"/>
    <w:multiLevelType w:val="singleLevel"/>
    <w:tmpl w:val="0C94C48A"/>
    <w:lvl w:ilvl="0">
      <w:start w:val="1"/>
      <w:numFmt w:val="bullet"/>
      <w:pStyle w:val="FB-FlcheBleue"/>
      <w:lvlText w:val=""/>
      <w:lvlJc w:val="left"/>
      <w:pPr>
        <w:tabs>
          <w:tab w:val="num" w:pos="360"/>
        </w:tabs>
        <w:ind w:left="360" w:hanging="360"/>
      </w:pPr>
      <w:rPr>
        <w:rFonts w:ascii="Wingdings" w:hAnsi="Wingdings" w:hint="default"/>
      </w:rPr>
    </w:lvl>
  </w:abstractNum>
  <w:abstractNum w:abstractNumId="31" w15:restartNumberingAfterBreak="0">
    <w:nsid w:val="1F5F2F13"/>
    <w:multiLevelType w:val="multilevel"/>
    <w:tmpl w:val="964096E2"/>
    <w:lvl w:ilvl="0">
      <w:start w:val="1"/>
      <w:numFmt w:val="bullet"/>
      <w:pStyle w:val="Liste"/>
      <w:lvlText w:val=""/>
      <w:lvlJc w:val="left"/>
      <w:pPr>
        <w:tabs>
          <w:tab w:val="num" w:pos="90"/>
        </w:tabs>
        <w:ind w:left="-270" w:firstLine="0"/>
      </w:pPr>
      <w:rPr>
        <w:rFonts w:ascii="Symbol" w:hAnsi="Symbol" w:hint="default"/>
        <w:color w:val="auto"/>
      </w:rPr>
    </w:lvl>
    <w:lvl w:ilvl="1">
      <w:start w:val="1"/>
      <w:numFmt w:val="bullet"/>
      <w:lvlText w:val="o"/>
      <w:lvlJc w:val="left"/>
      <w:pPr>
        <w:tabs>
          <w:tab w:val="num" w:pos="1170"/>
        </w:tabs>
        <w:ind w:left="1170" w:hanging="360"/>
      </w:pPr>
      <w:rPr>
        <w:rFonts w:ascii="Courier New" w:hAnsi="Courier New" w:hint="default"/>
      </w:rPr>
    </w:lvl>
    <w:lvl w:ilvl="2" w:tentative="1">
      <w:start w:val="1"/>
      <w:numFmt w:val="bullet"/>
      <w:lvlText w:val=""/>
      <w:lvlJc w:val="left"/>
      <w:pPr>
        <w:tabs>
          <w:tab w:val="num" w:pos="1890"/>
        </w:tabs>
        <w:ind w:left="1890" w:hanging="360"/>
      </w:pPr>
      <w:rPr>
        <w:rFonts w:ascii="Wingdings" w:hAnsi="Wingdings" w:hint="default"/>
      </w:rPr>
    </w:lvl>
    <w:lvl w:ilvl="3" w:tentative="1">
      <w:start w:val="1"/>
      <w:numFmt w:val="bullet"/>
      <w:lvlText w:val=""/>
      <w:lvlJc w:val="left"/>
      <w:pPr>
        <w:tabs>
          <w:tab w:val="num" w:pos="2610"/>
        </w:tabs>
        <w:ind w:left="2610" w:hanging="360"/>
      </w:pPr>
      <w:rPr>
        <w:rFonts w:ascii="Symbol" w:hAnsi="Symbol" w:hint="default"/>
      </w:rPr>
    </w:lvl>
    <w:lvl w:ilvl="4" w:tentative="1">
      <w:start w:val="1"/>
      <w:numFmt w:val="bullet"/>
      <w:lvlText w:val="o"/>
      <w:lvlJc w:val="left"/>
      <w:pPr>
        <w:tabs>
          <w:tab w:val="num" w:pos="3330"/>
        </w:tabs>
        <w:ind w:left="3330" w:hanging="360"/>
      </w:pPr>
      <w:rPr>
        <w:rFonts w:ascii="Courier New" w:hAnsi="Courier New" w:hint="default"/>
      </w:rPr>
    </w:lvl>
    <w:lvl w:ilvl="5" w:tentative="1">
      <w:start w:val="1"/>
      <w:numFmt w:val="bullet"/>
      <w:lvlText w:val=""/>
      <w:lvlJc w:val="left"/>
      <w:pPr>
        <w:tabs>
          <w:tab w:val="num" w:pos="4050"/>
        </w:tabs>
        <w:ind w:left="4050" w:hanging="360"/>
      </w:pPr>
      <w:rPr>
        <w:rFonts w:ascii="Wingdings" w:hAnsi="Wingdings" w:hint="default"/>
      </w:rPr>
    </w:lvl>
    <w:lvl w:ilvl="6" w:tentative="1">
      <w:start w:val="1"/>
      <w:numFmt w:val="bullet"/>
      <w:lvlText w:val=""/>
      <w:lvlJc w:val="left"/>
      <w:pPr>
        <w:tabs>
          <w:tab w:val="num" w:pos="4770"/>
        </w:tabs>
        <w:ind w:left="4770" w:hanging="360"/>
      </w:pPr>
      <w:rPr>
        <w:rFonts w:ascii="Symbol" w:hAnsi="Symbol" w:hint="default"/>
      </w:rPr>
    </w:lvl>
    <w:lvl w:ilvl="7" w:tentative="1">
      <w:start w:val="1"/>
      <w:numFmt w:val="bullet"/>
      <w:lvlText w:val="o"/>
      <w:lvlJc w:val="left"/>
      <w:pPr>
        <w:tabs>
          <w:tab w:val="num" w:pos="5490"/>
        </w:tabs>
        <w:ind w:left="5490" w:hanging="360"/>
      </w:pPr>
      <w:rPr>
        <w:rFonts w:ascii="Courier New" w:hAnsi="Courier New" w:hint="default"/>
      </w:rPr>
    </w:lvl>
    <w:lvl w:ilvl="8" w:tentative="1">
      <w:start w:val="1"/>
      <w:numFmt w:val="bullet"/>
      <w:lvlText w:val=""/>
      <w:lvlJc w:val="left"/>
      <w:pPr>
        <w:tabs>
          <w:tab w:val="num" w:pos="6210"/>
        </w:tabs>
        <w:ind w:left="6210" w:hanging="360"/>
      </w:pPr>
      <w:rPr>
        <w:rFonts w:ascii="Wingdings" w:hAnsi="Wingdings" w:hint="default"/>
      </w:rPr>
    </w:lvl>
  </w:abstractNum>
  <w:abstractNum w:abstractNumId="32" w15:restartNumberingAfterBreak="0">
    <w:nsid w:val="1F845339"/>
    <w:multiLevelType w:val="multilevel"/>
    <w:tmpl w:val="7B6E86EC"/>
    <w:lvl w:ilvl="0">
      <w:start w:val="1"/>
      <w:numFmt w:val="decimal"/>
      <w:pStyle w:val="TableNumberedList"/>
      <w:lvlText w:val="Tableau %1."/>
      <w:lvlJc w:val="left"/>
      <w:pPr>
        <w:tabs>
          <w:tab w:val="num" w:pos="180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3" w15:restartNumberingAfterBreak="0">
    <w:nsid w:val="20E81183"/>
    <w:multiLevelType w:val="hybridMultilevel"/>
    <w:tmpl w:val="56463D44"/>
    <w:lvl w:ilvl="0" w:tplc="FFFFFFFF">
      <w:start w:val="1"/>
      <w:numFmt w:val="bullet"/>
      <w:pStyle w:val="Puce2"/>
      <w:lvlText w:val=""/>
      <w:lvlJc w:val="left"/>
      <w:pPr>
        <w:tabs>
          <w:tab w:val="num" w:pos="1211"/>
        </w:tabs>
        <w:ind w:left="1211" w:hanging="360"/>
      </w:pPr>
      <w:rPr>
        <w:rFonts w:ascii="Wingdings" w:hAnsi="Wingdings" w:hint="default"/>
        <w:sz w:val="16"/>
      </w:rPr>
    </w:lvl>
    <w:lvl w:ilvl="1" w:tplc="FFFFFFFF">
      <w:start w:val="1"/>
      <w:numFmt w:val="bullet"/>
      <w:lvlText w:val="o"/>
      <w:lvlJc w:val="left"/>
      <w:pPr>
        <w:tabs>
          <w:tab w:val="num" w:pos="1864"/>
        </w:tabs>
        <w:ind w:left="1864" w:hanging="360"/>
      </w:pPr>
      <w:rPr>
        <w:rFonts w:ascii="Courier New" w:hAnsi="Courier New" w:cs="Courier New" w:hint="default"/>
      </w:rPr>
    </w:lvl>
    <w:lvl w:ilvl="2" w:tplc="FFFFFFFF" w:tentative="1">
      <w:start w:val="1"/>
      <w:numFmt w:val="bullet"/>
      <w:lvlText w:val=""/>
      <w:lvlJc w:val="left"/>
      <w:pPr>
        <w:tabs>
          <w:tab w:val="num" w:pos="2584"/>
        </w:tabs>
        <w:ind w:left="2584" w:hanging="360"/>
      </w:pPr>
      <w:rPr>
        <w:rFonts w:ascii="Wingdings" w:hAnsi="Wingdings" w:hint="default"/>
      </w:rPr>
    </w:lvl>
    <w:lvl w:ilvl="3" w:tplc="FFFFFFFF" w:tentative="1">
      <w:start w:val="1"/>
      <w:numFmt w:val="bullet"/>
      <w:lvlText w:val=""/>
      <w:lvlJc w:val="left"/>
      <w:pPr>
        <w:tabs>
          <w:tab w:val="num" w:pos="3304"/>
        </w:tabs>
        <w:ind w:left="3304" w:hanging="360"/>
      </w:pPr>
      <w:rPr>
        <w:rFonts w:ascii="Symbol" w:hAnsi="Symbol" w:hint="default"/>
      </w:rPr>
    </w:lvl>
    <w:lvl w:ilvl="4" w:tplc="FFFFFFFF" w:tentative="1">
      <w:start w:val="1"/>
      <w:numFmt w:val="bullet"/>
      <w:lvlText w:val="o"/>
      <w:lvlJc w:val="left"/>
      <w:pPr>
        <w:tabs>
          <w:tab w:val="num" w:pos="4024"/>
        </w:tabs>
        <w:ind w:left="4024" w:hanging="360"/>
      </w:pPr>
      <w:rPr>
        <w:rFonts w:ascii="Courier New" w:hAnsi="Courier New" w:cs="Courier New" w:hint="default"/>
      </w:rPr>
    </w:lvl>
    <w:lvl w:ilvl="5" w:tplc="FFFFFFFF" w:tentative="1">
      <w:start w:val="1"/>
      <w:numFmt w:val="bullet"/>
      <w:lvlText w:val=""/>
      <w:lvlJc w:val="left"/>
      <w:pPr>
        <w:tabs>
          <w:tab w:val="num" w:pos="4744"/>
        </w:tabs>
        <w:ind w:left="4744" w:hanging="360"/>
      </w:pPr>
      <w:rPr>
        <w:rFonts w:ascii="Wingdings" w:hAnsi="Wingdings" w:hint="default"/>
      </w:rPr>
    </w:lvl>
    <w:lvl w:ilvl="6" w:tplc="FFFFFFFF" w:tentative="1">
      <w:start w:val="1"/>
      <w:numFmt w:val="bullet"/>
      <w:lvlText w:val=""/>
      <w:lvlJc w:val="left"/>
      <w:pPr>
        <w:tabs>
          <w:tab w:val="num" w:pos="5464"/>
        </w:tabs>
        <w:ind w:left="5464" w:hanging="360"/>
      </w:pPr>
      <w:rPr>
        <w:rFonts w:ascii="Symbol" w:hAnsi="Symbol" w:hint="default"/>
      </w:rPr>
    </w:lvl>
    <w:lvl w:ilvl="7" w:tplc="FFFFFFFF" w:tentative="1">
      <w:start w:val="1"/>
      <w:numFmt w:val="bullet"/>
      <w:lvlText w:val="o"/>
      <w:lvlJc w:val="left"/>
      <w:pPr>
        <w:tabs>
          <w:tab w:val="num" w:pos="6184"/>
        </w:tabs>
        <w:ind w:left="6184" w:hanging="360"/>
      </w:pPr>
      <w:rPr>
        <w:rFonts w:ascii="Courier New" w:hAnsi="Courier New" w:cs="Courier New" w:hint="default"/>
      </w:rPr>
    </w:lvl>
    <w:lvl w:ilvl="8" w:tplc="FFFFFFFF" w:tentative="1">
      <w:start w:val="1"/>
      <w:numFmt w:val="bullet"/>
      <w:lvlText w:val=""/>
      <w:lvlJc w:val="left"/>
      <w:pPr>
        <w:tabs>
          <w:tab w:val="num" w:pos="6904"/>
        </w:tabs>
        <w:ind w:left="6904" w:hanging="360"/>
      </w:pPr>
      <w:rPr>
        <w:rFonts w:ascii="Wingdings" w:hAnsi="Wingdings" w:hint="default"/>
      </w:rPr>
    </w:lvl>
  </w:abstractNum>
  <w:abstractNum w:abstractNumId="34" w15:restartNumberingAfterBreak="0">
    <w:nsid w:val="24C84DB3"/>
    <w:multiLevelType w:val="singleLevel"/>
    <w:tmpl w:val="FBEA0240"/>
    <w:lvl w:ilvl="0">
      <w:start w:val="1"/>
      <w:numFmt w:val="bullet"/>
      <w:pStyle w:val="enum1"/>
      <w:lvlText w:val=""/>
      <w:lvlJc w:val="left"/>
      <w:pPr>
        <w:tabs>
          <w:tab w:val="num" w:pos="360"/>
        </w:tabs>
        <w:ind w:left="0" w:firstLine="0"/>
      </w:pPr>
      <w:rPr>
        <w:rFonts w:ascii="Symbol" w:hAnsi="Symbol" w:hint="default"/>
      </w:rPr>
    </w:lvl>
  </w:abstractNum>
  <w:abstractNum w:abstractNumId="35" w15:restartNumberingAfterBreak="0">
    <w:nsid w:val="262170D3"/>
    <w:multiLevelType w:val="singleLevel"/>
    <w:tmpl w:val="C8F84EE4"/>
    <w:lvl w:ilvl="0">
      <w:start w:val="1"/>
      <w:numFmt w:val="bullet"/>
      <w:pStyle w:val="GLO"/>
      <w:lvlText w:val="&gt;"/>
      <w:lvlJc w:val="left"/>
      <w:pPr>
        <w:tabs>
          <w:tab w:val="num" w:pos="360"/>
        </w:tabs>
        <w:ind w:left="360" w:hanging="360"/>
      </w:pPr>
      <w:rPr>
        <w:rFonts w:ascii="RTE" w:hAnsi="RTE" w:hint="default"/>
        <w:b/>
        <w:i w:val="0"/>
        <w:sz w:val="24"/>
      </w:rPr>
    </w:lvl>
  </w:abstractNum>
  <w:abstractNum w:abstractNumId="36" w15:restartNumberingAfterBreak="0">
    <w:nsid w:val="285469E2"/>
    <w:multiLevelType w:val="hybridMultilevel"/>
    <w:tmpl w:val="42D2E350"/>
    <w:lvl w:ilvl="0" w:tplc="E8F20828">
      <w:start w:val="1"/>
      <w:numFmt w:val="bullet"/>
      <w:pStyle w:val="ListepucesNiv2"/>
      <w:lvlText w:val=""/>
      <w:lvlJc w:val="left"/>
      <w:pPr>
        <w:ind w:left="1494" w:hanging="360"/>
      </w:pPr>
      <w:rPr>
        <w:rFonts w:ascii="Symbol" w:hAnsi="Symbol" w:hint="default"/>
      </w:rPr>
    </w:lvl>
    <w:lvl w:ilvl="1" w:tplc="040C0003" w:tentative="1">
      <w:start w:val="1"/>
      <w:numFmt w:val="bullet"/>
      <w:lvlText w:val="o"/>
      <w:lvlJc w:val="left"/>
      <w:pPr>
        <w:tabs>
          <w:tab w:val="num" w:pos="1953"/>
        </w:tabs>
        <w:ind w:left="1953" w:hanging="360"/>
      </w:pPr>
      <w:rPr>
        <w:rFonts w:ascii="Courier New" w:hAnsi="Courier New" w:hint="default"/>
      </w:rPr>
    </w:lvl>
    <w:lvl w:ilvl="2" w:tplc="040C0005" w:tentative="1">
      <w:start w:val="1"/>
      <w:numFmt w:val="bullet"/>
      <w:lvlText w:val=""/>
      <w:lvlJc w:val="left"/>
      <w:pPr>
        <w:tabs>
          <w:tab w:val="num" w:pos="2673"/>
        </w:tabs>
        <w:ind w:left="2673" w:hanging="360"/>
      </w:pPr>
      <w:rPr>
        <w:rFonts w:ascii="Wingdings" w:hAnsi="Wingdings" w:hint="default"/>
      </w:rPr>
    </w:lvl>
    <w:lvl w:ilvl="3" w:tplc="040C0001" w:tentative="1">
      <w:start w:val="1"/>
      <w:numFmt w:val="bullet"/>
      <w:lvlText w:val=""/>
      <w:lvlJc w:val="left"/>
      <w:pPr>
        <w:tabs>
          <w:tab w:val="num" w:pos="3393"/>
        </w:tabs>
        <w:ind w:left="3393" w:hanging="360"/>
      </w:pPr>
      <w:rPr>
        <w:rFonts w:ascii="Symbol" w:hAnsi="Symbol" w:hint="default"/>
      </w:rPr>
    </w:lvl>
    <w:lvl w:ilvl="4" w:tplc="040C0003" w:tentative="1">
      <w:start w:val="1"/>
      <w:numFmt w:val="bullet"/>
      <w:lvlText w:val="o"/>
      <w:lvlJc w:val="left"/>
      <w:pPr>
        <w:tabs>
          <w:tab w:val="num" w:pos="4113"/>
        </w:tabs>
        <w:ind w:left="4113" w:hanging="360"/>
      </w:pPr>
      <w:rPr>
        <w:rFonts w:ascii="Courier New" w:hAnsi="Courier New" w:hint="default"/>
      </w:rPr>
    </w:lvl>
    <w:lvl w:ilvl="5" w:tplc="040C0005" w:tentative="1">
      <w:start w:val="1"/>
      <w:numFmt w:val="bullet"/>
      <w:lvlText w:val=""/>
      <w:lvlJc w:val="left"/>
      <w:pPr>
        <w:tabs>
          <w:tab w:val="num" w:pos="4833"/>
        </w:tabs>
        <w:ind w:left="4833" w:hanging="360"/>
      </w:pPr>
      <w:rPr>
        <w:rFonts w:ascii="Wingdings" w:hAnsi="Wingdings" w:hint="default"/>
      </w:rPr>
    </w:lvl>
    <w:lvl w:ilvl="6" w:tplc="040C0001" w:tentative="1">
      <w:start w:val="1"/>
      <w:numFmt w:val="bullet"/>
      <w:lvlText w:val=""/>
      <w:lvlJc w:val="left"/>
      <w:pPr>
        <w:tabs>
          <w:tab w:val="num" w:pos="5553"/>
        </w:tabs>
        <w:ind w:left="5553" w:hanging="360"/>
      </w:pPr>
      <w:rPr>
        <w:rFonts w:ascii="Symbol" w:hAnsi="Symbol" w:hint="default"/>
      </w:rPr>
    </w:lvl>
    <w:lvl w:ilvl="7" w:tplc="040C0003" w:tentative="1">
      <w:start w:val="1"/>
      <w:numFmt w:val="bullet"/>
      <w:lvlText w:val="o"/>
      <w:lvlJc w:val="left"/>
      <w:pPr>
        <w:tabs>
          <w:tab w:val="num" w:pos="6273"/>
        </w:tabs>
        <w:ind w:left="6273" w:hanging="360"/>
      </w:pPr>
      <w:rPr>
        <w:rFonts w:ascii="Courier New" w:hAnsi="Courier New" w:hint="default"/>
      </w:rPr>
    </w:lvl>
    <w:lvl w:ilvl="8" w:tplc="040C0005" w:tentative="1">
      <w:start w:val="1"/>
      <w:numFmt w:val="bullet"/>
      <w:lvlText w:val=""/>
      <w:lvlJc w:val="left"/>
      <w:pPr>
        <w:tabs>
          <w:tab w:val="num" w:pos="6993"/>
        </w:tabs>
        <w:ind w:left="6993" w:hanging="360"/>
      </w:pPr>
      <w:rPr>
        <w:rFonts w:ascii="Wingdings" w:hAnsi="Wingdings" w:hint="default"/>
      </w:rPr>
    </w:lvl>
  </w:abstractNum>
  <w:abstractNum w:abstractNumId="37" w15:restartNumberingAfterBreak="0">
    <w:nsid w:val="29A273D9"/>
    <w:multiLevelType w:val="hybridMultilevel"/>
    <w:tmpl w:val="61C430A6"/>
    <w:lvl w:ilvl="0" w:tplc="C22816A0">
      <w:start w:val="1"/>
      <w:numFmt w:val="bullet"/>
      <w:lvlRestart w:val="0"/>
      <w:pStyle w:val="TableListbullet0"/>
      <w:lvlText w:val="▶"/>
      <w:lvlJc w:val="left"/>
      <w:pPr>
        <w:tabs>
          <w:tab w:val="num" w:pos="170"/>
        </w:tabs>
        <w:ind w:left="170" w:hanging="170"/>
      </w:pPr>
      <w:rPr>
        <w:rFonts w:ascii="Lucida Sans Unicode" w:hAnsi="Lucida Sans Unicode" w:hint="default"/>
        <w:color w:val="0066A2"/>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26E5676"/>
    <w:multiLevelType w:val="hybridMultilevel"/>
    <w:tmpl w:val="4B127C88"/>
    <w:lvl w:ilvl="0" w:tplc="040C0005">
      <w:start w:val="1"/>
      <w:numFmt w:val="decimal"/>
      <w:pStyle w:val="Listenumrote"/>
      <w:lvlText w:val="%1)"/>
      <w:lvlJc w:val="left"/>
      <w:pPr>
        <w:tabs>
          <w:tab w:val="num" w:pos="1068"/>
        </w:tabs>
        <w:ind w:left="1068" w:hanging="360"/>
      </w:pPr>
      <w:rPr>
        <w:rFonts w:hAnsi="Helvetica" w:hint="default"/>
      </w:rPr>
    </w:lvl>
    <w:lvl w:ilvl="1" w:tplc="040C0003" w:tentative="1">
      <w:start w:val="1"/>
      <w:numFmt w:val="lowerLetter"/>
      <w:lvlText w:val="%2."/>
      <w:lvlJc w:val="left"/>
      <w:pPr>
        <w:tabs>
          <w:tab w:val="num" w:pos="2340"/>
        </w:tabs>
        <w:ind w:left="2340" w:hanging="360"/>
      </w:pPr>
    </w:lvl>
    <w:lvl w:ilvl="2" w:tplc="040C0005" w:tentative="1">
      <w:start w:val="1"/>
      <w:numFmt w:val="lowerRoman"/>
      <w:lvlText w:val="%3."/>
      <w:lvlJc w:val="right"/>
      <w:pPr>
        <w:tabs>
          <w:tab w:val="num" w:pos="3060"/>
        </w:tabs>
        <w:ind w:left="3060" w:hanging="180"/>
      </w:pPr>
    </w:lvl>
    <w:lvl w:ilvl="3" w:tplc="040C0001" w:tentative="1">
      <w:start w:val="1"/>
      <w:numFmt w:val="decimal"/>
      <w:lvlText w:val="%4."/>
      <w:lvlJc w:val="left"/>
      <w:pPr>
        <w:tabs>
          <w:tab w:val="num" w:pos="3780"/>
        </w:tabs>
        <w:ind w:left="3780" w:hanging="360"/>
      </w:pPr>
    </w:lvl>
    <w:lvl w:ilvl="4" w:tplc="040C0003" w:tentative="1">
      <w:start w:val="1"/>
      <w:numFmt w:val="lowerLetter"/>
      <w:lvlText w:val="%5."/>
      <w:lvlJc w:val="left"/>
      <w:pPr>
        <w:tabs>
          <w:tab w:val="num" w:pos="4500"/>
        </w:tabs>
        <w:ind w:left="4500" w:hanging="360"/>
      </w:pPr>
    </w:lvl>
    <w:lvl w:ilvl="5" w:tplc="040C0005" w:tentative="1">
      <w:start w:val="1"/>
      <w:numFmt w:val="lowerRoman"/>
      <w:lvlText w:val="%6."/>
      <w:lvlJc w:val="right"/>
      <w:pPr>
        <w:tabs>
          <w:tab w:val="num" w:pos="5220"/>
        </w:tabs>
        <w:ind w:left="5220" w:hanging="180"/>
      </w:pPr>
    </w:lvl>
    <w:lvl w:ilvl="6" w:tplc="040C0001" w:tentative="1">
      <w:start w:val="1"/>
      <w:numFmt w:val="decimal"/>
      <w:lvlText w:val="%7."/>
      <w:lvlJc w:val="left"/>
      <w:pPr>
        <w:tabs>
          <w:tab w:val="num" w:pos="5940"/>
        </w:tabs>
        <w:ind w:left="5940" w:hanging="360"/>
      </w:pPr>
    </w:lvl>
    <w:lvl w:ilvl="7" w:tplc="040C0003" w:tentative="1">
      <w:start w:val="1"/>
      <w:numFmt w:val="lowerLetter"/>
      <w:lvlText w:val="%8."/>
      <w:lvlJc w:val="left"/>
      <w:pPr>
        <w:tabs>
          <w:tab w:val="num" w:pos="6660"/>
        </w:tabs>
        <w:ind w:left="6660" w:hanging="360"/>
      </w:pPr>
    </w:lvl>
    <w:lvl w:ilvl="8" w:tplc="040C0005" w:tentative="1">
      <w:start w:val="1"/>
      <w:numFmt w:val="lowerRoman"/>
      <w:lvlText w:val="%9."/>
      <w:lvlJc w:val="right"/>
      <w:pPr>
        <w:tabs>
          <w:tab w:val="num" w:pos="7380"/>
        </w:tabs>
        <w:ind w:left="7380" w:hanging="180"/>
      </w:pPr>
    </w:lvl>
  </w:abstractNum>
  <w:abstractNum w:abstractNumId="39" w15:restartNumberingAfterBreak="0">
    <w:nsid w:val="34525C4C"/>
    <w:multiLevelType w:val="hybridMultilevel"/>
    <w:tmpl w:val="4880E9BC"/>
    <w:lvl w:ilvl="0" w:tplc="91DE8E66">
      <w:start w:val="1"/>
      <w:numFmt w:val="bullet"/>
      <w:pStyle w:val="CAPStyleTablelistbullet2LatinArial10p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0" w15:restartNumberingAfterBreak="0">
    <w:nsid w:val="366E520C"/>
    <w:multiLevelType w:val="hybridMultilevel"/>
    <w:tmpl w:val="AC524F8E"/>
    <w:lvl w:ilvl="0" w:tplc="FFFFFFFF">
      <w:start w:val="1"/>
      <w:numFmt w:val="bullet"/>
      <w:pStyle w:val="ListeMajeur"/>
      <w:lvlText w:val=""/>
      <w:lvlJc w:val="left"/>
      <w:pPr>
        <w:tabs>
          <w:tab w:val="num" w:pos="360"/>
        </w:tabs>
        <w:ind w:left="352" w:hanging="352"/>
      </w:pPr>
      <w:rPr>
        <w:rFonts w:ascii="Symbol" w:hAnsi="Symbol" w:cs="Times New Roman"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start w:val="1"/>
      <w:numFmt w:val="bullet"/>
      <w:lvlText w:val=""/>
      <w:lvlJc w:val="left"/>
      <w:pPr>
        <w:tabs>
          <w:tab w:val="num" w:pos="360"/>
        </w:tabs>
        <w:ind w:left="360" w:hanging="360"/>
      </w:pPr>
      <w:rPr>
        <w:rFonts w:ascii="Wingdings" w:hAnsi="Wingdings" w:hint="default"/>
      </w:rPr>
    </w:lvl>
    <w:lvl w:ilvl="3" w:tplc="FFFFFFFF" w:tentative="1">
      <w:start w:val="1"/>
      <w:numFmt w:val="bullet"/>
      <w:lvlText w:val=""/>
      <w:lvlJc w:val="left"/>
      <w:pPr>
        <w:tabs>
          <w:tab w:val="num" w:pos="1080"/>
        </w:tabs>
        <w:ind w:left="1080" w:hanging="360"/>
      </w:pPr>
      <w:rPr>
        <w:rFonts w:ascii="Symbol" w:hAnsi="Symbol" w:hint="default"/>
      </w:rPr>
    </w:lvl>
    <w:lvl w:ilvl="4" w:tplc="FFFFFFFF" w:tentative="1">
      <w:start w:val="1"/>
      <w:numFmt w:val="bullet"/>
      <w:lvlText w:val="o"/>
      <w:lvlJc w:val="left"/>
      <w:pPr>
        <w:tabs>
          <w:tab w:val="num" w:pos="1800"/>
        </w:tabs>
        <w:ind w:left="1800" w:hanging="360"/>
      </w:pPr>
      <w:rPr>
        <w:rFonts w:ascii="Courier New" w:hAnsi="Courier New" w:hint="default"/>
      </w:rPr>
    </w:lvl>
    <w:lvl w:ilvl="5" w:tplc="FFFFFFFF" w:tentative="1">
      <w:start w:val="1"/>
      <w:numFmt w:val="bullet"/>
      <w:lvlText w:val=""/>
      <w:lvlJc w:val="left"/>
      <w:pPr>
        <w:tabs>
          <w:tab w:val="num" w:pos="2520"/>
        </w:tabs>
        <w:ind w:left="2520" w:hanging="360"/>
      </w:pPr>
      <w:rPr>
        <w:rFonts w:ascii="Wingdings" w:hAnsi="Wingdings" w:hint="default"/>
      </w:rPr>
    </w:lvl>
    <w:lvl w:ilvl="6" w:tplc="FFFFFFFF" w:tentative="1">
      <w:start w:val="1"/>
      <w:numFmt w:val="bullet"/>
      <w:lvlText w:val=""/>
      <w:lvlJc w:val="left"/>
      <w:pPr>
        <w:tabs>
          <w:tab w:val="num" w:pos="3240"/>
        </w:tabs>
        <w:ind w:left="3240" w:hanging="360"/>
      </w:pPr>
      <w:rPr>
        <w:rFonts w:ascii="Symbol" w:hAnsi="Symbol" w:hint="default"/>
      </w:rPr>
    </w:lvl>
    <w:lvl w:ilvl="7" w:tplc="FFFFFFFF" w:tentative="1">
      <w:start w:val="1"/>
      <w:numFmt w:val="bullet"/>
      <w:lvlText w:val="o"/>
      <w:lvlJc w:val="left"/>
      <w:pPr>
        <w:tabs>
          <w:tab w:val="num" w:pos="3960"/>
        </w:tabs>
        <w:ind w:left="3960" w:hanging="360"/>
      </w:pPr>
      <w:rPr>
        <w:rFonts w:ascii="Courier New" w:hAnsi="Courier New" w:hint="default"/>
      </w:rPr>
    </w:lvl>
    <w:lvl w:ilvl="8" w:tplc="FFFFFFFF" w:tentative="1">
      <w:start w:val="1"/>
      <w:numFmt w:val="bullet"/>
      <w:lvlText w:val=""/>
      <w:lvlJc w:val="left"/>
      <w:pPr>
        <w:tabs>
          <w:tab w:val="num" w:pos="4680"/>
        </w:tabs>
        <w:ind w:left="4680" w:hanging="360"/>
      </w:pPr>
      <w:rPr>
        <w:rFonts w:ascii="Wingdings" w:hAnsi="Wingdings" w:hint="default"/>
      </w:rPr>
    </w:lvl>
  </w:abstractNum>
  <w:abstractNum w:abstractNumId="41" w15:restartNumberingAfterBreak="0">
    <w:nsid w:val="37213B43"/>
    <w:multiLevelType w:val="hybridMultilevel"/>
    <w:tmpl w:val="5BE01412"/>
    <w:lvl w:ilvl="0" w:tplc="5E74142E">
      <w:start w:val="2"/>
      <w:numFmt w:val="bullet"/>
      <w:pStyle w:val="pucetableau"/>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7271AF3"/>
    <w:multiLevelType w:val="hybridMultilevel"/>
    <w:tmpl w:val="A95CE102"/>
    <w:lvl w:ilvl="0" w:tplc="BFE2E82E">
      <w:start w:val="1"/>
      <w:numFmt w:val="decimal"/>
      <w:pStyle w:val="Bulllistenumrote"/>
      <w:lvlText w:val="%1."/>
      <w:lvlJc w:val="left"/>
      <w:pPr>
        <w:ind w:left="1068" w:hanging="360"/>
      </w:pPr>
      <w:rPr>
        <w:rFonts w:hint="default"/>
        <w:b/>
        <w:i w:val="0"/>
        <w:color w:val="9BBB59" w:themeColor="accent3"/>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38443EA1"/>
    <w:multiLevelType w:val="hybridMultilevel"/>
    <w:tmpl w:val="17E4D0FC"/>
    <w:lvl w:ilvl="0" w:tplc="7BD66034">
      <w:numFmt w:val="bullet"/>
      <w:lvlText w:val="•"/>
      <w:lvlJc w:val="left"/>
      <w:pPr>
        <w:ind w:left="1440" w:hanging="360"/>
      </w:pPr>
      <w:rPr>
        <w:rFonts w:ascii="Calibri" w:eastAsia="Times New Roman" w:hAnsi="Calibri" w:cs="Times New Roman" w:hint="default"/>
      </w:rPr>
    </w:lvl>
    <w:lvl w:ilvl="1" w:tplc="C200033A">
      <w:start w:val="1"/>
      <w:numFmt w:val="bullet"/>
      <w:pStyle w:val="A-Listen3"/>
      <w:lvlText w:val=""/>
      <w:lvlJc w:val="left"/>
      <w:pPr>
        <w:ind w:left="2160" w:hanging="360"/>
      </w:pPr>
      <w:rPr>
        <w:rFonts w:ascii="Wingdings" w:hAnsi="Wingdings" w:hint="default"/>
      </w:rPr>
    </w:lvl>
    <w:lvl w:ilvl="2" w:tplc="12D4A922">
      <w:start w:val="4"/>
      <w:numFmt w:val="bullet"/>
      <w:lvlText w:val="-"/>
      <w:lvlJc w:val="left"/>
      <w:pPr>
        <w:ind w:left="2880" w:hanging="360"/>
      </w:pPr>
      <w:rPr>
        <w:rFonts w:ascii="Arial" w:eastAsia="Times New Roman" w:hAnsi="Arial" w:cs="Arial"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39BC0F3E"/>
    <w:multiLevelType w:val="hybridMultilevel"/>
    <w:tmpl w:val="63BCB6F0"/>
    <w:lvl w:ilvl="0" w:tplc="5BE491F8">
      <w:start w:val="1"/>
      <w:numFmt w:val="bullet"/>
      <w:pStyle w:val="FVVerte"/>
      <w:lvlText w:val=""/>
      <w:lvlJc w:val="left"/>
      <w:pPr>
        <w:ind w:left="720" w:hanging="360"/>
      </w:pPr>
      <w:rPr>
        <w:rFonts w:ascii="Wingdings" w:hAnsi="Wingdings" w:hint="default"/>
        <w:b w:val="0"/>
        <w:i w:val="0"/>
        <w:color w:val="9BBB59" w:themeColor="accent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FE13A7"/>
    <w:multiLevelType w:val="multilevel"/>
    <w:tmpl w:val="5B148E98"/>
    <w:lvl w:ilvl="0">
      <w:start w:val="1"/>
      <w:numFmt w:val="bullet"/>
      <w:pStyle w:val="ListeHierarchique"/>
      <w:lvlText w:val=""/>
      <w:lvlJc w:val="left"/>
      <w:pPr>
        <w:tabs>
          <w:tab w:val="num" w:pos="794"/>
        </w:tabs>
        <w:ind w:left="794" w:hanging="434"/>
      </w:pPr>
      <w:rPr>
        <w:rFonts w:ascii="Symbol" w:hAnsi="Symbol" w:hint="default"/>
        <w:color w:val="CC0000"/>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Symbol" w:hAnsi="Symbol" w:hint="default"/>
        <w:color w:val="auto"/>
        <w:sz w:val="16"/>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46" w15:restartNumberingAfterBreak="0">
    <w:nsid w:val="3C6772C0"/>
    <w:multiLevelType w:val="hybridMultilevel"/>
    <w:tmpl w:val="1BA6F9D4"/>
    <w:lvl w:ilvl="0" w:tplc="6CF68C16">
      <w:start w:val="1"/>
      <w:numFmt w:val="bullet"/>
      <w:lvlText w:val=""/>
      <w:lvlJc w:val="left"/>
      <w:pPr>
        <w:ind w:left="720" w:hanging="360"/>
      </w:pPr>
      <w:rPr>
        <w:rFonts w:ascii="Symbol" w:hAnsi="Symbol" w:hint="default"/>
        <w:color w:val="3399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B2441E"/>
    <w:multiLevelType w:val="singleLevel"/>
    <w:tmpl w:val="51824F5E"/>
    <w:lvl w:ilvl="0">
      <w:start w:val="1"/>
      <w:numFmt w:val="bullet"/>
      <w:pStyle w:val="InfoBlueTiret"/>
      <w:lvlText w:val=""/>
      <w:lvlJc w:val="left"/>
      <w:pPr>
        <w:tabs>
          <w:tab w:val="num" w:pos="360"/>
        </w:tabs>
        <w:ind w:left="360" w:hanging="360"/>
      </w:pPr>
      <w:rPr>
        <w:rFonts w:ascii="Symbol" w:hAnsi="Symbol" w:hint="default"/>
      </w:rPr>
    </w:lvl>
  </w:abstractNum>
  <w:abstractNum w:abstractNumId="48" w15:restartNumberingAfterBreak="0">
    <w:nsid w:val="43C10065"/>
    <w:multiLevelType w:val="hybridMultilevel"/>
    <w:tmpl w:val="6A8CFD06"/>
    <w:lvl w:ilvl="0" w:tplc="970C48B8">
      <w:start w:val="1"/>
      <w:numFmt w:val="bullet"/>
      <w:pStyle w:val="A-Listen1"/>
      <w:lvlText w:val=""/>
      <w:lvlJc w:val="left"/>
      <w:pPr>
        <w:ind w:left="70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val="fr-FR"/>
        <w:specVanish w:val="0"/>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C236BB"/>
    <w:multiLevelType w:val="hybridMultilevel"/>
    <w:tmpl w:val="ECB45E92"/>
    <w:lvl w:ilvl="0" w:tplc="040C0001">
      <w:start w:val="1"/>
      <w:numFmt w:val="bullet"/>
      <w:pStyle w:val="E2"/>
      <w:lvlText w:val=""/>
      <w:lvlJc w:val="left"/>
      <w:pPr>
        <w:tabs>
          <w:tab w:val="num" w:pos="1440"/>
        </w:tabs>
        <w:ind w:left="1440" w:hanging="360"/>
      </w:pPr>
      <w:rPr>
        <w:rFonts w:ascii="Symbol" w:hAnsi="Symbol" w:hint="default"/>
        <w:b w:val="0"/>
        <w:i w:val="0"/>
        <w:color w:val="C0C0C0"/>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4663BBB"/>
    <w:multiLevelType w:val="singleLevel"/>
    <w:tmpl w:val="39A01814"/>
    <w:lvl w:ilvl="0">
      <w:start w:val="1"/>
      <w:numFmt w:val="bullet"/>
      <w:pStyle w:val="niveau2puce"/>
      <w:lvlText w:val=""/>
      <w:lvlJc w:val="left"/>
      <w:pPr>
        <w:tabs>
          <w:tab w:val="num" w:pos="360"/>
        </w:tabs>
        <w:ind w:left="360" w:hanging="360"/>
      </w:pPr>
      <w:rPr>
        <w:rFonts w:ascii="Symbol" w:hAnsi="Symbol" w:hint="default"/>
      </w:rPr>
    </w:lvl>
  </w:abstractNum>
  <w:abstractNum w:abstractNumId="51" w15:restartNumberingAfterBreak="0">
    <w:nsid w:val="488F6051"/>
    <w:multiLevelType w:val="hybridMultilevel"/>
    <w:tmpl w:val="02F27D2A"/>
    <w:lvl w:ilvl="0" w:tplc="040C0001">
      <w:start w:val="1"/>
      <w:numFmt w:val="bullet"/>
      <w:pStyle w:val="Puce4"/>
      <w:lvlText w:val=""/>
      <w:lvlJc w:val="left"/>
      <w:pPr>
        <w:tabs>
          <w:tab w:val="num" w:pos="2529"/>
        </w:tabs>
        <w:ind w:left="2416" w:hanging="431"/>
      </w:pPr>
      <w:rPr>
        <w:rFonts w:ascii="Wingdings" w:hAnsi="Wingdings" w:hint="default"/>
        <w:sz w:val="14"/>
      </w:rPr>
    </w:lvl>
    <w:lvl w:ilvl="1" w:tplc="C3E85396" w:tentative="1">
      <w:start w:val="1"/>
      <w:numFmt w:val="bullet"/>
      <w:lvlText w:val="o"/>
      <w:lvlJc w:val="left"/>
      <w:pPr>
        <w:tabs>
          <w:tab w:val="num" w:pos="1440"/>
        </w:tabs>
        <w:ind w:left="1440" w:hanging="360"/>
      </w:pPr>
      <w:rPr>
        <w:rFonts w:ascii="Courier New" w:hAnsi="Courier New" w:cs="Courier New" w:hint="default"/>
      </w:rPr>
    </w:lvl>
    <w:lvl w:ilvl="2" w:tplc="2C5E9654" w:tentative="1">
      <w:start w:val="1"/>
      <w:numFmt w:val="bullet"/>
      <w:lvlText w:val=""/>
      <w:lvlJc w:val="left"/>
      <w:pPr>
        <w:tabs>
          <w:tab w:val="num" w:pos="2160"/>
        </w:tabs>
        <w:ind w:left="2160" w:hanging="360"/>
      </w:pPr>
      <w:rPr>
        <w:rFonts w:ascii="Wingdings" w:hAnsi="Wingdings" w:hint="default"/>
      </w:rPr>
    </w:lvl>
    <w:lvl w:ilvl="3" w:tplc="BA54AB88" w:tentative="1">
      <w:start w:val="1"/>
      <w:numFmt w:val="bullet"/>
      <w:lvlText w:val=""/>
      <w:lvlJc w:val="left"/>
      <w:pPr>
        <w:tabs>
          <w:tab w:val="num" w:pos="2880"/>
        </w:tabs>
        <w:ind w:left="2880" w:hanging="360"/>
      </w:pPr>
      <w:rPr>
        <w:rFonts w:ascii="Symbol" w:hAnsi="Symbol" w:hint="default"/>
      </w:rPr>
    </w:lvl>
    <w:lvl w:ilvl="4" w:tplc="0344B470" w:tentative="1">
      <w:start w:val="1"/>
      <w:numFmt w:val="bullet"/>
      <w:lvlText w:val="o"/>
      <w:lvlJc w:val="left"/>
      <w:pPr>
        <w:tabs>
          <w:tab w:val="num" w:pos="3600"/>
        </w:tabs>
        <w:ind w:left="3600" w:hanging="360"/>
      </w:pPr>
      <w:rPr>
        <w:rFonts w:ascii="Courier New" w:hAnsi="Courier New" w:cs="Courier New" w:hint="default"/>
      </w:rPr>
    </w:lvl>
    <w:lvl w:ilvl="5" w:tplc="CAB8958C" w:tentative="1">
      <w:start w:val="1"/>
      <w:numFmt w:val="bullet"/>
      <w:lvlText w:val=""/>
      <w:lvlJc w:val="left"/>
      <w:pPr>
        <w:tabs>
          <w:tab w:val="num" w:pos="4320"/>
        </w:tabs>
        <w:ind w:left="4320" w:hanging="360"/>
      </w:pPr>
      <w:rPr>
        <w:rFonts w:ascii="Wingdings" w:hAnsi="Wingdings" w:hint="default"/>
      </w:rPr>
    </w:lvl>
    <w:lvl w:ilvl="6" w:tplc="9C481494" w:tentative="1">
      <w:start w:val="1"/>
      <w:numFmt w:val="bullet"/>
      <w:lvlText w:val=""/>
      <w:lvlJc w:val="left"/>
      <w:pPr>
        <w:tabs>
          <w:tab w:val="num" w:pos="5040"/>
        </w:tabs>
        <w:ind w:left="5040" w:hanging="360"/>
      </w:pPr>
      <w:rPr>
        <w:rFonts w:ascii="Symbol" w:hAnsi="Symbol" w:hint="default"/>
      </w:rPr>
    </w:lvl>
    <w:lvl w:ilvl="7" w:tplc="D7A0CD7C" w:tentative="1">
      <w:start w:val="1"/>
      <w:numFmt w:val="bullet"/>
      <w:lvlText w:val="o"/>
      <w:lvlJc w:val="left"/>
      <w:pPr>
        <w:tabs>
          <w:tab w:val="num" w:pos="5760"/>
        </w:tabs>
        <w:ind w:left="5760" w:hanging="360"/>
      </w:pPr>
      <w:rPr>
        <w:rFonts w:ascii="Courier New" w:hAnsi="Courier New" w:cs="Courier New" w:hint="default"/>
      </w:rPr>
    </w:lvl>
    <w:lvl w:ilvl="8" w:tplc="9E26A97E"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E53D75"/>
    <w:multiLevelType w:val="hybridMultilevel"/>
    <w:tmpl w:val="E7426E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91D2B3F"/>
    <w:multiLevelType w:val="hybridMultilevel"/>
    <w:tmpl w:val="EDE2A6B2"/>
    <w:lvl w:ilvl="0" w:tplc="988CB1D6">
      <w:start w:val="1"/>
      <w:numFmt w:val="bullet"/>
      <w:pStyle w:val="Bulllistepuces"/>
      <w:lvlText w:val="■"/>
      <w:lvlJc w:val="left"/>
      <w:pPr>
        <w:ind w:left="360" w:hanging="360"/>
      </w:pPr>
      <w:rPr>
        <w:rFonts w:ascii="Arial" w:hAnsi="Arial" w:hint="default"/>
        <w:color w:val="9BBB59" w:themeColor="accent3"/>
      </w:rPr>
    </w:lvl>
    <w:lvl w:ilvl="1" w:tplc="132E3E72">
      <w:start w:val="1"/>
      <w:numFmt w:val="bullet"/>
      <w:lvlText w:val=""/>
      <w:lvlJc w:val="left"/>
      <w:pPr>
        <w:ind w:left="1083" w:hanging="360"/>
      </w:pPr>
      <w:rPr>
        <w:rFonts w:ascii="Symbol" w:hAnsi="Symbol" w:hint="default"/>
        <w:color w:val="auto"/>
        <w:w w:val="90"/>
        <w:u w:color="1F497D" w:themeColor="text2"/>
      </w:rPr>
    </w:lvl>
    <w:lvl w:ilvl="2" w:tplc="45C651A8">
      <w:start w:val="1"/>
      <w:numFmt w:val="bullet"/>
      <w:pStyle w:val="styleliste"/>
      <w:lvlText w:val="-"/>
      <w:lvlJc w:val="left"/>
      <w:pPr>
        <w:ind w:left="1803" w:hanging="360"/>
      </w:pPr>
      <w:rPr>
        <w:rFonts w:ascii="Arial" w:hAnsi="Arial" w:hint="default"/>
        <w:color w:val="9BBB59" w:themeColor="accent3"/>
      </w:rPr>
    </w:lvl>
    <w:lvl w:ilvl="3" w:tplc="040C0001">
      <w:start w:val="1"/>
      <w:numFmt w:val="bullet"/>
      <w:lvlText w:val=""/>
      <w:lvlJc w:val="left"/>
      <w:pPr>
        <w:ind w:left="2523" w:hanging="360"/>
      </w:pPr>
      <w:rPr>
        <w:rFonts w:ascii="Symbol" w:hAnsi="Symbol" w:hint="default"/>
      </w:rPr>
    </w:lvl>
    <w:lvl w:ilvl="4" w:tplc="040C0003">
      <w:start w:val="1"/>
      <w:numFmt w:val="bullet"/>
      <w:lvlText w:val="o"/>
      <w:lvlJc w:val="left"/>
      <w:pPr>
        <w:ind w:left="3243" w:hanging="360"/>
      </w:pPr>
      <w:rPr>
        <w:rFonts w:ascii="Courier New" w:hAnsi="Courier New" w:cs="Courier New" w:hint="default"/>
      </w:rPr>
    </w:lvl>
    <w:lvl w:ilvl="5" w:tplc="040C0005">
      <w:start w:val="1"/>
      <w:numFmt w:val="bullet"/>
      <w:lvlText w:val=""/>
      <w:lvlJc w:val="left"/>
      <w:pPr>
        <w:ind w:left="3963" w:hanging="360"/>
      </w:pPr>
      <w:rPr>
        <w:rFonts w:ascii="Wingdings" w:hAnsi="Wingdings" w:hint="default"/>
      </w:rPr>
    </w:lvl>
    <w:lvl w:ilvl="6" w:tplc="040C000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54" w15:restartNumberingAfterBreak="0">
    <w:nsid w:val="4AEE488D"/>
    <w:multiLevelType w:val="multilevel"/>
    <w:tmpl w:val="B19AD6D8"/>
    <w:styleLink w:val="Style1"/>
    <w:lvl w:ilvl="0">
      <w:start w:val="1"/>
      <w:numFmt w:val="bullet"/>
      <w:lvlRestart w:val="0"/>
      <w:pStyle w:val="Puces1"/>
      <w:lvlText w:val="▶"/>
      <w:lvlJc w:val="left"/>
      <w:pPr>
        <w:tabs>
          <w:tab w:val="num" w:pos="142"/>
        </w:tabs>
        <w:ind w:left="142" w:hanging="142"/>
      </w:pPr>
      <w:rPr>
        <w:rFonts w:ascii="Lucida Sans Unicode" w:hAnsi="Lucida Sans Unicode" w:hint="default"/>
        <w:color w:val="0066A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EAD1B92"/>
    <w:multiLevelType w:val="hybridMultilevel"/>
    <w:tmpl w:val="0BECA450"/>
    <w:lvl w:ilvl="0" w:tplc="04070001">
      <w:start w:val="1"/>
      <w:numFmt w:val="bullet"/>
      <w:pStyle w:val="Alinea"/>
      <w:lvlText w:val="▶"/>
      <w:lvlJc w:val="left"/>
      <w:pPr>
        <w:tabs>
          <w:tab w:val="num" w:pos="720"/>
        </w:tabs>
        <w:ind w:left="720" w:hanging="360"/>
      </w:pPr>
      <w:rPr>
        <w:rFonts w:ascii="Lucida Sans Unicode" w:hAnsi="Lucida Sans Unicode" w:hint="default"/>
        <w:b/>
        <w:i w:val="0"/>
        <w:color w:val="0066A2"/>
        <w:sz w:val="16"/>
        <w:szCs w:val="16"/>
      </w:rPr>
    </w:lvl>
    <w:lvl w:ilvl="1" w:tplc="FBBAA284">
      <w:start w:val="1"/>
      <w:numFmt w:val="bullet"/>
      <w:pStyle w:val="Alinea2"/>
      <w:lvlText w:val="o"/>
      <w:lvlJc w:val="left"/>
      <w:pPr>
        <w:tabs>
          <w:tab w:val="num" w:pos="240"/>
        </w:tabs>
        <w:ind w:left="240" w:hanging="360"/>
      </w:pPr>
      <w:rPr>
        <w:rFonts w:ascii="Courier New" w:hAnsi="Courier New" w:hint="default"/>
      </w:rPr>
    </w:lvl>
    <w:lvl w:ilvl="2" w:tplc="040C0003">
      <w:start w:val="1"/>
      <w:numFmt w:val="bullet"/>
      <w:lvlText w:val="o"/>
      <w:lvlJc w:val="left"/>
      <w:pPr>
        <w:tabs>
          <w:tab w:val="num" w:pos="960"/>
        </w:tabs>
        <w:ind w:left="960" w:hanging="360"/>
      </w:pPr>
      <w:rPr>
        <w:rFonts w:ascii="Courier New" w:hAnsi="Courier New" w:cs="Courier New" w:hint="default"/>
      </w:rPr>
    </w:lvl>
    <w:lvl w:ilvl="3" w:tplc="040C0001">
      <w:start w:val="1"/>
      <w:numFmt w:val="bullet"/>
      <w:lvlText w:val=""/>
      <w:lvlJc w:val="left"/>
      <w:pPr>
        <w:tabs>
          <w:tab w:val="num" w:pos="1680"/>
        </w:tabs>
        <w:ind w:left="1680" w:hanging="360"/>
      </w:pPr>
      <w:rPr>
        <w:rFonts w:ascii="Symbol" w:hAnsi="Symbol" w:hint="default"/>
      </w:rPr>
    </w:lvl>
    <w:lvl w:ilvl="4" w:tplc="040C0003" w:tentative="1">
      <w:start w:val="1"/>
      <w:numFmt w:val="bullet"/>
      <w:lvlText w:val="o"/>
      <w:lvlJc w:val="left"/>
      <w:pPr>
        <w:tabs>
          <w:tab w:val="num" w:pos="2400"/>
        </w:tabs>
        <w:ind w:left="2400" w:hanging="360"/>
      </w:pPr>
      <w:rPr>
        <w:rFonts w:ascii="Courier New" w:hAnsi="Courier New" w:hint="default"/>
      </w:rPr>
    </w:lvl>
    <w:lvl w:ilvl="5" w:tplc="040C0005" w:tentative="1">
      <w:start w:val="1"/>
      <w:numFmt w:val="bullet"/>
      <w:lvlText w:val=""/>
      <w:lvlJc w:val="left"/>
      <w:pPr>
        <w:tabs>
          <w:tab w:val="num" w:pos="3120"/>
        </w:tabs>
        <w:ind w:left="3120" w:hanging="360"/>
      </w:pPr>
      <w:rPr>
        <w:rFonts w:ascii="Wingdings" w:hAnsi="Wingdings" w:hint="default"/>
      </w:rPr>
    </w:lvl>
    <w:lvl w:ilvl="6" w:tplc="040C0001" w:tentative="1">
      <w:start w:val="1"/>
      <w:numFmt w:val="bullet"/>
      <w:lvlText w:val=""/>
      <w:lvlJc w:val="left"/>
      <w:pPr>
        <w:tabs>
          <w:tab w:val="num" w:pos="3840"/>
        </w:tabs>
        <w:ind w:left="3840" w:hanging="360"/>
      </w:pPr>
      <w:rPr>
        <w:rFonts w:ascii="Symbol" w:hAnsi="Symbol" w:hint="default"/>
      </w:rPr>
    </w:lvl>
    <w:lvl w:ilvl="7" w:tplc="040C0003" w:tentative="1">
      <w:start w:val="1"/>
      <w:numFmt w:val="bullet"/>
      <w:lvlText w:val="o"/>
      <w:lvlJc w:val="left"/>
      <w:pPr>
        <w:tabs>
          <w:tab w:val="num" w:pos="4560"/>
        </w:tabs>
        <w:ind w:left="4560" w:hanging="360"/>
      </w:pPr>
      <w:rPr>
        <w:rFonts w:ascii="Courier New" w:hAnsi="Courier New" w:hint="default"/>
      </w:rPr>
    </w:lvl>
    <w:lvl w:ilvl="8" w:tplc="040C0005" w:tentative="1">
      <w:start w:val="1"/>
      <w:numFmt w:val="bullet"/>
      <w:lvlText w:val=""/>
      <w:lvlJc w:val="left"/>
      <w:pPr>
        <w:tabs>
          <w:tab w:val="num" w:pos="5280"/>
        </w:tabs>
        <w:ind w:left="5280" w:hanging="360"/>
      </w:pPr>
      <w:rPr>
        <w:rFonts w:ascii="Wingdings" w:hAnsi="Wingdings" w:hint="default"/>
      </w:rPr>
    </w:lvl>
  </w:abstractNum>
  <w:abstractNum w:abstractNumId="56" w15:restartNumberingAfterBreak="0">
    <w:nsid w:val="4F3A3741"/>
    <w:multiLevelType w:val="multilevel"/>
    <w:tmpl w:val="B8E0123C"/>
    <w:styleLink w:val="Paragraphesdeliste"/>
    <w:lvl w:ilvl="0">
      <w:start w:val="1"/>
      <w:numFmt w:val="bullet"/>
      <w:lvlText w:val=""/>
      <w:lvlJc w:val="left"/>
      <w:pPr>
        <w:ind w:left="425" w:hanging="283"/>
      </w:pPr>
      <w:rPr>
        <w:rFonts w:ascii="Symbol" w:hAnsi="Symbol" w:hint="default"/>
      </w:rPr>
    </w:lvl>
    <w:lvl w:ilvl="1">
      <w:start w:val="1"/>
      <w:numFmt w:val="bullet"/>
      <w:lvlText w:val="–"/>
      <w:lvlJc w:val="left"/>
      <w:pPr>
        <w:ind w:left="1134" w:hanging="283"/>
      </w:pPr>
      <w:rPr>
        <w:rFonts w:ascii="Arial" w:hAnsi="Arial" w:hint="default"/>
      </w:rPr>
    </w:lvl>
    <w:lvl w:ilvl="2">
      <w:start w:val="1"/>
      <w:numFmt w:val="bullet"/>
      <w:lvlText w:val="o"/>
      <w:lvlJc w:val="left"/>
      <w:pPr>
        <w:ind w:left="1843" w:hanging="283"/>
      </w:pPr>
      <w:rPr>
        <w:rFonts w:ascii="Courier New" w:hAnsi="Courier New" w:hint="default"/>
      </w:rPr>
    </w:lvl>
    <w:lvl w:ilvl="3">
      <w:start w:val="1"/>
      <w:numFmt w:val="bullet"/>
      <w:lvlText w:val="*"/>
      <w:lvlJc w:val="left"/>
      <w:pPr>
        <w:ind w:left="2552" w:hanging="283"/>
      </w:pPr>
      <w:rPr>
        <w:rFonts w:ascii="Arial" w:hAnsi="Arial" w:hint="default"/>
      </w:rPr>
    </w:lvl>
    <w:lvl w:ilvl="4">
      <w:start w:val="1"/>
      <w:numFmt w:val="bullet"/>
      <w:lvlText w:val=""/>
      <w:lvlJc w:val="left"/>
      <w:pPr>
        <w:ind w:left="3261" w:hanging="283"/>
      </w:pPr>
      <w:rPr>
        <w:rFonts w:ascii="Symbol" w:hAnsi="Symbol" w:hint="default"/>
        <w:color w:val="auto"/>
      </w:rPr>
    </w:lvl>
    <w:lvl w:ilvl="5">
      <w:start w:val="1"/>
      <w:numFmt w:val="bullet"/>
      <w:lvlText w:val=""/>
      <w:lvlJc w:val="left"/>
      <w:pPr>
        <w:ind w:left="3970" w:hanging="283"/>
      </w:pPr>
      <w:rPr>
        <w:rFonts w:ascii="Wingdings" w:hAnsi="Wingdings" w:hint="default"/>
      </w:rPr>
    </w:lvl>
    <w:lvl w:ilvl="6">
      <w:start w:val="1"/>
      <w:numFmt w:val="bullet"/>
      <w:lvlText w:val=""/>
      <w:lvlJc w:val="left"/>
      <w:pPr>
        <w:ind w:left="4679" w:hanging="283"/>
      </w:pPr>
      <w:rPr>
        <w:rFonts w:ascii="Symbol" w:hAnsi="Symbol" w:hint="default"/>
      </w:rPr>
    </w:lvl>
    <w:lvl w:ilvl="7">
      <w:start w:val="1"/>
      <w:numFmt w:val="bullet"/>
      <w:lvlText w:val="o"/>
      <w:lvlJc w:val="left"/>
      <w:pPr>
        <w:ind w:left="5388" w:hanging="283"/>
      </w:pPr>
      <w:rPr>
        <w:rFonts w:ascii="Courier New" w:hAnsi="Courier New" w:cs="Courier New" w:hint="default"/>
      </w:rPr>
    </w:lvl>
    <w:lvl w:ilvl="8">
      <w:start w:val="1"/>
      <w:numFmt w:val="bullet"/>
      <w:lvlText w:val=""/>
      <w:lvlJc w:val="left"/>
      <w:pPr>
        <w:ind w:left="6097" w:hanging="283"/>
      </w:pPr>
      <w:rPr>
        <w:rFonts w:ascii="Wingdings" w:hAnsi="Wingdings" w:hint="default"/>
      </w:rPr>
    </w:lvl>
  </w:abstractNum>
  <w:abstractNum w:abstractNumId="57" w15:restartNumberingAfterBreak="0">
    <w:nsid w:val="4F8E4B0A"/>
    <w:multiLevelType w:val="singleLevel"/>
    <w:tmpl w:val="DD0EED6A"/>
    <w:lvl w:ilvl="0">
      <w:start w:val="1"/>
      <w:numFmt w:val="bullet"/>
      <w:pStyle w:val="REFpuce"/>
      <w:lvlText w:val=""/>
      <w:lvlJc w:val="left"/>
      <w:pPr>
        <w:tabs>
          <w:tab w:val="num" w:pos="360"/>
        </w:tabs>
        <w:ind w:left="360" w:hanging="360"/>
      </w:pPr>
      <w:rPr>
        <w:rFonts w:ascii="Symbol" w:hAnsi="Symbol" w:hint="default"/>
      </w:rPr>
    </w:lvl>
  </w:abstractNum>
  <w:abstractNum w:abstractNumId="58" w15:restartNumberingAfterBreak="0">
    <w:nsid w:val="53E70427"/>
    <w:multiLevelType w:val="singleLevel"/>
    <w:tmpl w:val="2876AF00"/>
    <w:lvl w:ilvl="0">
      <w:start w:val="1"/>
      <w:numFmt w:val="bullet"/>
      <w:pStyle w:val="EDFL2-BodyText"/>
      <w:lvlText w:val=""/>
      <w:lvlJc w:val="left"/>
      <w:pPr>
        <w:tabs>
          <w:tab w:val="num" w:pos="360"/>
        </w:tabs>
        <w:ind w:left="360" w:hanging="360"/>
      </w:pPr>
      <w:rPr>
        <w:rFonts w:ascii="Wingdings" w:hAnsi="Wingdings" w:hint="default"/>
      </w:rPr>
    </w:lvl>
  </w:abstractNum>
  <w:abstractNum w:abstractNumId="59" w15:restartNumberingAfterBreak="0">
    <w:nsid w:val="541612D6"/>
    <w:multiLevelType w:val="hybridMultilevel"/>
    <w:tmpl w:val="200CBBC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pStyle w:val="DefaultParagraphFontParaCharCarCarCarCarChar"/>
      <w:lvlText w:val=""/>
      <w:lvlJc w:val="left"/>
      <w:pPr>
        <w:tabs>
          <w:tab w:val="num" w:pos="1440"/>
        </w:tabs>
        <w:ind w:left="1440" w:hanging="360"/>
      </w:pPr>
      <w:rPr>
        <w:rFonts w:ascii="Wingdings" w:hAnsi="Wingdings" w:hint="default"/>
        <w:color w:val="FF990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5D64682"/>
    <w:multiLevelType w:val="hybridMultilevel"/>
    <w:tmpl w:val="D5F265DC"/>
    <w:lvl w:ilvl="0" w:tplc="0A6AD742">
      <w:start w:val="1"/>
      <w:numFmt w:val="upperLetter"/>
      <w:pStyle w:val="ACOSS-Titre2"/>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598878A6"/>
    <w:multiLevelType w:val="hybridMultilevel"/>
    <w:tmpl w:val="9E3AA47C"/>
    <w:lvl w:ilvl="0" w:tplc="D59E9A50">
      <w:start w:val="1"/>
      <w:numFmt w:val="bullet"/>
      <w:lvlText w:val=""/>
      <w:lvlJc w:val="left"/>
      <w:pPr>
        <w:ind w:left="720" w:hanging="360"/>
      </w:pPr>
      <w:rPr>
        <w:rFonts w:ascii="Symbol" w:hAnsi="Symbol" w:hint="default"/>
        <w:color w:val="3366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AB635F8"/>
    <w:multiLevelType w:val="hybridMultilevel"/>
    <w:tmpl w:val="724EB436"/>
    <w:lvl w:ilvl="0" w:tplc="4AC851E8">
      <w:start w:val="1"/>
      <w:numFmt w:val="bullet"/>
      <w:pStyle w:val="Tablelistbullet21"/>
      <w:lvlText w:val=""/>
      <w:lvlJc w:val="left"/>
      <w:pPr>
        <w:tabs>
          <w:tab w:val="num" w:pos="502"/>
        </w:tabs>
        <w:ind w:left="142" w:firstLine="0"/>
      </w:pPr>
      <w:rPr>
        <w:rFonts w:ascii="Symbol" w:hAnsi="Symbol" w:hint="default"/>
        <w:sz w:val="18"/>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B47012C"/>
    <w:multiLevelType w:val="hybridMultilevel"/>
    <w:tmpl w:val="4C12C32A"/>
    <w:lvl w:ilvl="0" w:tplc="524C8AB0">
      <w:start w:val="1"/>
      <w:numFmt w:val="bullet"/>
      <w:pStyle w:val="Listepuces"/>
      <w:lvlText w:val=""/>
      <w:lvlJc w:val="left"/>
      <w:pPr>
        <w:tabs>
          <w:tab w:val="num" w:pos="0"/>
        </w:tabs>
        <w:ind w:left="720" w:hanging="360"/>
      </w:pPr>
      <w:rPr>
        <w:rFonts w:ascii="Wingdings" w:hAnsi="Wingdings" w:hint="default"/>
        <w:color w:val="FCCA5C"/>
      </w:rPr>
    </w:lvl>
    <w:lvl w:ilvl="1" w:tplc="3F2AAA5C">
      <w:numFmt w:val="bullet"/>
      <w:pStyle w:val="Listetiret"/>
      <w:lvlText w:val="-"/>
      <w:lvlJc w:val="left"/>
      <w:pPr>
        <w:tabs>
          <w:tab w:val="num" w:pos="1440"/>
        </w:tabs>
        <w:ind w:left="1440" w:hanging="360"/>
      </w:pPr>
      <w:rPr>
        <w:rFonts w:ascii="Arial" w:eastAsia="Times" w:hAnsi="Arial" w:cs="Arial" w:hint="default"/>
        <w:color w:val="000080"/>
      </w:rPr>
    </w:lvl>
    <w:lvl w:ilvl="2" w:tplc="040C0009">
      <w:start w:val="1"/>
      <w:numFmt w:val="bullet"/>
      <w:lvlText w:val=""/>
      <w:lvlJc w:val="left"/>
      <w:pPr>
        <w:tabs>
          <w:tab w:val="num" w:pos="2160"/>
        </w:tabs>
        <w:ind w:left="2160" w:hanging="360"/>
      </w:pPr>
      <w:rPr>
        <w:rFonts w:ascii="Wingdings" w:hAnsi="Wingdings" w:hint="default"/>
        <w:color w:val="4F81BD"/>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C377785"/>
    <w:multiLevelType w:val="hybridMultilevel"/>
    <w:tmpl w:val="E31660F2"/>
    <w:lvl w:ilvl="0" w:tplc="8BC8DADA">
      <w:start w:val="1"/>
      <w:numFmt w:val="lowerLetter"/>
      <w:pStyle w:val="Titre4"/>
      <w:lvlText w:val="%1)"/>
      <w:lvlJc w:val="left"/>
      <w:pPr>
        <w:ind w:left="2629"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3349" w:hanging="360"/>
      </w:pPr>
    </w:lvl>
    <w:lvl w:ilvl="2" w:tplc="040C001B" w:tentative="1">
      <w:start w:val="1"/>
      <w:numFmt w:val="lowerRoman"/>
      <w:lvlText w:val="%3."/>
      <w:lvlJc w:val="right"/>
      <w:pPr>
        <w:ind w:left="4069" w:hanging="180"/>
      </w:pPr>
    </w:lvl>
    <w:lvl w:ilvl="3" w:tplc="040C000F" w:tentative="1">
      <w:start w:val="1"/>
      <w:numFmt w:val="decimal"/>
      <w:lvlText w:val="%4."/>
      <w:lvlJc w:val="left"/>
      <w:pPr>
        <w:ind w:left="4789" w:hanging="360"/>
      </w:pPr>
    </w:lvl>
    <w:lvl w:ilvl="4" w:tplc="040C0019" w:tentative="1">
      <w:start w:val="1"/>
      <w:numFmt w:val="lowerLetter"/>
      <w:lvlText w:val="%5."/>
      <w:lvlJc w:val="left"/>
      <w:pPr>
        <w:ind w:left="5509" w:hanging="360"/>
      </w:pPr>
    </w:lvl>
    <w:lvl w:ilvl="5" w:tplc="040C001B" w:tentative="1">
      <w:start w:val="1"/>
      <w:numFmt w:val="lowerRoman"/>
      <w:lvlText w:val="%6."/>
      <w:lvlJc w:val="right"/>
      <w:pPr>
        <w:ind w:left="6229" w:hanging="180"/>
      </w:pPr>
    </w:lvl>
    <w:lvl w:ilvl="6" w:tplc="040C000F" w:tentative="1">
      <w:start w:val="1"/>
      <w:numFmt w:val="decimal"/>
      <w:lvlText w:val="%7."/>
      <w:lvlJc w:val="left"/>
      <w:pPr>
        <w:ind w:left="6949" w:hanging="360"/>
      </w:pPr>
    </w:lvl>
    <w:lvl w:ilvl="7" w:tplc="040C0019" w:tentative="1">
      <w:start w:val="1"/>
      <w:numFmt w:val="lowerLetter"/>
      <w:lvlText w:val="%8."/>
      <w:lvlJc w:val="left"/>
      <w:pPr>
        <w:ind w:left="7669" w:hanging="360"/>
      </w:pPr>
    </w:lvl>
    <w:lvl w:ilvl="8" w:tplc="040C001B" w:tentative="1">
      <w:start w:val="1"/>
      <w:numFmt w:val="lowerRoman"/>
      <w:lvlText w:val="%9."/>
      <w:lvlJc w:val="right"/>
      <w:pPr>
        <w:ind w:left="8389" w:hanging="180"/>
      </w:pPr>
    </w:lvl>
  </w:abstractNum>
  <w:abstractNum w:abstractNumId="65" w15:restartNumberingAfterBreak="0">
    <w:nsid w:val="5CF55D52"/>
    <w:multiLevelType w:val="hybridMultilevel"/>
    <w:tmpl w:val="969C84AE"/>
    <w:lvl w:ilvl="0" w:tplc="92FC52F6">
      <w:start w:val="1"/>
      <w:numFmt w:val="bullet"/>
      <w:pStyle w:val="TM7"/>
      <w:lvlText w:val="■"/>
      <w:lvlJc w:val="left"/>
      <w:pPr>
        <w:ind w:left="720" w:hanging="360"/>
      </w:pPr>
      <w:rPr>
        <w:rFonts w:ascii="Arial" w:hAnsi="Arial" w:hint="default"/>
        <w:color w:val="9BBB59" w:themeColor="accent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D0C5535"/>
    <w:multiLevelType w:val="multilevel"/>
    <w:tmpl w:val="35B0FA88"/>
    <w:lvl w:ilvl="0">
      <w:start w:val="1"/>
      <w:numFmt w:val="decimal"/>
      <w:pStyle w:val="Titre1"/>
      <w:lvlText w:val="%1"/>
      <w:lvlJc w:val="left"/>
      <w:pPr>
        <w:ind w:left="432" w:hanging="432"/>
      </w:pPr>
    </w:lvl>
    <w:lvl w:ilvl="1">
      <w:start w:val="1"/>
      <w:numFmt w:val="decimal"/>
      <w:pStyle w:val="Titre2"/>
      <w:lvlText w:val="%1.%2"/>
      <w:lvlJc w:val="left"/>
      <w:pPr>
        <w:ind w:left="1426" w:hanging="576"/>
      </w:pPr>
    </w:lvl>
    <w:lvl w:ilvl="2">
      <w:start w:val="1"/>
      <w:numFmt w:val="decimal"/>
      <w:pStyle w:val="ACOSS-Titre3"/>
      <w:lvlText w:val="%3."/>
      <w:lvlJc w:val="left"/>
      <w:pPr>
        <w:ind w:left="3981"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7" w15:restartNumberingAfterBreak="0">
    <w:nsid w:val="5D5679C4"/>
    <w:multiLevelType w:val="hybridMultilevel"/>
    <w:tmpl w:val="C5144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DA72580"/>
    <w:multiLevelType w:val="hybridMultilevel"/>
    <w:tmpl w:val="501A818A"/>
    <w:lvl w:ilvl="0" w:tplc="062AC620">
      <w:start w:val="1"/>
      <w:numFmt w:val="bullet"/>
      <w:lvlText w:val=""/>
      <w:lvlJc w:val="left"/>
      <w:pPr>
        <w:tabs>
          <w:tab w:val="num" w:pos="4734"/>
        </w:tabs>
        <w:ind w:left="4658" w:hanging="284"/>
      </w:pPr>
      <w:rPr>
        <w:rFonts w:ascii="Wingdings" w:hAnsi="Wingdings" w:hint="default"/>
        <w:b/>
        <w:i w:val="0"/>
        <w:color w:val="FF9900"/>
        <w:sz w:val="14"/>
      </w:rPr>
    </w:lvl>
    <w:lvl w:ilvl="1" w:tplc="040C0003">
      <w:start w:val="1"/>
      <w:numFmt w:val="bullet"/>
      <w:lvlText w:val=""/>
      <w:lvlJc w:val="left"/>
      <w:pPr>
        <w:tabs>
          <w:tab w:val="num" w:pos="1440"/>
        </w:tabs>
        <w:ind w:left="1364" w:hanging="284"/>
      </w:pPr>
      <w:rPr>
        <w:rFonts w:ascii="Wingdings" w:hAnsi="Wingdings" w:hint="default"/>
        <w:b w:val="0"/>
        <w:i w:val="0"/>
        <w:color w:val="FF9900"/>
        <w:sz w:val="18"/>
      </w:rPr>
    </w:lvl>
    <w:lvl w:ilvl="2" w:tplc="040C0005">
      <w:start w:val="1"/>
      <w:numFmt w:val="bullet"/>
      <w:pStyle w:val="Pu3"/>
      <w:lvlText w:val=""/>
      <w:lvlJc w:val="left"/>
      <w:pPr>
        <w:tabs>
          <w:tab w:val="num" w:pos="2160"/>
        </w:tabs>
        <w:ind w:left="2160" w:hanging="360"/>
      </w:pPr>
      <w:rPr>
        <w:rFonts w:ascii="Wingdings" w:hAnsi="Wingdings" w:cs="Times New Roman" w:hint="default"/>
        <w:color w:val="008080"/>
        <w:sz w:val="18"/>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ED96B0F"/>
    <w:multiLevelType w:val="hybridMultilevel"/>
    <w:tmpl w:val="8806BDEC"/>
    <w:lvl w:ilvl="0" w:tplc="040C000D">
      <w:start w:val="1"/>
      <w:numFmt w:val="bullet"/>
      <w:pStyle w:val="E1"/>
      <w:lvlText w:val=""/>
      <w:lvlJc w:val="left"/>
      <w:pPr>
        <w:tabs>
          <w:tab w:val="num" w:pos="928"/>
        </w:tabs>
        <w:ind w:left="928"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06E8470">
      <w:numFmt w:val="bullet"/>
      <w:lvlText w:val=""/>
      <w:lvlJc w:val="left"/>
      <w:pPr>
        <w:ind w:left="2160" w:hanging="360"/>
      </w:pPr>
      <w:rPr>
        <w:rFonts w:ascii="Wingdings" w:eastAsia="Calibri" w:hAnsi="Wingdings"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0137F7E"/>
    <w:multiLevelType w:val="hybridMultilevel"/>
    <w:tmpl w:val="0F0CBCBC"/>
    <w:lvl w:ilvl="0" w:tplc="81761230">
      <w:start w:val="1"/>
      <w:numFmt w:val="bullet"/>
      <w:pStyle w:val="ACOSS-Listen1"/>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26A3F6E"/>
    <w:multiLevelType w:val="hybridMultilevel"/>
    <w:tmpl w:val="8A5C8098"/>
    <w:lvl w:ilvl="0" w:tplc="5A96C5B8">
      <w:start w:val="1"/>
      <w:numFmt w:val="bullet"/>
      <w:pStyle w:val="NABullet1Double"/>
      <w:lvlText w:val="•"/>
      <w:lvlJc w:val="left"/>
      <w:pPr>
        <w:tabs>
          <w:tab w:val="num" w:pos="720"/>
        </w:tabs>
        <w:ind w:left="720" w:hanging="360"/>
      </w:pPr>
      <w:rPr>
        <w:rFonts w:ascii="Arial" w:hAnsi="Arial" w:hint="default"/>
        <w:color w:val="0067C5"/>
        <w:sz w:val="22"/>
      </w:rPr>
    </w:lvl>
    <w:lvl w:ilvl="1" w:tplc="B0F89B1C" w:tentative="1">
      <w:start w:val="1"/>
      <w:numFmt w:val="bullet"/>
      <w:lvlText w:val="o"/>
      <w:lvlJc w:val="left"/>
      <w:pPr>
        <w:tabs>
          <w:tab w:val="num" w:pos="1440"/>
        </w:tabs>
        <w:ind w:left="1440" w:hanging="360"/>
      </w:pPr>
      <w:rPr>
        <w:rFonts w:ascii="Courier New" w:hAnsi="Courier New" w:cs="Courier New" w:hint="default"/>
      </w:rPr>
    </w:lvl>
    <w:lvl w:ilvl="2" w:tplc="25CC8A54" w:tentative="1">
      <w:start w:val="1"/>
      <w:numFmt w:val="bullet"/>
      <w:lvlText w:val=""/>
      <w:lvlJc w:val="left"/>
      <w:pPr>
        <w:tabs>
          <w:tab w:val="num" w:pos="2160"/>
        </w:tabs>
        <w:ind w:left="2160" w:hanging="360"/>
      </w:pPr>
      <w:rPr>
        <w:rFonts w:ascii="Wingdings" w:hAnsi="Wingdings" w:hint="default"/>
      </w:rPr>
    </w:lvl>
    <w:lvl w:ilvl="3" w:tplc="4F12D016" w:tentative="1">
      <w:start w:val="1"/>
      <w:numFmt w:val="bullet"/>
      <w:lvlText w:val=""/>
      <w:lvlJc w:val="left"/>
      <w:pPr>
        <w:tabs>
          <w:tab w:val="num" w:pos="2880"/>
        </w:tabs>
        <w:ind w:left="2880" w:hanging="360"/>
      </w:pPr>
      <w:rPr>
        <w:rFonts w:ascii="Symbol" w:hAnsi="Symbol" w:hint="default"/>
      </w:rPr>
    </w:lvl>
    <w:lvl w:ilvl="4" w:tplc="6BD67298" w:tentative="1">
      <w:start w:val="1"/>
      <w:numFmt w:val="bullet"/>
      <w:lvlText w:val="o"/>
      <w:lvlJc w:val="left"/>
      <w:pPr>
        <w:tabs>
          <w:tab w:val="num" w:pos="3600"/>
        </w:tabs>
        <w:ind w:left="3600" w:hanging="360"/>
      </w:pPr>
      <w:rPr>
        <w:rFonts w:ascii="Courier New" w:hAnsi="Courier New" w:cs="Courier New" w:hint="default"/>
      </w:rPr>
    </w:lvl>
    <w:lvl w:ilvl="5" w:tplc="B5FE6E5C" w:tentative="1">
      <w:start w:val="1"/>
      <w:numFmt w:val="bullet"/>
      <w:lvlText w:val=""/>
      <w:lvlJc w:val="left"/>
      <w:pPr>
        <w:tabs>
          <w:tab w:val="num" w:pos="4320"/>
        </w:tabs>
        <w:ind w:left="4320" w:hanging="360"/>
      </w:pPr>
      <w:rPr>
        <w:rFonts w:ascii="Wingdings" w:hAnsi="Wingdings" w:hint="default"/>
      </w:rPr>
    </w:lvl>
    <w:lvl w:ilvl="6" w:tplc="3A70368E" w:tentative="1">
      <w:start w:val="1"/>
      <w:numFmt w:val="bullet"/>
      <w:lvlText w:val=""/>
      <w:lvlJc w:val="left"/>
      <w:pPr>
        <w:tabs>
          <w:tab w:val="num" w:pos="5040"/>
        </w:tabs>
        <w:ind w:left="5040" w:hanging="360"/>
      </w:pPr>
      <w:rPr>
        <w:rFonts w:ascii="Symbol" w:hAnsi="Symbol" w:hint="default"/>
      </w:rPr>
    </w:lvl>
    <w:lvl w:ilvl="7" w:tplc="5F78F7F2" w:tentative="1">
      <w:start w:val="1"/>
      <w:numFmt w:val="bullet"/>
      <w:lvlText w:val="o"/>
      <w:lvlJc w:val="left"/>
      <w:pPr>
        <w:tabs>
          <w:tab w:val="num" w:pos="5760"/>
        </w:tabs>
        <w:ind w:left="5760" w:hanging="360"/>
      </w:pPr>
      <w:rPr>
        <w:rFonts w:ascii="Courier New" w:hAnsi="Courier New" w:cs="Courier New" w:hint="default"/>
      </w:rPr>
    </w:lvl>
    <w:lvl w:ilvl="8" w:tplc="941C811E"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50D01D4"/>
    <w:multiLevelType w:val="hybridMultilevel"/>
    <w:tmpl w:val="1DEC3208"/>
    <w:lvl w:ilvl="0" w:tplc="040C0001">
      <w:start w:val="1"/>
      <w:numFmt w:val="bullet"/>
      <w:pStyle w:val="ListepucesNiv4"/>
      <w:lvlText w:val=""/>
      <w:lvlJc w:val="left"/>
      <w:pPr>
        <w:tabs>
          <w:tab w:val="num" w:pos="2628"/>
        </w:tabs>
        <w:ind w:left="2628" w:hanging="360"/>
      </w:pPr>
      <w:rPr>
        <w:rFonts w:ascii="Symbol" w:hAnsi="Symbol" w:hint="default"/>
      </w:rPr>
    </w:lvl>
    <w:lvl w:ilvl="1" w:tplc="040C0003">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6EF5000A"/>
    <w:multiLevelType w:val="multilevel"/>
    <w:tmpl w:val="CF28EBE2"/>
    <w:lvl w:ilvl="0">
      <w:start w:val="1"/>
      <w:numFmt w:val="bullet"/>
      <w:lvlText w:val=""/>
      <w:lvlJc w:val="left"/>
      <w:pPr>
        <w:tabs>
          <w:tab w:val="num" w:pos="360"/>
        </w:tabs>
        <w:ind w:left="360" w:hanging="360"/>
      </w:pPr>
      <w:rPr>
        <w:rFonts w:ascii="Symbol" w:hAnsi="Symbol" w:hint="default"/>
        <w:color w:val="76B900"/>
        <w:sz w:val="18"/>
      </w:rPr>
    </w:lvl>
    <w:lvl w:ilvl="1">
      <w:start w:val="1"/>
      <w:numFmt w:val="bullet"/>
      <w:pStyle w:val="Puces2"/>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08A26F1"/>
    <w:multiLevelType w:val="singleLevel"/>
    <w:tmpl w:val="A2EE34CC"/>
    <w:lvl w:ilvl="0">
      <w:start w:val="1"/>
      <w:numFmt w:val="bullet"/>
      <w:pStyle w:val="Retrait1"/>
      <w:lvlText w:val=""/>
      <w:lvlJc w:val="left"/>
      <w:pPr>
        <w:tabs>
          <w:tab w:val="num" w:pos="360"/>
        </w:tabs>
        <w:ind w:left="360" w:hanging="360"/>
      </w:pPr>
      <w:rPr>
        <w:rFonts w:ascii="Symbol" w:hAnsi="Symbol" w:hint="default"/>
      </w:rPr>
    </w:lvl>
  </w:abstractNum>
  <w:abstractNum w:abstractNumId="75" w15:restartNumberingAfterBreak="0">
    <w:nsid w:val="71C3218E"/>
    <w:multiLevelType w:val="hybridMultilevel"/>
    <w:tmpl w:val="F7146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34E51FD"/>
    <w:multiLevelType w:val="hybridMultilevel"/>
    <w:tmpl w:val="46EE69D6"/>
    <w:lvl w:ilvl="0" w:tplc="14BA792E">
      <w:start w:val="1"/>
      <w:numFmt w:val="bullet"/>
      <w:pStyle w:val="NormalI1"/>
      <w:lvlText w:val=""/>
      <w:lvlJc w:val="left"/>
      <w:pPr>
        <w:tabs>
          <w:tab w:val="num" w:pos="1267"/>
        </w:tabs>
        <w:ind w:left="1191" w:hanging="284"/>
      </w:pPr>
      <w:rPr>
        <w:rFonts w:ascii="Symbol" w:hAnsi="Symbol" w:hint="default"/>
        <w:color w:val="0000FF"/>
      </w:rPr>
    </w:lvl>
    <w:lvl w:ilvl="1" w:tplc="B178C9C8">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4A53AB2"/>
    <w:multiLevelType w:val="hybridMultilevel"/>
    <w:tmpl w:val="F5B22DEC"/>
    <w:lvl w:ilvl="0" w:tplc="31AAC0F4">
      <w:start w:val="1"/>
      <w:numFmt w:val="bullet"/>
      <w:pStyle w:val="Listepuces2"/>
      <w:lvlText w:val="•"/>
      <w:lvlJc w:val="left"/>
      <w:pPr>
        <w:tabs>
          <w:tab w:val="num" w:pos="567"/>
        </w:tabs>
        <w:ind w:left="567" w:hanging="283"/>
      </w:pPr>
      <w:rPr>
        <w:rFonts w:ascii="Verdana" w:hAnsi="Verdana" w:hint="default"/>
        <w:color w:val="0066A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6805B00"/>
    <w:multiLevelType w:val="singleLevel"/>
    <w:tmpl w:val="A48C05BE"/>
    <w:lvl w:ilvl="0">
      <w:start w:val="1"/>
      <w:numFmt w:val="bullet"/>
      <w:pStyle w:val="BulletRoundIndent"/>
      <w:lvlText w:val=""/>
      <w:lvlJc w:val="left"/>
      <w:pPr>
        <w:tabs>
          <w:tab w:val="num" w:pos="360"/>
        </w:tabs>
        <w:ind w:left="360" w:hanging="360"/>
      </w:pPr>
      <w:rPr>
        <w:rFonts w:ascii="Symbol" w:hAnsi="Symbol" w:hint="default"/>
      </w:rPr>
    </w:lvl>
  </w:abstractNum>
  <w:abstractNum w:abstractNumId="79" w15:restartNumberingAfterBreak="0">
    <w:nsid w:val="76E6383F"/>
    <w:multiLevelType w:val="hybridMultilevel"/>
    <w:tmpl w:val="944A5D54"/>
    <w:lvl w:ilvl="0" w:tplc="FFFFFFFF">
      <w:start w:val="1"/>
      <w:numFmt w:val="bullet"/>
      <w:lvlText w:val=""/>
      <w:lvlJc w:val="left"/>
      <w:pPr>
        <w:tabs>
          <w:tab w:val="num" w:pos="720"/>
        </w:tabs>
        <w:ind w:left="720" w:hanging="360"/>
      </w:pPr>
      <w:rPr>
        <w:rFonts w:ascii="Wingdings" w:hAnsi="Wingdings" w:hint="default"/>
        <w:color w:val="FF9900"/>
      </w:rPr>
    </w:lvl>
    <w:lvl w:ilvl="1" w:tplc="FFFFFFFF">
      <w:start w:val="1"/>
      <w:numFmt w:val="bullet"/>
      <w:pStyle w:val="Enum10"/>
      <w:lvlText w:val=""/>
      <w:lvlJc w:val="left"/>
      <w:pPr>
        <w:tabs>
          <w:tab w:val="num" w:pos="1440"/>
        </w:tabs>
        <w:ind w:left="1440" w:hanging="360"/>
      </w:pPr>
      <w:rPr>
        <w:rFonts w:ascii="Wingdings" w:hAnsi="Wingdings" w:hint="default"/>
        <w:b w:val="0"/>
        <w:i w:val="0"/>
        <w:color w:val="auto"/>
        <w:sz w:val="20"/>
        <w:u w:val="none"/>
      </w:rPr>
    </w:lvl>
    <w:lvl w:ilvl="2" w:tplc="FFFFFFFF">
      <w:start w:val="1"/>
      <w:numFmt w:val="bullet"/>
      <w:lvlText w:val=""/>
      <w:lvlJc w:val="left"/>
      <w:pPr>
        <w:tabs>
          <w:tab w:val="num" w:pos="2160"/>
        </w:tabs>
        <w:ind w:left="2160" w:hanging="360"/>
      </w:pPr>
      <w:rPr>
        <w:rFonts w:ascii="Symbol" w:hAnsi="Symbol" w:hint="default"/>
        <w:color w:val="003366"/>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8C74D40"/>
    <w:multiLevelType w:val="multilevel"/>
    <w:tmpl w:val="B19AD6D8"/>
    <w:numStyleLink w:val="Style1"/>
  </w:abstractNum>
  <w:abstractNum w:abstractNumId="81" w15:restartNumberingAfterBreak="0">
    <w:nsid w:val="794E7377"/>
    <w:multiLevelType w:val="hybridMultilevel"/>
    <w:tmpl w:val="A2ECB3F8"/>
    <w:lvl w:ilvl="0" w:tplc="D7A210AA">
      <w:start w:val="1"/>
      <w:numFmt w:val="bullet"/>
      <w:pStyle w:val="A-Ex-So-In"/>
      <w:lvlText w:val=""/>
      <w:lvlJc w:val="left"/>
      <w:pPr>
        <w:ind w:left="360" w:hanging="360"/>
      </w:pPr>
      <w:rPr>
        <w:rFonts w:ascii="Wingdings" w:hAnsi="Wingdings" w:hint="default"/>
        <w:lang w:val="fr-FR"/>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9ED4758"/>
    <w:multiLevelType w:val="multilevel"/>
    <w:tmpl w:val="0EFE8792"/>
    <w:styleLink w:val="ListePucesnoires"/>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1068" w:hanging="360"/>
      </w:pPr>
      <w:rPr>
        <w:rFonts w:ascii="Symbol" w:hAnsi="Symbol" w:hint="default"/>
        <w:color w:val="auto"/>
      </w:rPr>
    </w:lvl>
    <w:lvl w:ilvl="2">
      <w:start w:val="1"/>
      <w:numFmt w:val="bullet"/>
      <w:lvlText w:val=""/>
      <w:lvlJc w:val="left"/>
      <w:pPr>
        <w:tabs>
          <w:tab w:val="num" w:pos="1080"/>
        </w:tabs>
        <w:ind w:left="1776" w:hanging="360"/>
      </w:pPr>
      <w:rPr>
        <w:rFonts w:ascii="Wingdings" w:hAnsi="Wingdings" w:hint="default"/>
        <w:color w:val="auto"/>
      </w:rPr>
    </w:lvl>
    <w:lvl w:ilvl="3">
      <w:start w:val="1"/>
      <w:numFmt w:val="bullet"/>
      <w:lvlText w:val=""/>
      <w:lvlJc w:val="left"/>
      <w:pPr>
        <w:tabs>
          <w:tab w:val="num" w:pos="1440"/>
        </w:tabs>
        <w:ind w:left="2484" w:hanging="360"/>
      </w:pPr>
      <w:rPr>
        <w:rFonts w:ascii="Symbol" w:hAnsi="Symbol" w:hint="default"/>
        <w:color w:val="auto"/>
      </w:rPr>
    </w:lvl>
    <w:lvl w:ilvl="4">
      <w:start w:val="1"/>
      <w:numFmt w:val="bullet"/>
      <w:lvlText w:val=""/>
      <w:lvlJc w:val="left"/>
      <w:pPr>
        <w:tabs>
          <w:tab w:val="num" w:pos="1800"/>
        </w:tabs>
        <w:ind w:left="3192" w:hanging="360"/>
      </w:pPr>
      <w:rPr>
        <w:rFonts w:ascii="Wingdings" w:hAnsi="Wingdings" w:hint="default"/>
        <w:color w:val="auto"/>
      </w:rPr>
    </w:lvl>
    <w:lvl w:ilvl="5">
      <w:start w:val="1"/>
      <w:numFmt w:val="bullet"/>
      <w:lvlText w:val=""/>
      <w:lvlJc w:val="left"/>
      <w:pPr>
        <w:tabs>
          <w:tab w:val="num" w:pos="2160"/>
        </w:tabs>
        <w:ind w:left="3900" w:hanging="360"/>
      </w:pPr>
      <w:rPr>
        <w:rFonts w:ascii="Symbol" w:hAnsi="Symbol" w:hint="default"/>
        <w:color w:val="auto"/>
      </w:rPr>
    </w:lvl>
    <w:lvl w:ilvl="6">
      <w:start w:val="1"/>
      <w:numFmt w:val="bullet"/>
      <w:lvlText w:val=""/>
      <w:lvlJc w:val="left"/>
      <w:pPr>
        <w:tabs>
          <w:tab w:val="num" w:pos="2520"/>
        </w:tabs>
        <w:ind w:left="4608" w:hanging="360"/>
      </w:pPr>
      <w:rPr>
        <w:rFonts w:ascii="Wingdings" w:hAnsi="Wingdings" w:hint="default"/>
        <w:color w:val="auto"/>
      </w:rPr>
    </w:lvl>
    <w:lvl w:ilvl="7">
      <w:start w:val="1"/>
      <w:numFmt w:val="bullet"/>
      <w:lvlText w:val=""/>
      <w:lvlJc w:val="left"/>
      <w:pPr>
        <w:tabs>
          <w:tab w:val="num" w:pos="2880"/>
        </w:tabs>
        <w:ind w:left="5316" w:hanging="360"/>
      </w:pPr>
      <w:rPr>
        <w:rFonts w:ascii="Symbol" w:hAnsi="Symbol" w:hint="default"/>
        <w:color w:val="auto"/>
      </w:rPr>
    </w:lvl>
    <w:lvl w:ilvl="8">
      <w:start w:val="1"/>
      <w:numFmt w:val="bullet"/>
      <w:lvlText w:val=""/>
      <w:lvlJc w:val="left"/>
      <w:pPr>
        <w:tabs>
          <w:tab w:val="num" w:pos="3240"/>
        </w:tabs>
        <w:ind w:left="6024" w:hanging="360"/>
      </w:pPr>
      <w:rPr>
        <w:rFonts w:ascii="Wingdings" w:hAnsi="Wingdings" w:hint="default"/>
        <w:color w:val="auto"/>
      </w:rPr>
    </w:lvl>
  </w:abstractNum>
  <w:abstractNum w:abstractNumId="83" w15:restartNumberingAfterBreak="0">
    <w:nsid w:val="79FA4FF8"/>
    <w:multiLevelType w:val="hybridMultilevel"/>
    <w:tmpl w:val="2458AC26"/>
    <w:lvl w:ilvl="0" w:tplc="040C0001">
      <w:start w:val="1"/>
      <w:numFmt w:val="bullet"/>
      <w:lvlText w:val=""/>
      <w:lvlJc w:val="left"/>
      <w:pPr>
        <w:tabs>
          <w:tab w:val="num" w:pos="587"/>
        </w:tabs>
        <w:ind w:left="454" w:hanging="227"/>
      </w:pPr>
      <w:rPr>
        <w:rFonts w:ascii="Wingdings" w:hAnsi="Wingdings" w:hint="default"/>
        <w:b/>
        <w:i w:val="0"/>
        <w:color w:val="0000FF"/>
        <w:sz w:val="12"/>
      </w:rPr>
    </w:lvl>
    <w:lvl w:ilvl="1" w:tplc="040C0003">
      <w:start w:val="1"/>
      <w:numFmt w:val="decimal"/>
      <w:lvlText w:val="%2."/>
      <w:lvlJc w:val="left"/>
      <w:pPr>
        <w:tabs>
          <w:tab w:val="num" w:pos="587"/>
        </w:tabs>
        <w:ind w:left="587" w:hanging="360"/>
      </w:pPr>
      <w:rPr>
        <w:rFonts w:cs="Times New Roman" w:hint="default"/>
      </w:rPr>
    </w:lvl>
    <w:lvl w:ilvl="2" w:tplc="040C0005">
      <w:start w:val="1"/>
      <w:numFmt w:val="bullet"/>
      <w:pStyle w:val="F2F"/>
      <w:lvlText w:val=""/>
      <w:lvlJc w:val="left"/>
      <w:pPr>
        <w:tabs>
          <w:tab w:val="num" w:pos="1307"/>
        </w:tabs>
        <w:ind w:left="1307" w:hanging="360"/>
      </w:pPr>
      <w:rPr>
        <w:rFonts w:ascii="Wingdings" w:hAnsi="Wingdings" w:hint="default"/>
      </w:rPr>
    </w:lvl>
    <w:lvl w:ilvl="3" w:tplc="040C0001">
      <w:start w:val="1"/>
      <w:numFmt w:val="bullet"/>
      <w:lvlText w:val=""/>
      <w:lvlJc w:val="left"/>
      <w:pPr>
        <w:tabs>
          <w:tab w:val="num" w:pos="2027"/>
        </w:tabs>
        <w:ind w:left="2027" w:hanging="360"/>
      </w:pPr>
      <w:rPr>
        <w:rFonts w:ascii="Symbol" w:hAnsi="Symbol" w:hint="default"/>
      </w:rPr>
    </w:lvl>
    <w:lvl w:ilvl="4" w:tplc="040C0003">
      <w:start w:val="1"/>
      <w:numFmt w:val="bullet"/>
      <w:lvlText w:val="o"/>
      <w:lvlJc w:val="left"/>
      <w:pPr>
        <w:tabs>
          <w:tab w:val="num" w:pos="2747"/>
        </w:tabs>
        <w:ind w:left="2747" w:hanging="360"/>
      </w:pPr>
      <w:rPr>
        <w:rFonts w:ascii="Courier New" w:hAnsi="Courier New" w:hint="default"/>
      </w:rPr>
    </w:lvl>
    <w:lvl w:ilvl="5" w:tplc="040C0005">
      <w:start w:val="1"/>
      <w:numFmt w:val="bullet"/>
      <w:lvlText w:val=""/>
      <w:lvlJc w:val="left"/>
      <w:pPr>
        <w:tabs>
          <w:tab w:val="num" w:pos="3467"/>
        </w:tabs>
        <w:ind w:left="3467" w:hanging="360"/>
      </w:pPr>
      <w:rPr>
        <w:rFonts w:ascii="Wingdings" w:hAnsi="Wingdings" w:hint="default"/>
      </w:rPr>
    </w:lvl>
    <w:lvl w:ilvl="6" w:tplc="040C0001">
      <w:start w:val="1"/>
      <w:numFmt w:val="bullet"/>
      <w:lvlText w:val=""/>
      <w:lvlJc w:val="left"/>
      <w:pPr>
        <w:tabs>
          <w:tab w:val="num" w:pos="4187"/>
        </w:tabs>
        <w:ind w:left="4187" w:hanging="360"/>
      </w:pPr>
      <w:rPr>
        <w:rFonts w:ascii="Symbol" w:hAnsi="Symbol" w:hint="default"/>
      </w:rPr>
    </w:lvl>
    <w:lvl w:ilvl="7" w:tplc="040C0003">
      <w:start w:val="1"/>
      <w:numFmt w:val="bullet"/>
      <w:lvlText w:val="o"/>
      <w:lvlJc w:val="left"/>
      <w:pPr>
        <w:tabs>
          <w:tab w:val="num" w:pos="4907"/>
        </w:tabs>
        <w:ind w:left="4907" w:hanging="360"/>
      </w:pPr>
      <w:rPr>
        <w:rFonts w:ascii="Courier New" w:hAnsi="Courier New" w:hint="default"/>
      </w:rPr>
    </w:lvl>
    <w:lvl w:ilvl="8" w:tplc="040C0005">
      <w:start w:val="1"/>
      <w:numFmt w:val="bullet"/>
      <w:lvlText w:val=""/>
      <w:lvlJc w:val="left"/>
      <w:pPr>
        <w:tabs>
          <w:tab w:val="num" w:pos="5627"/>
        </w:tabs>
        <w:ind w:left="5627" w:hanging="360"/>
      </w:pPr>
      <w:rPr>
        <w:rFonts w:ascii="Wingdings" w:hAnsi="Wingdings" w:hint="default"/>
      </w:rPr>
    </w:lvl>
  </w:abstractNum>
  <w:abstractNum w:abstractNumId="84" w15:restartNumberingAfterBreak="0">
    <w:nsid w:val="7CA33C74"/>
    <w:multiLevelType w:val="singleLevel"/>
    <w:tmpl w:val="182215C2"/>
    <w:lvl w:ilvl="0">
      <w:start w:val="1"/>
      <w:numFmt w:val="bullet"/>
      <w:pStyle w:val="Titrepages23"/>
      <w:lvlText w:val=""/>
      <w:lvlJc w:val="left"/>
      <w:pPr>
        <w:tabs>
          <w:tab w:val="num" w:pos="360"/>
        </w:tabs>
        <w:ind w:left="360" w:hanging="360"/>
      </w:pPr>
      <w:rPr>
        <w:rFonts w:ascii="Symbol" w:hAnsi="Symbol" w:hint="default"/>
      </w:rPr>
    </w:lvl>
  </w:abstractNum>
  <w:abstractNum w:abstractNumId="85" w15:restartNumberingAfterBreak="0">
    <w:nsid w:val="7D962834"/>
    <w:multiLevelType w:val="hybridMultilevel"/>
    <w:tmpl w:val="4202C944"/>
    <w:lvl w:ilvl="0" w:tplc="E8B87D78">
      <w:start w:val="1"/>
      <w:numFmt w:val="decimal"/>
      <w:pStyle w:val="Titre3"/>
      <w:lvlText w:val="%1."/>
      <w:lvlJc w:val="left"/>
      <w:pPr>
        <w:ind w:left="2138" w:hanging="360"/>
      </w:pPr>
    </w:lvl>
    <w:lvl w:ilvl="1" w:tplc="5706ECCE">
      <w:start w:val="1"/>
      <w:numFmt w:val="lowerLetter"/>
      <w:lvlText w:val="%2."/>
      <w:lvlJc w:val="left"/>
      <w:pPr>
        <w:ind w:left="2858" w:hanging="360"/>
      </w:pPr>
    </w:lvl>
    <w:lvl w:ilvl="2" w:tplc="040C001B">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86" w15:restartNumberingAfterBreak="0">
    <w:nsid w:val="7E1F3F0B"/>
    <w:multiLevelType w:val="hybridMultilevel"/>
    <w:tmpl w:val="33DAA3A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pStyle w:val="Cellule-E1"/>
      <w:lvlText w:val=""/>
      <w:lvlJc w:val="left"/>
      <w:pPr>
        <w:tabs>
          <w:tab w:val="num" w:pos="1440"/>
        </w:tabs>
        <w:ind w:left="1307" w:hanging="227"/>
      </w:pPr>
      <w:rPr>
        <w:rFonts w:ascii="Wingdings" w:hAnsi="Wingdings" w:hint="default"/>
        <w:color w:val="CC0000"/>
        <w:sz w:val="1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409690885">
    <w:abstractNumId w:val="37"/>
  </w:num>
  <w:num w:numId="2" w16cid:durableId="2060087091">
    <w:abstractNumId w:val="77"/>
  </w:num>
  <w:num w:numId="3" w16cid:durableId="1822425727">
    <w:abstractNumId w:val="16"/>
  </w:num>
  <w:num w:numId="4" w16cid:durableId="1401557165">
    <w:abstractNumId w:val="28"/>
  </w:num>
  <w:num w:numId="5" w16cid:durableId="2040469422">
    <w:abstractNumId w:val="18"/>
  </w:num>
  <w:num w:numId="6" w16cid:durableId="90706581">
    <w:abstractNumId w:val="54"/>
  </w:num>
  <w:num w:numId="7" w16cid:durableId="56519839">
    <w:abstractNumId w:val="80"/>
  </w:num>
  <w:num w:numId="8" w16cid:durableId="1636832021">
    <w:abstractNumId w:val="73"/>
  </w:num>
  <w:num w:numId="9" w16cid:durableId="677388300">
    <w:abstractNumId w:val="71"/>
  </w:num>
  <w:num w:numId="10" w16cid:durableId="1817455347">
    <w:abstractNumId w:val="30"/>
  </w:num>
  <w:num w:numId="11" w16cid:durableId="2097050602">
    <w:abstractNumId w:val="69"/>
  </w:num>
  <w:num w:numId="12" w16cid:durableId="1352758786">
    <w:abstractNumId w:val="0"/>
  </w:num>
  <w:num w:numId="13" w16cid:durableId="1982418193">
    <w:abstractNumId w:val="44"/>
  </w:num>
  <w:num w:numId="14" w16cid:durableId="1557932072">
    <w:abstractNumId w:val="55"/>
  </w:num>
  <w:num w:numId="15" w16cid:durableId="1027364493">
    <w:abstractNumId w:val="42"/>
  </w:num>
  <w:num w:numId="16" w16cid:durableId="737097486">
    <w:abstractNumId w:val="53"/>
  </w:num>
  <w:num w:numId="17" w16cid:durableId="2125299408">
    <w:abstractNumId w:val="40"/>
  </w:num>
  <w:num w:numId="18" w16cid:durableId="2135169879">
    <w:abstractNumId w:val="20"/>
  </w:num>
  <w:num w:numId="19" w16cid:durableId="1646621231">
    <w:abstractNumId w:val="86"/>
  </w:num>
  <w:num w:numId="20" w16cid:durableId="1360280604">
    <w:abstractNumId w:val="84"/>
  </w:num>
  <w:num w:numId="21" w16cid:durableId="168063253">
    <w:abstractNumId w:val="68"/>
  </w:num>
  <w:num w:numId="22" w16cid:durableId="239560289">
    <w:abstractNumId w:val="57"/>
  </w:num>
  <w:num w:numId="23" w16cid:durableId="1211964735">
    <w:abstractNumId w:val="74"/>
  </w:num>
  <w:num w:numId="24" w16cid:durableId="1172531811">
    <w:abstractNumId w:val="31"/>
  </w:num>
  <w:num w:numId="25" w16cid:durableId="1441335873">
    <w:abstractNumId w:val="25"/>
  </w:num>
  <w:num w:numId="26" w16cid:durableId="870268106">
    <w:abstractNumId w:val="35"/>
  </w:num>
  <w:num w:numId="27" w16cid:durableId="1688873876">
    <w:abstractNumId w:val="34"/>
  </w:num>
  <w:num w:numId="28" w16cid:durableId="1110929810">
    <w:abstractNumId w:val="79"/>
  </w:num>
  <w:num w:numId="29" w16cid:durableId="1467360309">
    <w:abstractNumId w:val="59"/>
  </w:num>
  <w:num w:numId="30" w16cid:durableId="1683818448">
    <w:abstractNumId w:val="22"/>
  </w:num>
  <w:num w:numId="31" w16cid:durableId="742220606">
    <w:abstractNumId w:val="49"/>
  </w:num>
  <w:num w:numId="32" w16cid:durableId="448204676">
    <w:abstractNumId w:val="76"/>
  </w:num>
  <w:num w:numId="33" w16cid:durableId="440805572">
    <w:abstractNumId w:val="27"/>
  </w:num>
  <w:num w:numId="34" w16cid:durableId="1035542214">
    <w:abstractNumId w:val="33"/>
  </w:num>
  <w:num w:numId="35" w16cid:durableId="450049875">
    <w:abstractNumId w:val="51"/>
  </w:num>
  <w:num w:numId="36" w16cid:durableId="1242911474">
    <w:abstractNumId w:val="29"/>
  </w:num>
  <w:num w:numId="37" w16cid:durableId="2122339404">
    <w:abstractNumId w:val="38"/>
  </w:num>
  <w:num w:numId="38" w16cid:durableId="1425760850">
    <w:abstractNumId w:val="17"/>
  </w:num>
  <w:num w:numId="39" w16cid:durableId="146091341">
    <w:abstractNumId w:val="21"/>
  </w:num>
  <w:num w:numId="40" w16cid:durableId="1794909469">
    <w:abstractNumId w:val="45"/>
  </w:num>
  <w:num w:numId="41" w16cid:durableId="1445343148">
    <w:abstractNumId w:val="58"/>
  </w:num>
  <w:num w:numId="42" w16cid:durableId="1982492940">
    <w:abstractNumId w:val="83"/>
  </w:num>
  <w:num w:numId="43" w16cid:durableId="1324820945">
    <w:abstractNumId w:val="24"/>
  </w:num>
  <w:num w:numId="44" w16cid:durableId="1312976085">
    <w:abstractNumId w:val="1"/>
  </w:num>
  <w:num w:numId="45" w16cid:durableId="1088041432">
    <w:abstractNumId w:val="72"/>
  </w:num>
  <w:num w:numId="46" w16cid:durableId="1308393338">
    <w:abstractNumId w:val="36"/>
  </w:num>
  <w:num w:numId="47" w16cid:durableId="2037151889">
    <w:abstractNumId w:val="50"/>
  </w:num>
  <w:num w:numId="48" w16cid:durableId="257519926">
    <w:abstractNumId w:val="26"/>
  </w:num>
  <w:num w:numId="49" w16cid:durableId="1178469849">
    <w:abstractNumId w:val="62"/>
  </w:num>
  <w:num w:numId="50" w16cid:durableId="1537159761">
    <w:abstractNumId w:val="47"/>
  </w:num>
  <w:num w:numId="51" w16cid:durableId="166676468">
    <w:abstractNumId w:val="32"/>
  </w:num>
  <w:num w:numId="52" w16cid:durableId="808746165">
    <w:abstractNumId w:val="39"/>
  </w:num>
  <w:num w:numId="53" w16cid:durableId="1844323442">
    <w:abstractNumId w:val="3"/>
  </w:num>
  <w:num w:numId="54" w16cid:durableId="866674328">
    <w:abstractNumId w:val="4"/>
  </w:num>
  <w:num w:numId="55" w16cid:durableId="189225365">
    <w:abstractNumId w:val="5"/>
  </w:num>
  <w:num w:numId="56" w16cid:durableId="999844730">
    <w:abstractNumId w:val="6"/>
  </w:num>
  <w:num w:numId="57" w16cid:durableId="1198395481">
    <w:abstractNumId w:val="7"/>
  </w:num>
  <w:num w:numId="58" w16cid:durableId="2118137361">
    <w:abstractNumId w:val="9"/>
  </w:num>
  <w:num w:numId="59" w16cid:durableId="1828790224">
    <w:abstractNumId w:val="10"/>
  </w:num>
  <w:num w:numId="60" w16cid:durableId="1495102863">
    <w:abstractNumId w:val="11"/>
  </w:num>
  <w:num w:numId="61" w16cid:durableId="1650086594">
    <w:abstractNumId w:val="56"/>
  </w:num>
  <w:num w:numId="62" w16cid:durableId="1846244757">
    <w:abstractNumId w:val="19"/>
  </w:num>
  <w:num w:numId="63" w16cid:durableId="1217550771">
    <w:abstractNumId w:val="78"/>
  </w:num>
  <w:num w:numId="64" w16cid:durableId="734857261">
    <w:abstractNumId w:val="82"/>
  </w:num>
  <w:num w:numId="65" w16cid:durableId="1927306339">
    <w:abstractNumId w:val="48"/>
  </w:num>
  <w:num w:numId="66" w16cid:durableId="87973151">
    <w:abstractNumId w:val="43"/>
  </w:num>
  <w:num w:numId="67" w16cid:durableId="1768698178">
    <w:abstractNumId w:val="81"/>
  </w:num>
  <w:num w:numId="68" w16cid:durableId="1010254582">
    <w:abstractNumId w:val="66"/>
  </w:num>
  <w:num w:numId="69" w16cid:durableId="41248964">
    <w:abstractNumId w:val="41"/>
  </w:num>
  <w:num w:numId="70" w16cid:durableId="1751612131">
    <w:abstractNumId w:val="63"/>
  </w:num>
  <w:num w:numId="71" w16cid:durableId="1967156866">
    <w:abstractNumId w:val="60"/>
  </w:num>
  <w:num w:numId="72" w16cid:durableId="1591422902">
    <w:abstractNumId w:val="60"/>
    <w:lvlOverride w:ilvl="0">
      <w:startOverride w:val="1"/>
    </w:lvlOverride>
  </w:num>
  <w:num w:numId="73" w16cid:durableId="1711028545">
    <w:abstractNumId w:val="85"/>
  </w:num>
  <w:num w:numId="74" w16cid:durableId="242951365">
    <w:abstractNumId w:val="64"/>
  </w:num>
  <w:num w:numId="75" w16cid:durableId="134684671">
    <w:abstractNumId w:val="60"/>
    <w:lvlOverride w:ilvl="0">
      <w:startOverride w:val="1"/>
    </w:lvlOverride>
  </w:num>
  <w:num w:numId="76" w16cid:durableId="498157326">
    <w:abstractNumId w:val="85"/>
    <w:lvlOverride w:ilvl="0">
      <w:startOverride w:val="1"/>
    </w:lvlOverride>
  </w:num>
  <w:num w:numId="77" w16cid:durableId="1631863890">
    <w:abstractNumId w:val="85"/>
    <w:lvlOverride w:ilvl="0">
      <w:startOverride w:val="1"/>
    </w:lvlOverride>
  </w:num>
  <w:num w:numId="78" w16cid:durableId="1802572199">
    <w:abstractNumId w:val="85"/>
    <w:lvlOverride w:ilvl="0">
      <w:startOverride w:val="1"/>
    </w:lvlOverride>
  </w:num>
  <w:num w:numId="79" w16cid:durableId="168102398">
    <w:abstractNumId w:val="85"/>
    <w:lvlOverride w:ilvl="0">
      <w:startOverride w:val="1"/>
    </w:lvlOverride>
  </w:num>
  <w:num w:numId="80" w16cid:durableId="2114127926">
    <w:abstractNumId w:val="64"/>
    <w:lvlOverride w:ilvl="0">
      <w:startOverride w:val="1"/>
    </w:lvlOverride>
  </w:num>
  <w:num w:numId="81" w16cid:durableId="2010521189">
    <w:abstractNumId w:val="85"/>
    <w:lvlOverride w:ilvl="0">
      <w:startOverride w:val="1"/>
    </w:lvlOverride>
  </w:num>
  <w:num w:numId="82" w16cid:durableId="1528450855">
    <w:abstractNumId w:val="64"/>
    <w:lvlOverride w:ilvl="0">
      <w:startOverride w:val="1"/>
    </w:lvlOverride>
  </w:num>
  <w:num w:numId="83" w16cid:durableId="461577211">
    <w:abstractNumId w:val="85"/>
    <w:lvlOverride w:ilvl="0">
      <w:startOverride w:val="1"/>
    </w:lvlOverride>
  </w:num>
  <w:num w:numId="84" w16cid:durableId="1984577690">
    <w:abstractNumId w:val="64"/>
    <w:lvlOverride w:ilvl="0">
      <w:startOverride w:val="1"/>
    </w:lvlOverride>
  </w:num>
  <w:num w:numId="85" w16cid:durableId="1552114972">
    <w:abstractNumId w:val="64"/>
    <w:lvlOverride w:ilvl="0">
      <w:startOverride w:val="1"/>
    </w:lvlOverride>
  </w:num>
  <w:num w:numId="86" w16cid:durableId="634797571">
    <w:abstractNumId w:val="85"/>
    <w:lvlOverride w:ilvl="0">
      <w:startOverride w:val="1"/>
    </w:lvlOverride>
  </w:num>
  <w:num w:numId="87" w16cid:durableId="1106198094">
    <w:abstractNumId w:val="64"/>
    <w:lvlOverride w:ilvl="0">
      <w:startOverride w:val="1"/>
    </w:lvlOverride>
  </w:num>
  <w:num w:numId="88" w16cid:durableId="1394622653">
    <w:abstractNumId w:val="64"/>
    <w:lvlOverride w:ilvl="0">
      <w:startOverride w:val="1"/>
    </w:lvlOverride>
  </w:num>
  <w:num w:numId="89" w16cid:durableId="1423840213">
    <w:abstractNumId w:val="85"/>
    <w:lvlOverride w:ilvl="0">
      <w:startOverride w:val="1"/>
    </w:lvlOverride>
  </w:num>
  <w:num w:numId="90" w16cid:durableId="238441337">
    <w:abstractNumId w:val="60"/>
    <w:lvlOverride w:ilvl="0">
      <w:startOverride w:val="1"/>
    </w:lvlOverride>
  </w:num>
  <w:num w:numId="91" w16cid:durableId="1980836969">
    <w:abstractNumId w:val="85"/>
    <w:lvlOverride w:ilvl="0">
      <w:startOverride w:val="1"/>
    </w:lvlOverride>
  </w:num>
  <w:num w:numId="92" w16cid:durableId="1764840969">
    <w:abstractNumId w:val="85"/>
    <w:lvlOverride w:ilvl="0">
      <w:startOverride w:val="1"/>
    </w:lvlOverride>
  </w:num>
  <w:num w:numId="93" w16cid:durableId="1179614325">
    <w:abstractNumId w:val="65"/>
  </w:num>
  <w:num w:numId="94" w16cid:durableId="128087333">
    <w:abstractNumId w:val="85"/>
    <w:lvlOverride w:ilvl="0">
      <w:startOverride w:val="1"/>
    </w:lvlOverride>
  </w:num>
  <w:num w:numId="95" w16cid:durableId="963848144">
    <w:abstractNumId w:val="60"/>
    <w:lvlOverride w:ilvl="0">
      <w:startOverride w:val="1"/>
    </w:lvlOverride>
  </w:num>
  <w:num w:numId="96" w16cid:durableId="38670252">
    <w:abstractNumId w:val="85"/>
    <w:lvlOverride w:ilvl="0">
      <w:startOverride w:val="1"/>
    </w:lvlOverride>
  </w:num>
  <w:num w:numId="97" w16cid:durableId="1741100637">
    <w:abstractNumId w:val="70"/>
  </w:num>
  <w:num w:numId="98" w16cid:durableId="1570577121">
    <w:abstractNumId w:val="61"/>
  </w:num>
  <w:num w:numId="99" w16cid:durableId="112673090">
    <w:abstractNumId w:val="67"/>
  </w:num>
  <w:num w:numId="100" w16cid:durableId="1797943635">
    <w:abstractNumId w:val="46"/>
  </w:num>
  <w:num w:numId="101" w16cid:durableId="168184485">
    <w:abstractNumId w:val="64"/>
  </w:num>
  <w:num w:numId="102" w16cid:durableId="1863399208">
    <w:abstractNumId w:val="23"/>
  </w:num>
  <w:num w:numId="103" w16cid:durableId="330765034">
    <w:abstractNumId w:val="52"/>
  </w:num>
  <w:num w:numId="104" w16cid:durableId="1558206421">
    <w:abstractNumId w:val="7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linkStyl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type" w:val="proposal.dotm"/>
  </w:docVars>
  <w:rsids>
    <w:rsidRoot w:val="00354D38"/>
    <w:rsid w:val="0000141A"/>
    <w:rsid w:val="0000201E"/>
    <w:rsid w:val="0000225D"/>
    <w:rsid w:val="0000229A"/>
    <w:rsid w:val="00002F99"/>
    <w:rsid w:val="00003588"/>
    <w:rsid w:val="00003F68"/>
    <w:rsid w:val="00004410"/>
    <w:rsid w:val="000044AD"/>
    <w:rsid w:val="0000610A"/>
    <w:rsid w:val="00006DF4"/>
    <w:rsid w:val="00006F8B"/>
    <w:rsid w:val="000079B5"/>
    <w:rsid w:val="00007B77"/>
    <w:rsid w:val="0001045A"/>
    <w:rsid w:val="00010EAF"/>
    <w:rsid w:val="00011319"/>
    <w:rsid w:val="00012642"/>
    <w:rsid w:val="00012C76"/>
    <w:rsid w:val="00013477"/>
    <w:rsid w:val="0001434C"/>
    <w:rsid w:val="000143C5"/>
    <w:rsid w:val="00014480"/>
    <w:rsid w:val="00014937"/>
    <w:rsid w:val="00015526"/>
    <w:rsid w:val="0001569B"/>
    <w:rsid w:val="00016158"/>
    <w:rsid w:val="00020480"/>
    <w:rsid w:val="000216C1"/>
    <w:rsid w:val="00021A4C"/>
    <w:rsid w:val="00021ECF"/>
    <w:rsid w:val="00021FF2"/>
    <w:rsid w:val="000223DF"/>
    <w:rsid w:val="000228E9"/>
    <w:rsid w:val="00022B28"/>
    <w:rsid w:val="00023187"/>
    <w:rsid w:val="0002457E"/>
    <w:rsid w:val="00025C5D"/>
    <w:rsid w:val="00026E66"/>
    <w:rsid w:val="0002767A"/>
    <w:rsid w:val="00030C43"/>
    <w:rsid w:val="00031113"/>
    <w:rsid w:val="000314FE"/>
    <w:rsid w:val="0003195D"/>
    <w:rsid w:val="00031A35"/>
    <w:rsid w:val="00031ACB"/>
    <w:rsid w:val="00032019"/>
    <w:rsid w:val="00032324"/>
    <w:rsid w:val="00032EC0"/>
    <w:rsid w:val="000339C2"/>
    <w:rsid w:val="00034862"/>
    <w:rsid w:val="00034C3F"/>
    <w:rsid w:val="0003530B"/>
    <w:rsid w:val="00035BD4"/>
    <w:rsid w:val="0003603D"/>
    <w:rsid w:val="00036436"/>
    <w:rsid w:val="000365EB"/>
    <w:rsid w:val="00037C4B"/>
    <w:rsid w:val="00037E69"/>
    <w:rsid w:val="00037FDF"/>
    <w:rsid w:val="0004061C"/>
    <w:rsid w:val="000407D4"/>
    <w:rsid w:val="00040CCF"/>
    <w:rsid w:val="00040F3F"/>
    <w:rsid w:val="000410CF"/>
    <w:rsid w:val="000413B9"/>
    <w:rsid w:val="000420E2"/>
    <w:rsid w:val="00043ED8"/>
    <w:rsid w:val="00044A6B"/>
    <w:rsid w:val="00045044"/>
    <w:rsid w:val="00046322"/>
    <w:rsid w:val="000465DA"/>
    <w:rsid w:val="00046E9B"/>
    <w:rsid w:val="00047559"/>
    <w:rsid w:val="000479CC"/>
    <w:rsid w:val="000526F0"/>
    <w:rsid w:val="00053023"/>
    <w:rsid w:val="00053A4E"/>
    <w:rsid w:val="000541B8"/>
    <w:rsid w:val="00054555"/>
    <w:rsid w:val="00055129"/>
    <w:rsid w:val="00055242"/>
    <w:rsid w:val="000554FB"/>
    <w:rsid w:val="000559E4"/>
    <w:rsid w:val="00055CFF"/>
    <w:rsid w:val="00056894"/>
    <w:rsid w:val="00057B99"/>
    <w:rsid w:val="00060CC2"/>
    <w:rsid w:val="00060DB0"/>
    <w:rsid w:val="000612FF"/>
    <w:rsid w:val="00061995"/>
    <w:rsid w:val="00061CD7"/>
    <w:rsid w:val="000625D3"/>
    <w:rsid w:val="00062899"/>
    <w:rsid w:val="0006299E"/>
    <w:rsid w:val="0006324B"/>
    <w:rsid w:val="000636F7"/>
    <w:rsid w:val="000649D6"/>
    <w:rsid w:val="000662CF"/>
    <w:rsid w:val="00066ED1"/>
    <w:rsid w:val="00066F14"/>
    <w:rsid w:val="00066F41"/>
    <w:rsid w:val="00070912"/>
    <w:rsid w:val="000715D7"/>
    <w:rsid w:val="000729B3"/>
    <w:rsid w:val="0007394D"/>
    <w:rsid w:val="000742AA"/>
    <w:rsid w:val="00074465"/>
    <w:rsid w:val="00075D73"/>
    <w:rsid w:val="0007652D"/>
    <w:rsid w:val="00076C69"/>
    <w:rsid w:val="0007741B"/>
    <w:rsid w:val="0007753B"/>
    <w:rsid w:val="00077F30"/>
    <w:rsid w:val="00080021"/>
    <w:rsid w:val="00081AE4"/>
    <w:rsid w:val="00081DB6"/>
    <w:rsid w:val="00081FBE"/>
    <w:rsid w:val="00082933"/>
    <w:rsid w:val="00082D32"/>
    <w:rsid w:val="000830D0"/>
    <w:rsid w:val="0008379A"/>
    <w:rsid w:val="00084090"/>
    <w:rsid w:val="00084249"/>
    <w:rsid w:val="00085082"/>
    <w:rsid w:val="00085E69"/>
    <w:rsid w:val="00085F69"/>
    <w:rsid w:val="00086180"/>
    <w:rsid w:val="00086253"/>
    <w:rsid w:val="000863AD"/>
    <w:rsid w:val="00087506"/>
    <w:rsid w:val="00091387"/>
    <w:rsid w:val="000914C6"/>
    <w:rsid w:val="000917D3"/>
    <w:rsid w:val="00092CDA"/>
    <w:rsid w:val="00093CCE"/>
    <w:rsid w:val="000941F3"/>
    <w:rsid w:val="00096E3F"/>
    <w:rsid w:val="00097767"/>
    <w:rsid w:val="00097A93"/>
    <w:rsid w:val="000A0492"/>
    <w:rsid w:val="000A04FF"/>
    <w:rsid w:val="000A193C"/>
    <w:rsid w:val="000A1C1F"/>
    <w:rsid w:val="000A37A5"/>
    <w:rsid w:val="000A4ABF"/>
    <w:rsid w:val="000A4BB1"/>
    <w:rsid w:val="000A52D1"/>
    <w:rsid w:val="000A5CFB"/>
    <w:rsid w:val="000A6448"/>
    <w:rsid w:val="000A681D"/>
    <w:rsid w:val="000A6917"/>
    <w:rsid w:val="000A72C3"/>
    <w:rsid w:val="000B0A2D"/>
    <w:rsid w:val="000B1C6E"/>
    <w:rsid w:val="000B2661"/>
    <w:rsid w:val="000B3485"/>
    <w:rsid w:val="000B3C24"/>
    <w:rsid w:val="000B4156"/>
    <w:rsid w:val="000B435D"/>
    <w:rsid w:val="000B6AD6"/>
    <w:rsid w:val="000B6D1B"/>
    <w:rsid w:val="000B6DF9"/>
    <w:rsid w:val="000B7AA4"/>
    <w:rsid w:val="000B7AF9"/>
    <w:rsid w:val="000B7EAD"/>
    <w:rsid w:val="000C004D"/>
    <w:rsid w:val="000C0E70"/>
    <w:rsid w:val="000C0ED2"/>
    <w:rsid w:val="000C1320"/>
    <w:rsid w:val="000C1E58"/>
    <w:rsid w:val="000C1FE2"/>
    <w:rsid w:val="000C2062"/>
    <w:rsid w:val="000C2E84"/>
    <w:rsid w:val="000C4ED4"/>
    <w:rsid w:val="000C4F73"/>
    <w:rsid w:val="000C585B"/>
    <w:rsid w:val="000C5E58"/>
    <w:rsid w:val="000C5F96"/>
    <w:rsid w:val="000C6C05"/>
    <w:rsid w:val="000C7285"/>
    <w:rsid w:val="000C7563"/>
    <w:rsid w:val="000D0DF5"/>
    <w:rsid w:val="000D0F4B"/>
    <w:rsid w:val="000D119C"/>
    <w:rsid w:val="000D1B5E"/>
    <w:rsid w:val="000D1E08"/>
    <w:rsid w:val="000D35FF"/>
    <w:rsid w:val="000D4EF3"/>
    <w:rsid w:val="000D4F0E"/>
    <w:rsid w:val="000D50CA"/>
    <w:rsid w:val="000D6177"/>
    <w:rsid w:val="000D6AA1"/>
    <w:rsid w:val="000D6E55"/>
    <w:rsid w:val="000E03D1"/>
    <w:rsid w:val="000E049B"/>
    <w:rsid w:val="000E0B7F"/>
    <w:rsid w:val="000E1889"/>
    <w:rsid w:val="000E1D3D"/>
    <w:rsid w:val="000E28F3"/>
    <w:rsid w:val="000E54C2"/>
    <w:rsid w:val="000E5B24"/>
    <w:rsid w:val="000E7524"/>
    <w:rsid w:val="000E762C"/>
    <w:rsid w:val="000F2328"/>
    <w:rsid w:val="000F3CBA"/>
    <w:rsid w:val="000F436F"/>
    <w:rsid w:val="000F43BA"/>
    <w:rsid w:val="000F46B8"/>
    <w:rsid w:val="000F4A24"/>
    <w:rsid w:val="000F6197"/>
    <w:rsid w:val="000F6D04"/>
    <w:rsid w:val="000F79E6"/>
    <w:rsid w:val="000F7F37"/>
    <w:rsid w:val="00100274"/>
    <w:rsid w:val="001019AC"/>
    <w:rsid w:val="00101FB1"/>
    <w:rsid w:val="00102FB7"/>
    <w:rsid w:val="00103557"/>
    <w:rsid w:val="00103C87"/>
    <w:rsid w:val="0010420C"/>
    <w:rsid w:val="00104566"/>
    <w:rsid w:val="001049EA"/>
    <w:rsid w:val="00105625"/>
    <w:rsid w:val="00105EB9"/>
    <w:rsid w:val="0011159E"/>
    <w:rsid w:val="0011164C"/>
    <w:rsid w:val="00111D0A"/>
    <w:rsid w:val="001139B9"/>
    <w:rsid w:val="001140E4"/>
    <w:rsid w:val="00114750"/>
    <w:rsid w:val="00114BAC"/>
    <w:rsid w:val="00114EA4"/>
    <w:rsid w:val="00114F25"/>
    <w:rsid w:val="001165D2"/>
    <w:rsid w:val="0011733B"/>
    <w:rsid w:val="00120903"/>
    <w:rsid w:val="001226AF"/>
    <w:rsid w:val="0012393B"/>
    <w:rsid w:val="0012417E"/>
    <w:rsid w:val="00124645"/>
    <w:rsid w:val="0012489D"/>
    <w:rsid w:val="00124AD6"/>
    <w:rsid w:val="00124B8D"/>
    <w:rsid w:val="00125605"/>
    <w:rsid w:val="00125910"/>
    <w:rsid w:val="001259BA"/>
    <w:rsid w:val="00126296"/>
    <w:rsid w:val="00126DAD"/>
    <w:rsid w:val="00126DF6"/>
    <w:rsid w:val="00126DF7"/>
    <w:rsid w:val="00127060"/>
    <w:rsid w:val="0012718D"/>
    <w:rsid w:val="001276E3"/>
    <w:rsid w:val="001278B0"/>
    <w:rsid w:val="001301D0"/>
    <w:rsid w:val="001307A1"/>
    <w:rsid w:val="00130855"/>
    <w:rsid w:val="00131528"/>
    <w:rsid w:val="00131CF7"/>
    <w:rsid w:val="001322CC"/>
    <w:rsid w:val="00132ADF"/>
    <w:rsid w:val="00133994"/>
    <w:rsid w:val="00133EF5"/>
    <w:rsid w:val="0013487E"/>
    <w:rsid w:val="001351A6"/>
    <w:rsid w:val="00135BC9"/>
    <w:rsid w:val="00136EA5"/>
    <w:rsid w:val="001375AF"/>
    <w:rsid w:val="00140F71"/>
    <w:rsid w:val="0014133E"/>
    <w:rsid w:val="00141714"/>
    <w:rsid w:val="00142090"/>
    <w:rsid w:val="00142F33"/>
    <w:rsid w:val="00143455"/>
    <w:rsid w:val="0014625F"/>
    <w:rsid w:val="00146A2E"/>
    <w:rsid w:val="00147F50"/>
    <w:rsid w:val="00147F9B"/>
    <w:rsid w:val="0015044C"/>
    <w:rsid w:val="0015221C"/>
    <w:rsid w:val="00152486"/>
    <w:rsid w:val="001528D5"/>
    <w:rsid w:val="00152DF9"/>
    <w:rsid w:val="00153992"/>
    <w:rsid w:val="00153C2C"/>
    <w:rsid w:val="001540F0"/>
    <w:rsid w:val="001543DA"/>
    <w:rsid w:val="00154552"/>
    <w:rsid w:val="001548D5"/>
    <w:rsid w:val="00154E17"/>
    <w:rsid w:val="00154FAD"/>
    <w:rsid w:val="0015522A"/>
    <w:rsid w:val="00156018"/>
    <w:rsid w:val="00156B81"/>
    <w:rsid w:val="00157D2A"/>
    <w:rsid w:val="00157E64"/>
    <w:rsid w:val="0016016F"/>
    <w:rsid w:val="00160AB1"/>
    <w:rsid w:val="00160B70"/>
    <w:rsid w:val="0016119F"/>
    <w:rsid w:val="00161201"/>
    <w:rsid w:val="001630F1"/>
    <w:rsid w:val="0016392E"/>
    <w:rsid w:val="001651D1"/>
    <w:rsid w:val="00165C05"/>
    <w:rsid w:val="00165CE9"/>
    <w:rsid w:val="00165F3C"/>
    <w:rsid w:val="00166C7E"/>
    <w:rsid w:val="0016702F"/>
    <w:rsid w:val="00167183"/>
    <w:rsid w:val="00167734"/>
    <w:rsid w:val="00167CE9"/>
    <w:rsid w:val="00170743"/>
    <w:rsid w:val="00170C65"/>
    <w:rsid w:val="00170CE1"/>
    <w:rsid w:val="00171CC9"/>
    <w:rsid w:val="00172116"/>
    <w:rsid w:val="0017212B"/>
    <w:rsid w:val="001729E0"/>
    <w:rsid w:val="00172D3E"/>
    <w:rsid w:val="001732BC"/>
    <w:rsid w:val="00173F3C"/>
    <w:rsid w:val="001748A5"/>
    <w:rsid w:val="0017541F"/>
    <w:rsid w:val="00175738"/>
    <w:rsid w:val="00176020"/>
    <w:rsid w:val="00177466"/>
    <w:rsid w:val="001777F7"/>
    <w:rsid w:val="00177EF7"/>
    <w:rsid w:val="00177FF5"/>
    <w:rsid w:val="00180350"/>
    <w:rsid w:val="001807AB"/>
    <w:rsid w:val="00180A5E"/>
    <w:rsid w:val="00181290"/>
    <w:rsid w:val="001815E2"/>
    <w:rsid w:val="00182665"/>
    <w:rsid w:val="00183375"/>
    <w:rsid w:val="001834FB"/>
    <w:rsid w:val="00183854"/>
    <w:rsid w:val="00183A67"/>
    <w:rsid w:val="001844AA"/>
    <w:rsid w:val="001853CE"/>
    <w:rsid w:val="0018577F"/>
    <w:rsid w:val="001861A8"/>
    <w:rsid w:val="00186700"/>
    <w:rsid w:val="00186CA2"/>
    <w:rsid w:val="00187F50"/>
    <w:rsid w:val="001902D7"/>
    <w:rsid w:val="00190657"/>
    <w:rsid w:val="001906F9"/>
    <w:rsid w:val="00192BE3"/>
    <w:rsid w:val="0019393C"/>
    <w:rsid w:val="00193CD4"/>
    <w:rsid w:val="00193FD4"/>
    <w:rsid w:val="00195C32"/>
    <w:rsid w:val="00196183"/>
    <w:rsid w:val="00197C5D"/>
    <w:rsid w:val="00197CA2"/>
    <w:rsid w:val="001A02B8"/>
    <w:rsid w:val="001A06B3"/>
    <w:rsid w:val="001A0A70"/>
    <w:rsid w:val="001A0ABF"/>
    <w:rsid w:val="001A1A22"/>
    <w:rsid w:val="001A328E"/>
    <w:rsid w:val="001A5244"/>
    <w:rsid w:val="001A52A3"/>
    <w:rsid w:val="001A77FB"/>
    <w:rsid w:val="001B1448"/>
    <w:rsid w:val="001B2302"/>
    <w:rsid w:val="001B33D4"/>
    <w:rsid w:val="001B3F32"/>
    <w:rsid w:val="001B498C"/>
    <w:rsid w:val="001B49E3"/>
    <w:rsid w:val="001B6529"/>
    <w:rsid w:val="001B6548"/>
    <w:rsid w:val="001B6842"/>
    <w:rsid w:val="001B7A43"/>
    <w:rsid w:val="001C0767"/>
    <w:rsid w:val="001C0956"/>
    <w:rsid w:val="001C097E"/>
    <w:rsid w:val="001C0C91"/>
    <w:rsid w:val="001C1AB6"/>
    <w:rsid w:val="001C2347"/>
    <w:rsid w:val="001C262F"/>
    <w:rsid w:val="001C2C7D"/>
    <w:rsid w:val="001C2C9E"/>
    <w:rsid w:val="001C3B26"/>
    <w:rsid w:val="001C44B8"/>
    <w:rsid w:val="001C4F98"/>
    <w:rsid w:val="001C5023"/>
    <w:rsid w:val="001C5EAA"/>
    <w:rsid w:val="001C7476"/>
    <w:rsid w:val="001C76B4"/>
    <w:rsid w:val="001D0EEB"/>
    <w:rsid w:val="001D10B7"/>
    <w:rsid w:val="001D145C"/>
    <w:rsid w:val="001D2E84"/>
    <w:rsid w:val="001D4726"/>
    <w:rsid w:val="001D5F9C"/>
    <w:rsid w:val="001D6ABA"/>
    <w:rsid w:val="001D6D41"/>
    <w:rsid w:val="001E06CD"/>
    <w:rsid w:val="001E0DF2"/>
    <w:rsid w:val="001E1BDF"/>
    <w:rsid w:val="001E1D57"/>
    <w:rsid w:val="001E222B"/>
    <w:rsid w:val="001E3243"/>
    <w:rsid w:val="001E403D"/>
    <w:rsid w:val="001E576D"/>
    <w:rsid w:val="001E59B4"/>
    <w:rsid w:val="001E6B4F"/>
    <w:rsid w:val="001F06DC"/>
    <w:rsid w:val="001F2420"/>
    <w:rsid w:val="001F2B90"/>
    <w:rsid w:val="001F3F05"/>
    <w:rsid w:val="001F459E"/>
    <w:rsid w:val="001F49B7"/>
    <w:rsid w:val="001F4DFA"/>
    <w:rsid w:val="001F625C"/>
    <w:rsid w:val="001F6778"/>
    <w:rsid w:val="001F7074"/>
    <w:rsid w:val="001F75C1"/>
    <w:rsid w:val="001F7E5E"/>
    <w:rsid w:val="002001D2"/>
    <w:rsid w:val="00201026"/>
    <w:rsid w:val="0020190C"/>
    <w:rsid w:val="00201A81"/>
    <w:rsid w:val="00203320"/>
    <w:rsid w:val="0020396B"/>
    <w:rsid w:val="00203A4F"/>
    <w:rsid w:val="00203B57"/>
    <w:rsid w:val="00203E20"/>
    <w:rsid w:val="00205CE1"/>
    <w:rsid w:val="00206318"/>
    <w:rsid w:val="002066E1"/>
    <w:rsid w:val="00207633"/>
    <w:rsid w:val="0020773D"/>
    <w:rsid w:val="002101A5"/>
    <w:rsid w:val="00210793"/>
    <w:rsid w:val="002107EA"/>
    <w:rsid w:val="00210F5F"/>
    <w:rsid w:val="00211B92"/>
    <w:rsid w:val="00211D25"/>
    <w:rsid w:val="0021216E"/>
    <w:rsid w:val="00212FE1"/>
    <w:rsid w:val="0021354F"/>
    <w:rsid w:val="0021384F"/>
    <w:rsid w:val="00214074"/>
    <w:rsid w:val="00214DD2"/>
    <w:rsid w:val="0021545B"/>
    <w:rsid w:val="002154C1"/>
    <w:rsid w:val="00215617"/>
    <w:rsid w:val="00215BAA"/>
    <w:rsid w:val="00216130"/>
    <w:rsid w:val="002161F8"/>
    <w:rsid w:val="002162D8"/>
    <w:rsid w:val="0021740F"/>
    <w:rsid w:val="00217629"/>
    <w:rsid w:val="00217C54"/>
    <w:rsid w:val="00220280"/>
    <w:rsid w:val="00220AA5"/>
    <w:rsid w:val="00220DA0"/>
    <w:rsid w:val="00221E5E"/>
    <w:rsid w:val="002226FC"/>
    <w:rsid w:val="002243C0"/>
    <w:rsid w:val="00224C9E"/>
    <w:rsid w:val="0022529D"/>
    <w:rsid w:val="002262CD"/>
    <w:rsid w:val="0022798A"/>
    <w:rsid w:val="00230B2D"/>
    <w:rsid w:val="00230C4C"/>
    <w:rsid w:val="00230DB6"/>
    <w:rsid w:val="00230EF0"/>
    <w:rsid w:val="0023122D"/>
    <w:rsid w:val="00231292"/>
    <w:rsid w:val="00231313"/>
    <w:rsid w:val="002314A8"/>
    <w:rsid w:val="002325C5"/>
    <w:rsid w:val="002333E3"/>
    <w:rsid w:val="0023363D"/>
    <w:rsid w:val="0023398E"/>
    <w:rsid w:val="00233F66"/>
    <w:rsid w:val="00234630"/>
    <w:rsid w:val="002359BF"/>
    <w:rsid w:val="0023661E"/>
    <w:rsid w:val="00240526"/>
    <w:rsid w:val="0024066A"/>
    <w:rsid w:val="00240B8C"/>
    <w:rsid w:val="00241801"/>
    <w:rsid w:val="00242B94"/>
    <w:rsid w:val="00243044"/>
    <w:rsid w:val="0024335E"/>
    <w:rsid w:val="00244FE8"/>
    <w:rsid w:val="0024521D"/>
    <w:rsid w:val="00245A55"/>
    <w:rsid w:val="00246899"/>
    <w:rsid w:val="00247751"/>
    <w:rsid w:val="00247C63"/>
    <w:rsid w:val="00247D6C"/>
    <w:rsid w:val="00247E5B"/>
    <w:rsid w:val="00247EA6"/>
    <w:rsid w:val="00247EE9"/>
    <w:rsid w:val="0025062B"/>
    <w:rsid w:val="0025071F"/>
    <w:rsid w:val="00251522"/>
    <w:rsid w:val="002548E3"/>
    <w:rsid w:val="00254B49"/>
    <w:rsid w:val="00254F8F"/>
    <w:rsid w:val="002557FC"/>
    <w:rsid w:val="002560A6"/>
    <w:rsid w:val="00256623"/>
    <w:rsid w:val="00256EFD"/>
    <w:rsid w:val="00260256"/>
    <w:rsid w:val="00260BF9"/>
    <w:rsid w:val="00261650"/>
    <w:rsid w:val="002641D2"/>
    <w:rsid w:val="00266143"/>
    <w:rsid w:val="002661E4"/>
    <w:rsid w:val="002675DF"/>
    <w:rsid w:val="00267D0F"/>
    <w:rsid w:val="002707E3"/>
    <w:rsid w:val="002709BD"/>
    <w:rsid w:val="0027106B"/>
    <w:rsid w:val="00272130"/>
    <w:rsid w:val="002730C2"/>
    <w:rsid w:val="002732AA"/>
    <w:rsid w:val="00275443"/>
    <w:rsid w:val="002756BB"/>
    <w:rsid w:val="00276B81"/>
    <w:rsid w:val="00276F8A"/>
    <w:rsid w:val="002774BE"/>
    <w:rsid w:val="002807EE"/>
    <w:rsid w:val="00280CF5"/>
    <w:rsid w:val="00281883"/>
    <w:rsid w:val="00281E4A"/>
    <w:rsid w:val="00282027"/>
    <w:rsid w:val="0028270F"/>
    <w:rsid w:val="00283373"/>
    <w:rsid w:val="0028343D"/>
    <w:rsid w:val="00283F89"/>
    <w:rsid w:val="00284AD9"/>
    <w:rsid w:val="00284B56"/>
    <w:rsid w:val="00284C33"/>
    <w:rsid w:val="00284C94"/>
    <w:rsid w:val="00284F8E"/>
    <w:rsid w:val="00285329"/>
    <w:rsid w:val="0028573F"/>
    <w:rsid w:val="00286BF9"/>
    <w:rsid w:val="00290E19"/>
    <w:rsid w:val="00290E3A"/>
    <w:rsid w:val="0029118A"/>
    <w:rsid w:val="002926A4"/>
    <w:rsid w:val="00292833"/>
    <w:rsid w:val="00294917"/>
    <w:rsid w:val="00294C9E"/>
    <w:rsid w:val="002960BD"/>
    <w:rsid w:val="0029625A"/>
    <w:rsid w:val="00297D10"/>
    <w:rsid w:val="002A0185"/>
    <w:rsid w:val="002A0AC7"/>
    <w:rsid w:val="002A1F86"/>
    <w:rsid w:val="002A2BE6"/>
    <w:rsid w:val="002A2CFF"/>
    <w:rsid w:val="002A3D50"/>
    <w:rsid w:val="002A5678"/>
    <w:rsid w:val="002A5B3F"/>
    <w:rsid w:val="002A5FDB"/>
    <w:rsid w:val="002A6CCE"/>
    <w:rsid w:val="002A7A0E"/>
    <w:rsid w:val="002B0003"/>
    <w:rsid w:val="002B0E44"/>
    <w:rsid w:val="002B123B"/>
    <w:rsid w:val="002B1873"/>
    <w:rsid w:val="002B18DD"/>
    <w:rsid w:val="002B1FA6"/>
    <w:rsid w:val="002B2C14"/>
    <w:rsid w:val="002B3A1B"/>
    <w:rsid w:val="002B455A"/>
    <w:rsid w:val="002B4AEE"/>
    <w:rsid w:val="002B4B57"/>
    <w:rsid w:val="002B50D1"/>
    <w:rsid w:val="002B523E"/>
    <w:rsid w:val="002B6002"/>
    <w:rsid w:val="002B7846"/>
    <w:rsid w:val="002B7DD9"/>
    <w:rsid w:val="002C02D2"/>
    <w:rsid w:val="002C0496"/>
    <w:rsid w:val="002C07C9"/>
    <w:rsid w:val="002C101F"/>
    <w:rsid w:val="002C148F"/>
    <w:rsid w:val="002C16A4"/>
    <w:rsid w:val="002C2351"/>
    <w:rsid w:val="002C26CD"/>
    <w:rsid w:val="002C2CE7"/>
    <w:rsid w:val="002C3A0E"/>
    <w:rsid w:val="002C3D9E"/>
    <w:rsid w:val="002C4242"/>
    <w:rsid w:val="002C4A3D"/>
    <w:rsid w:val="002C5F8C"/>
    <w:rsid w:val="002C63E4"/>
    <w:rsid w:val="002C6442"/>
    <w:rsid w:val="002C79FD"/>
    <w:rsid w:val="002D257C"/>
    <w:rsid w:val="002D34B6"/>
    <w:rsid w:val="002D3930"/>
    <w:rsid w:val="002D4864"/>
    <w:rsid w:val="002D4871"/>
    <w:rsid w:val="002D5240"/>
    <w:rsid w:val="002D542B"/>
    <w:rsid w:val="002D5685"/>
    <w:rsid w:val="002D5F39"/>
    <w:rsid w:val="002D6114"/>
    <w:rsid w:val="002D645F"/>
    <w:rsid w:val="002D6EBD"/>
    <w:rsid w:val="002D6F70"/>
    <w:rsid w:val="002D7F09"/>
    <w:rsid w:val="002E11AD"/>
    <w:rsid w:val="002E17DF"/>
    <w:rsid w:val="002E1A1F"/>
    <w:rsid w:val="002E1C47"/>
    <w:rsid w:val="002E1E96"/>
    <w:rsid w:val="002E2A47"/>
    <w:rsid w:val="002E2B73"/>
    <w:rsid w:val="002E3BC4"/>
    <w:rsid w:val="002E41DC"/>
    <w:rsid w:val="002E5E67"/>
    <w:rsid w:val="002E622B"/>
    <w:rsid w:val="002E6756"/>
    <w:rsid w:val="002E6B25"/>
    <w:rsid w:val="002E708C"/>
    <w:rsid w:val="002E7DF9"/>
    <w:rsid w:val="002F0749"/>
    <w:rsid w:val="002F1391"/>
    <w:rsid w:val="002F180D"/>
    <w:rsid w:val="002F1CD6"/>
    <w:rsid w:val="002F34C8"/>
    <w:rsid w:val="002F392D"/>
    <w:rsid w:val="002F3D7D"/>
    <w:rsid w:val="002F3EC7"/>
    <w:rsid w:val="002F3EE1"/>
    <w:rsid w:val="002F3F72"/>
    <w:rsid w:val="002F4454"/>
    <w:rsid w:val="002F47A8"/>
    <w:rsid w:val="002F4E66"/>
    <w:rsid w:val="002F546F"/>
    <w:rsid w:val="002F586B"/>
    <w:rsid w:val="002F6587"/>
    <w:rsid w:val="002F72A8"/>
    <w:rsid w:val="00300268"/>
    <w:rsid w:val="00300581"/>
    <w:rsid w:val="0030115C"/>
    <w:rsid w:val="00301741"/>
    <w:rsid w:val="0030192A"/>
    <w:rsid w:val="003019AB"/>
    <w:rsid w:val="00302218"/>
    <w:rsid w:val="00302C76"/>
    <w:rsid w:val="00303359"/>
    <w:rsid w:val="00303370"/>
    <w:rsid w:val="0030380C"/>
    <w:rsid w:val="00303F14"/>
    <w:rsid w:val="0030428D"/>
    <w:rsid w:val="00304CA8"/>
    <w:rsid w:val="00305BA1"/>
    <w:rsid w:val="00305F63"/>
    <w:rsid w:val="003068F5"/>
    <w:rsid w:val="00306CD0"/>
    <w:rsid w:val="0030723D"/>
    <w:rsid w:val="00307AFF"/>
    <w:rsid w:val="0031013E"/>
    <w:rsid w:val="00310582"/>
    <w:rsid w:val="00310D49"/>
    <w:rsid w:val="00312208"/>
    <w:rsid w:val="0031229B"/>
    <w:rsid w:val="00312D6A"/>
    <w:rsid w:val="003130C1"/>
    <w:rsid w:val="0031390E"/>
    <w:rsid w:val="00313BCB"/>
    <w:rsid w:val="0031444C"/>
    <w:rsid w:val="00314C0D"/>
    <w:rsid w:val="00314EAF"/>
    <w:rsid w:val="00321111"/>
    <w:rsid w:val="00321A41"/>
    <w:rsid w:val="00321DA0"/>
    <w:rsid w:val="00322194"/>
    <w:rsid w:val="003224D4"/>
    <w:rsid w:val="00322B3D"/>
    <w:rsid w:val="00324156"/>
    <w:rsid w:val="00325068"/>
    <w:rsid w:val="0032605B"/>
    <w:rsid w:val="003261F1"/>
    <w:rsid w:val="003272F9"/>
    <w:rsid w:val="00327C28"/>
    <w:rsid w:val="00327C9C"/>
    <w:rsid w:val="00330210"/>
    <w:rsid w:val="00331CE5"/>
    <w:rsid w:val="00331D6C"/>
    <w:rsid w:val="00332F0E"/>
    <w:rsid w:val="0033338E"/>
    <w:rsid w:val="003335EB"/>
    <w:rsid w:val="00333884"/>
    <w:rsid w:val="00333E02"/>
    <w:rsid w:val="00334BE6"/>
    <w:rsid w:val="00335EE6"/>
    <w:rsid w:val="00335F04"/>
    <w:rsid w:val="00337D4F"/>
    <w:rsid w:val="00341636"/>
    <w:rsid w:val="00342337"/>
    <w:rsid w:val="003428FE"/>
    <w:rsid w:val="00342C0C"/>
    <w:rsid w:val="00342E4E"/>
    <w:rsid w:val="0034339E"/>
    <w:rsid w:val="00343CC5"/>
    <w:rsid w:val="00344804"/>
    <w:rsid w:val="00344EAD"/>
    <w:rsid w:val="003456D8"/>
    <w:rsid w:val="00345E5F"/>
    <w:rsid w:val="00346CC4"/>
    <w:rsid w:val="0034779F"/>
    <w:rsid w:val="00350435"/>
    <w:rsid w:val="0035136D"/>
    <w:rsid w:val="00352D6A"/>
    <w:rsid w:val="00353D4E"/>
    <w:rsid w:val="00354D38"/>
    <w:rsid w:val="00354FAF"/>
    <w:rsid w:val="003553D3"/>
    <w:rsid w:val="0035565E"/>
    <w:rsid w:val="003556E2"/>
    <w:rsid w:val="00356D90"/>
    <w:rsid w:val="00357B06"/>
    <w:rsid w:val="00361783"/>
    <w:rsid w:val="0036179E"/>
    <w:rsid w:val="003625AF"/>
    <w:rsid w:val="003628BE"/>
    <w:rsid w:val="0036292A"/>
    <w:rsid w:val="00362E9C"/>
    <w:rsid w:val="0036350B"/>
    <w:rsid w:val="0036362C"/>
    <w:rsid w:val="003640E3"/>
    <w:rsid w:val="003646D0"/>
    <w:rsid w:val="00366B62"/>
    <w:rsid w:val="00366C4B"/>
    <w:rsid w:val="00367D9C"/>
    <w:rsid w:val="00367FBE"/>
    <w:rsid w:val="00371F19"/>
    <w:rsid w:val="00373AF2"/>
    <w:rsid w:val="00374BCE"/>
    <w:rsid w:val="00375A49"/>
    <w:rsid w:val="003765FA"/>
    <w:rsid w:val="00377D09"/>
    <w:rsid w:val="00380A3D"/>
    <w:rsid w:val="00382900"/>
    <w:rsid w:val="003843BA"/>
    <w:rsid w:val="0038463E"/>
    <w:rsid w:val="0038480F"/>
    <w:rsid w:val="00385280"/>
    <w:rsid w:val="003857F9"/>
    <w:rsid w:val="00385C55"/>
    <w:rsid w:val="0038671F"/>
    <w:rsid w:val="0038681D"/>
    <w:rsid w:val="00386930"/>
    <w:rsid w:val="00386A47"/>
    <w:rsid w:val="00387208"/>
    <w:rsid w:val="0038777F"/>
    <w:rsid w:val="003904B8"/>
    <w:rsid w:val="003904DE"/>
    <w:rsid w:val="003908CC"/>
    <w:rsid w:val="0039194B"/>
    <w:rsid w:val="00392489"/>
    <w:rsid w:val="00396FC1"/>
    <w:rsid w:val="003A1734"/>
    <w:rsid w:val="003A2070"/>
    <w:rsid w:val="003A25FB"/>
    <w:rsid w:val="003A3349"/>
    <w:rsid w:val="003A3510"/>
    <w:rsid w:val="003A3D6E"/>
    <w:rsid w:val="003A4E0B"/>
    <w:rsid w:val="003A4EC2"/>
    <w:rsid w:val="003A52F8"/>
    <w:rsid w:val="003A5BC4"/>
    <w:rsid w:val="003A5DC6"/>
    <w:rsid w:val="003A5FD7"/>
    <w:rsid w:val="003A6AE7"/>
    <w:rsid w:val="003A7D34"/>
    <w:rsid w:val="003A7FA0"/>
    <w:rsid w:val="003B0330"/>
    <w:rsid w:val="003B0922"/>
    <w:rsid w:val="003B09C5"/>
    <w:rsid w:val="003B0D35"/>
    <w:rsid w:val="003B1F58"/>
    <w:rsid w:val="003B2DF6"/>
    <w:rsid w:val="003B3EA0"/>
    <w:rsid w:val="003B51AA"/>
    <w:rsid w:val="003B5DC5"/>
    <w:rsid w:val="003B604E"/>
    <w:rsid w:val="003B73DA"/>
    <w:rsid w:val="003B7876"/>
    <w:rsid w:val="003B78A1"/>
    <w:rsid w:val="003C04B9"/>
    <w:rsid w:val="003C0597"/>
    <w:rsid w:val="003C0C02"/>
    <w:rsid w:val="003C1CCC"/>
    <w:rsid w:val="003C22EC"/>
    <w:rsid w:val="003C34D3"/>
    <w:rsid w:val="003C372A"/>
    <w:rsid w:val="003C3925"/>
    <w:rsid w:val="003C3B8F"/>
    <w:rsid w:val="003C486D"/>
    <w:rsid w:val="003C5A79"/>
    <w:rsid w:val="003C6A2E"/>
    <w:rsid w:val="003C6E7E"/>
    <w:rsid w:val="003D188E"/>
    <w:rsid w:val="003D1B35"/>
    <w:rsid w:val="003D26C0"/>
    <w:rsid w:val="003D2BD1"/>
    <w:rsid w:val="003D3A95"/>
    <w:rsid w:val="003D3B41"/>
    <w:rsid w:val="003D4674"/>
    <w:rsid w:val="003D55C8"/>
    <w:rsid w:val="003D6AED"/>
    <w:rsid w:val="003D7F33"/>
    <w:rsid w:val="003D7FC8"/>
    <w:rsid w:val="003E058F"/>
    <w:rsid w:val="003E2035"/>
    <w:rsid w:val="003E2808"/>
    <w:rsid w:val="003E2887"/>
    <w:rsid w:val="003E3D1A"/>
    <w:rsid w:val="003E49C1"/>
    <w:rsid w:val="003E74DD"/>
    <w:rsid w:val="003E7624"/>
    <w:rsid w:val="003E7BD3"/>
    <w:rsid w:val="003F015B"/>
    <w:rsid w:val="003F02D4"/>
    <w:rsid w:val="003F0BBF"/>
    <w:rsid w:val="003F0C73"/>
    <w:rsid w:val="003F0F62"/>
    <w:rsid w:val="003F1C0F"/>
    <w:rsid w:val="003F2136"/>
    <w:rsid w:val="003F3190"/>
    <w:rsid w:val="003F3AC2"/>
    <w:rsid w:val="003F3E42"/>
    <w:rsid w:val="003F3F57"/>
    <w:rsid w:val="003F44AC"/>
    <w:rsid w:val="003F4B40"/>
    <w:rsid w:val="003F5193"/>
    <w:rsid w:val="003F54DD"/>
    <w:rsid w:val="003F5E89"/>
    <w:rsid w:val="003F5E9A"/>
    <w:rsid w:val="003F6242"/>
    <w:rsid w:val="003F770F"/>
    <w:rsid w:val="003F7716"/>
    <w:rsid w:val="003F78A5"/>
    <w:rsid w:val="003F7AFB"/>
    <w:rsid w:val="003F7C2F"/>
    <w:rsid w:val="003F7D96"/>
    <w:rsid w:val="00400250"/>
    <w:rsid w:val="00400741"/>
    <w:rsid w:val="004025B5"/>
    <w:rsid w:val="0040359C"/>
    <w:rsid w:val="004042DF"/>
    <w:rsid w:val="0040481F"/>
    <w:rsid w:val="00405205"/>
    <w:rsid w:val="00406183"/>
    <w:rsid w:val="00406861"/>
    <w:rsid w:val="00406902"/>
    <w:rsid w:val="0041010E"/>
    <w:rsid w:val="00410B24"/>
    <w:rsid w:val="004117A1"/>
    <w:rsid w:val="00412339"/>
    <w:rsid w:val="00412554"/>
    <w:rsid w:val="00414417"/>
    <w:rsid w:val="00414FD7"/>
    <w:rsid w:val="00415824"/>
    <w:rsid w:val="00416282"/>
    <w:rsid w:val="00417282"/>
    <w:rsid w:val="004173B9"/>
    <w:rsid w:val="00417B49"/>
    <w:rsid w:val="00420B40"/>
    <w:rsid w:val="00420D75"/>
    <w:rsid w:val="00420ED3"/>
    <w:rsid w:val="004215D8"/>
    <w:rsid w:val="0042179B"/>
    <w:rsid w:val="004218A7"/>
    <w:rsid w:val="00421D47"/>
    <w:rsid w:val="00422421"/>
    <w:rsid w:val="00422CA9"/>
    <w:rsid w:val="00422FDC"/>
    <w:rsid w:val="0042309C"/>
    <w:rsid w:val="004234D2"/>
    <w:rsid w:val="00423971"/>
    <w:rsid w:val="00424038"/>
    <w:rsid w:val="004240CD"/>
    <w:rsid w:val="004244EF"/>
    <w:rsid w:val="0042461D"/>
    <w:rsid w:val="00424883"/>
    <w:rsid w:val="00425634"/>
    <w:rsid w:val="00425EAB"/>
    <w:rsid w:val="0042620C"/>
    <w:rsid w:val="0042704A"/>
    <w:rsid w:val="004274B5"/>
    <w:rsid w:val="004308F6"/>
    <w:rsid w:val="00430914"/>
    <w:rsid w:val="00430ACF"/>
    <w:rsid w:val="00433B4C"/>
    <w:rsid w:val="00434844"/>
    <w:rsid w:val="00434C48"/>
    <w:rsid w:val="00435431"/>
    <w:rsid w:val="0043580D"/>
    <w:rsid w:val="00435C97"/>
    <w:rsid w:val="00436B22"/>
    <w:rsid w:val="0044292D"/>
    <w:rsid w:val="00442A49"/>
    <w:rsid w:val="00443149"/>
    <w:rsid w:val="00443CF6"/>
    <w:rsid w:val="00445C87"/>
    <w:rsid w:val="00445E35"/>
    <w:rsid w:val="00446074"/>
    <w:rsid w:val="004467FC"/>
    <w:rsid w:val="004471E6"/>
    <w:rsid w:val="0044753B"/>
    <w:rsid w:val="00451147"/>
    <w:rsid w:val="00451A9A"/>
    <w:rsid w:val="00451BF9"/>
    <w:rsid w:val="0045397E"/>
    <w:rsid w:val="0045442C"/>
    <w:rsid w:val="00456169"/>
    <w:rsid w:val="0045636B"/>
    <w:rsid w:val="004567E0"/>
    <w:rsid w:val="00457891"/>
    <w:rsid w:val="00461146"/>
    <w:rsid w:val="0046177B"/>
    <w:rsid w:val="00461A59"/>
    <w:rsid w:val="0046214D"/>
    <w:rsid w:val="0046271C"/>
    <w:rsid w:val="00462937"/>
    <w:rsid w:val="0046370B"/>
    <w:rsid w:val="004639C1"/>
    <w:rsid w:val="00464080"/>
    <w:rsid w:val="0046666E"/>
    <w:rsid w:val="004667A8"/>
    <w:rsid w:val="00466CE6"/>
    <w:rsid w:val="004670DD"/>
    <w:rsid w:val="00467702"/>
    <w:rsid w:val="00467BC7"/>
    <w:rsid w:val="004707BF"/>
    <w:rsid w:val="004710EC"/>
    <w:rsid w:val="00471A90"/>
    <w:rsid w:val="004720BF"/>
    <w:rsid w:val="00472245"/>
    <w:rsid w:val="00473F97"/>
    <w:rsid w:val="00474EFF"/>
    <w:rsid w:val="00475391"/>
    <w:rsid w:val="004753B9"/>
    <w:rsid w:val="0047569F"/>
    <w:rsid w:val="00475B41"/>
    <w:rsid w:val="00477493"/>
    <w:rsid w:val="004805DF"/>
    <w:rsid w:val="00480AAD"/>
    <w:rsid w:val="00481A25"/>
    <w:rsid w:val="00481C1E"/>
    <w:rsid w:val="004838B9"/>
    <w:rsid w:val="00483D13"/>
    <w:rsid w:val="00483E7F"/>
    <w:rsid w:val="00483EF3"/>
    <w:rsid w:val="00485D1E"/>
    <w:rsid w:val="00485D9E"/>
    <w:rsid w:val="00485F9A"/>
    <w:rsid w:val="00485F9B"/>
    <w:rsid w:val="004863EA"/>
    <w:rsid w:val="004867A9"/>
    <w:rsid w:val="00487124"/>
    <w:rsid w:val="00487364"/>
    <w:rsid w:val="004875E1"/>
    <w:rsid w:val="004876D6"/>
    <w:rsid w:val="00490386"/>
    <w:rsid w:val="0049074A"/>
    <w:rsid w:val="00490AF8"/>
    <w:rsid w:val="00490B11"/>
    <w:rsid w:val="00490E0B"/>
    <w:rsid w:val="00490F94"/>
    <w:rsid w:val="00491706"/>
    <w:rsid w:val="00491741"/>
    <w:rsid w:val="004924B9"/>
    <w:rsid w:val="004933BA"/>
    <w:rsid w:val="0049364C"/>
    <w:rsid w:val="00493E9C"/>
    <w:rsid w:val="00494145"/>
    <w:rsid w:val="00494F84"/>
    <w:rsid w:val="00495601"/>
    <w:rsid w:val="00495A46"/>
    <w:rsid w:val="00497027"/>
    <w:rsid w:val="00497EF2"/>
    <w:rsid w:val="004A0283"/>
    <w:rsid w:val="004A029C"/>
    <w:rsid w:val="004A0DE3"/>
    <w:rsid w:val="004A2671"/>
    <w:rsid w:val="004A2C7F"/>
    <w:rsid w:val="004A3604"/>
    <w:rsid w:val="004A3CD7"/>
    <w:rsid w:val="004A4266"/>
    <w:rsid w:val="004A45B5"/>
    <w:rsid w:val="004A5145"/>
    <w:rsid w:val="004A70B9"/>
    <w:rsid w:val="004B39DD"/>
    <w:rsid w:val="004B3ADD"/>
    <w:rsid w:val="004B43EB"/>
    <w:rsid w:val="004B5F6B"/>
    <w:rsid w:val="004B6B22"/>
    <w:rsid w:val="004B741B"/>
    <w:rsid w:val="004B7672"/>
    <w:rsid w:val="004B7F1F"/>
    <w:rsid w:val="004C144E"/>
    <w:rsid w:val="004C218C"/>
    <w:rsid w:val="004C2416"/>
    <w:rsid w:val="004C2AD6"/>
    <w:rsid w:val="004C3297"/>
    <w:rsid w:val="004C38AA"/>
    <w:rsid w:val="004C4132"/>
    <w:rsid w:val="004C4380"/>
    <w:rsid w:val="004C4558"/>
    <w:rsid w:val="004C4D07"/>
    <w:rsid w:val="004C60C3"/>
    <w:rsid w:val="004C61BD"/>
    <w:rsid w:val="004C620A"/>
    <w:rsid w:val="004C7CE9"/>
    <w:rsid w:val="004D024A"/>
    <w:rsid w:val="004D0CF2"/>
    <w:rsid w:val="004D0F0F"/>
    <w:rsid w:val="004D1087"/>
    <w:rsid w:val="004D2A24"/>
    <w:rsid w:val="004D2B32"/>
    <w:rsid w:val="004D3316"/>
    <w:rsid w:val="004D4798"/>
    <w:rsid w:val="004D48EE"/>
    <w:rsid w:val="004D6874"/>
    <w:rsid w:val="004D6E72"/>
    <w:rsid w:val="004E2E96"/>
    <w:rsid w:val="004E30BA"/>
    <w:rsid w:val="004E3CB4"/>
    <w:rsid w:val="004E4BE0"/>
    <w:rsid w:val="004E54B5"/>
    <w:rsid w:val="004E6847"/>
    <w:rsid w:val="004E686A"/>
    <w:rsid w:val="004E699A"/>
    <w:rsid w:val="004E756E"/>
    <w:rsid w:val="004E797A"/>
    <w:rsid w:val="004E7B69"/>
    <w:rsid w:val="004E7E99"/>
    <w:rsid w:val="004F0A48"/>
    <w:rsid w:val="004F0B3A"/>
    <w:rsid w:val="004F111C"/>
    <w:rsid w:val="004F140B"/>
    <w:rsid w:val="004F20D1"/>
    <w:rsid w:val="004F353D"/>
    <w:rsid w:val="004F3860"/>
    <w:rsid w:val="004F3EF0"/>
    <w:rsid w:val="004F4153"/>
    <w:rsid w:val="004F49AC"/>
    <w:rsid w:val="004F7018"/>
    <w:rsid w:val="004F7123"/>
    <w:rsid w:val="004F767F"/>
    <w:rsid w:val="004F79DA"/>
    <w:rsid w:val="004F7F4D"/>
    <w:rsid w:val="00500A41"/>
    <w:rsid w:val="00500EB9"/>
    <w:rsid w:val="0050304E"/>
    <w:rsid w:val="00503DF5"/>
    <w:rsid w:val="005040CA"/>
    <w:rsid w:val="00504328"/>
    <w:rsid w:val="00505394"/>
    <w:rsid w:val="00505655"/>
    <w:rsid w:val="00505693"/>
    <w:rsid w:val="00506172"/>
    <w:rsid w:val="005070CD"/>
    <w:rsid w:val="005076F2"/>
    <w:rsid w:val="00507F5B"/>
    <w:rsid w:val="005104D5"/>
    <w:rsid w:val="005107E2"/>
    <w:rsid w:val="00511CC7"/>
    <w:rsid w:val="00512B3D"/>
    <w:rsid w:val="00512B96"/>
    <w:rsid w:val="00512D06"/>
    <w:rsid w:val="00513486"/>
    <w:rsid w:val="005138E1"/>
    <w:rsid w:val="0051474E"/>
    <w:rsid w:val="005156E7"/>
    <w:rsid w:val="00516358"/>
    <w:rsid w:val="00516D84"/>
    <w:rsid w:val="00517D39"/>
    <w:rsid w:val="00517D41"/>
    <w:rsid w:val="005207BE"/>
    <w:rsid w:val="00521957"/>
    <w:rsid w:val="0052237E"/>
    <w:rsid w:val="00522C78"/>
    <w:rsid w:val="00522C8E"/>
    <w:rsid w:val="00523157"/>
    <w:rsid w:val="0052336C"/>
    <w:rsid w:val="00523789"/>
    <w:rsid w:val="00524315"/>
    <w:rsid w:val="00524BA2"/>
    <w:rsid w:val="005258AC"/>
    <w:rsid w:val="00525D55"/>
    <w:rsid w:val="00527FAA"/>
    <w:rsid w:val="005306A0"/>
    <w:rsid w:val="0053125D"/>
    <w:rsid w:val="005313EC"/>
    <w:rsid w:val="00531F93"/>
    <w:rsid w:val="00532EA6"/>
    <w:rsid w:val="00534191"/>
    <w:rsid w:val="0053430A"/>
    <w:rsid w:val="00534479"/>
    <w:rsid w:val="0053489E"/>
    <w:rsid w:val="00535EC2"/>
    <w:rsid w:val="00536027"/>
    <w:rsid w:val="005360D1"/>
    <w:rsid w:val="0053617D"/>
    <w:rsid w:val="00536339"/>
    <w:rsid w:val="00536556"/>
    <w:rsid w:val="00537D87"/>
    <w:rsid w:val="0054026A"/>
    <w:rsid w:val="00540636"/>
    <w:rsid w:val="0054086F"/>
    <w:rsid w:val="00540F77"/>
    <w:rsid w:val="00541B7E"/>
    <w:rsid w:val="00541DBC"/>
    <w:rsid w:val="005432D2"/>
    <w:rsid w:val="00543733"/>
    <w:rsid w:val="005448A3"/>
    <w:rsid w:val="00544EF3"/>
    <w:rsid w:val="00546AE9"/>
    <w:rsid w:val="00546B4C"/>
    <w:rsid w:val="00546BAB"/>
    <w:rsid w:val="005472A4"/>
    <w:rsid w:val="00547351"/>
    <w:rsid w:val="00547946"/>
    <w:rsid w:val="005502E2"/>
    <w:rsid w:val="0055058B"/>
    <w:rsid w:val="005526A5"/>
    <w:rsid w:val="005526A7"/>
    <w:rsid w:val="00552FDD"/>
    <w:rsid w:val="00553576"/>
    <w:rsid w:val="0055360F"/>
    <w:rsid w:val="00553B5D"/>
    <w:rsid w:val="00553D5F"/>
    <w:rsid w:val="005542E8"/>
    <w:rsid w:val="00554361"/>
    <w:rsid w:val="00554AB4"/>
    <w:rsid w:val="0055584A"/>
    <w:rsid w:val="0055613B"/>
    <w:rsid w:val="005568CA"/>
    <w:rsid w:val="00557047"/>
    <w:rsid w:val="00557D0D"/>
    <w:rsid w:val="0056005F"/>
    <w:rsid w:val="0056010A"/>
    <w:rsid w:val="00560FD1"/>
    <w:rsid w:val="00563145"/>
    <w:rsid w:val="005644CE"/>
    <w:rsid w:val="00564A08"/>
    <w:rsid w:val="005650A6"/>
    <w:rsid w:val="0056530D"/>
    <w:rsid w:val="005657AC"/>
    <w:rsid w:val="005663C6"/>
    <w:rsid w:val="00566556"/>
    <w:rsid w:val="0056771C"/>
    <w:rsid w:val="00570512"/>
    <w:rsid w:val="0057186E"/>
    <w:rsid w:val="00571BB9"/>
    <w:rsid w:val="00571C94"/>
    <w:rsid w:val="005721CE"/>
    <w:rsid w:val="005721E8"/>
    <w:rsid w:val="0057228C"/>
    <w:rsid w:val="005730B8"/>
    <w:rsid w:val="00573879"/>
    <w:rsid w:val="00573DC5"/>
    <w:rsid w:val="005746F5"/>
    <w:rsid w:val="00574C20"/>
    <w:rsid w:val="00577446"/>
    <w:rsid w:val="0057766D"/>
    <w:rsid w:val="00577D5D"/>
    <w:rsid w:val="00577EC7"/>
    <w:rsid w:val="00580E8F"/>
    <w:rsid w:val="00581C69"/>
    <w:rsid w:val="005823B7"/>
    <w:rsid w:val="00582615"/>
    <w:rsid w:val="00582D3F"/>
    <w:rsid w:val="005836F7"/>
    <w:rsid w:val="00583A02"/>
    <w:rsid w:val="00583D33"/>
    <w:rsid w:val="0058468A"/>
    <w:rsid w:val="00584C43"/>
    <w:rsid w:val="00590050"/>
    <w:rsid w:val="005903C0"/>
    <w:rsid w:val="0059087D"/>
    <w:rsid w:val="00590D54"/>
    <w:rsid w:val="00590E0C"/>
    <w:rsid w:val="0059200F"/>
    <w:rsid w:val="00592262"/>
    <w:rsid w:val="0059243C"/>
    <w:rsid w:val="0059259C"/>
    <w:rsid w:val="00594D1D"/>
    <w:rsid w:val="00595317"/>
    <w:rsid w:val="00595921"/>
    <w:rsid w:val="00595C4F"/>
    <w:rsid w:val="00596638"/>
    <w:rsid w:val="00596C1C"/>
    <w:rsid w:val="005A06EC"/>
    <w:rsid w:val="005A099A"/>
    <w:rsid w:val="005A1212"/>
    <w:rsid w:val="005A391F"/>
    <w:rsid w:val="005A3D2E"/>
    <w:rsid w:val="005A42B9"/>
    <w:rsid w:val="005A501D"/>
    <w:rsid w:val="005A51F8"/>
    <w:rsid w:val="005A5285"/>
    <w:rsid w:val="005A578F"/>
    <w:rsid w:val="005A5AEA"/>
    <w:rsid w:val="005A606A"/>
    <w:rsid w:val="005A6D5F"/>
    <w:rsid w:val="005A73AE"/>
    <w:rsid w:val="005A742F"/>
    <w:rsid w:val="005A747E"/>
    <w:rsid w:val="005A7793"/>
    <w:rsid w:val="005B0D40"/>
    <w:rsid w:val="005B159E"/>
    <w:rsid w:val="005B2449"/>
    <w:rsid w:val="005B3DCF"/>
    <w:rsid w:val="005B3F5A"/>
    <w:rsid w:val="005B4DB9"/>
    <w:rsid w:val="005B5091"/>
    <w:rsid w:val="005B513B"/>
    <w:rsid w:val="005B5F91"/>
    <w:rsid w:val="005B7D0A"/>
    <w:rsid w:val="005C0F5F"/>
    <w:rsid w:val="005C1B7F"/>
    <w:rsid w:val="005C2F4B"/>
    <w:rsid w:val="005C3686"/>
    <w:rsid w:val="005C3D34"/>
    <w:rsid w:val="005C4525"/>
    <w:rsid w:val="005C45A6"/>
    <w:rsid w:val="005C475A"/>
    <w:rsid w:val="005C66E9"/>
    <w:rsid w:val="005C6CEC"/>
    <w:rsid w:val="005C7D25"/>
    <w:rsid w:val="005D01EF"/>
    <w:rsid w:val="005D0365"/>
    <w:rsid w:val="005D0C0F"/>
    <w:rsid w:val="005D0EF5"/>
    <w:rsid w:val="005D20DB"/>
    <w:rsid w:val="005D27EE"/>
    <w:rsid w:val="005D2F19"/>
    <w:rsid w:val="005D312C"/>
    <w:rsid w:val="005D3F64"/>
    <w:rsid w:val="005D43C4"/>
    <w:rsid w:val="005D47BE"/>
    <w:rsid w:val="005D4E6F"/>
    <w:rsid w:val="005D51F2"/>
    <w:rsid w:val="005D5336"/>
    <w:rsid w:val="005D7C9B"/>
    <w:rsid w:val="005E1F18"/>
    <w:rsid w:val="005E413E"/>
    <w:rsid w:val="005E42B0"/>
    <w:rsid w:val="005E4CDC"/>
    <w:rsid w:val="005E4E6C"/>
    <w:rsid w:val="005E5692"/>
    <w:rsid w:val="005E5AF9"/>
    <w:rsid w:val="005E5B74"/>
    <w:rsid w:val="005F0523"/>
    <w:rsid w:val="005F0CFC"/>
    <w:rsid w:val="005F2081"/>
    <w:rsid w:val="005F4144"/>
    <w:rsid w:val="005F5BA1"/>
    <w:rsid w:val="00600D37"/>
    <w:rsid w:val="00601349"/>
    <w:rsid w:val="0060249E"/>
    <w:rsid w:val="0060386B"/>
    <w:rsid w:val="00603A97"/>
    <w:rsid w:val="0060435D"/>
    <w:rsid w:val="00606A33"/>
    <w:rsid w:val="00607B8D"/>
    <w:rsid w:val="00607E4E"/>
    <w:rsid w:val="00607F66"/>
    <w:rsid w:val="0061314E"/>
    <w:rsid w:val="0061349A"/>
    <w:rsid w:val="006135CF"/>
    <w:rsid w:val="00614B99"/>
    <w:rsid w:val="00615C94"/>
    <w:rsid w:val="00615DF7"/>
    <w:rsid w:val="006165C1"/>
    <w:rsid w:val="00616CF9"/>
    <w:rsid w:val="006170F1"/>
    <w:rsid w:val="00617479"/>
    <w:rsid w:val="00617DF9"/>
    <w:rsid w:val="0062149D"/>
    <w:rsid w:val="006216B5"/>
    <w:rsid w:val="00622F2B"/>
    <w:rsid w:val="006237FD"/>
    <w:rsid w:val="0062409D"/>
    <w:rsid w:val="00624687"/>
    <w:rsid w:val="00624BA9"/>
    <w:rsid w:val="00624C18"/>
    <w:rsid w:val="00624D93"/>
    <w:rsid w:val="00625196"/>
    <w:rsid w:val="00625FC0"/>
    <w:rsid w:val="00626CAC"/>
    <w:rsid w:val="00627342"/>
    <w:rsid w:val="006274D2"/>
    <w:rsid w:val="00627F1B"/>
    <w:rsid w:val="0063170C"/>
    <w:rsid w:val="0063177B"/>
    <w:rsid w:val="00634642"/>
    <w:rsid w:val="00634AA0"/>
    <w:rsid w:val="00635338"/>
    <w:rsid w:val="00636054"/>
    <w:rsid w:val="006375EB"/>
    <w:rsid w:val="00637DBA"/>
    <w:rsid w:val="00637E90"/>
    <w:rsid w:val="00640FC4"/>
    <w:rsid w:val="00641D32"/>
    <w:rsid w:val="0064236C"/>
    <w:rsid w:val="00642B5E"/>
    <w:rsid w:val="00643590"/>
    <w:rsid w:val="006440F7"/>
    <w:rsid w:val="006444CE"/>
    <w:rsid w:val="00644528"/>
    <w:rsid w:val="00644F52"/>
    <w:rsid w:val="006453D7"/>
    <w:rsid w:val="00650572"/>
    <w:rsid w:val="006507C5"/>
    <w:rsid w:val="00650EB4"/>
    <w:rsid w:val="00650FAD"/>
    <w:rsid w:val="00651D90"/>
    <w:rsid w:val="00652CBA"/>
    <w:rsid w:val="00653A18"/>
    <w:rsid w:val="00654402"/>
    <w:rsid w:val="0065564A"/>
    <w:rsid w:val="00655A5C"/>
    <w:rsid w:val="006567E7"/>
    <w:rsid w:val="0065687E"/>
    <w:rsid w:val="00656960"/>
    <w:rsid w:val="006572C4"/>
    <w:rsid w:val="00657EF1"/>
    <w:rsid w:val="00660A2E"/>
    <w:rsid w:val="00662374"/>
    <w:rsid w:val="00663857"/>
    <w:rsid w:val="006638A4"/>
    <w:rsid w:val="00663C53"/>
    <w:rsid w:val="00663FDF"/>
    <w:rsid w:val="00664E81"/>
    <w:rsid w:val="006652BC"/>
    <w:rsid w:val="00666CC3"/>
    <w:rsid w:val="006702BE"/>
    <w:rsid w:val="00670F0D"/>
    <w:rsid w:val="00672B71"/>
    <w:rsid w:val="00673A8F"/>
    <w:rsid w:val="00674085"/>
    <w:rsid w:val="0067420B"/>
    <w:rsid w:val="00674358"/>
    <w:rsid w:val="00674992"/>
    <w:rsid w:val="006753F9"/>
    <w:rsid w:val="0067617A"/>
    <w:rsid w:val="006762CE"/>
    <w:rsid w:val="00676AA0"/>
    <w:rsid w:val="00676E23"/>
    <w:rsid w:val="00677228"/>
    <w:rsid w:val="00677786"/>
    <w:rsid w:val="0068321C"/>
    <w:rsid w:val="00683ED7"/>
    <w:rsid w:val="00684235"/>
    <w:rsid w:val="00685E8C"/>
    <w:rsid w:val="00686318"/>
    <w:rsid w:val="006865BD"/>
    <w:rsid w:val="00686A00"/>
    <w:rsid w:val="006875E4"/>
    <w:rsid w:val="00687DCF"/>
    <w:rsid w:val="00687E4E"/>
    <w:rsid w:val="006901BD"/>
    <w:rsid w:val="0069022A"/>
    <w:rsid w:val="0069031F"/>
    <w:rsid w:val="006922FF"/>
    <w:rsid w:val="00692B60"/>
    <w:rsid w:val="006938F4"/>
    <w:rsid w:val="00693BED"/>
    <w:rsid w:val="00693D16"/>
    <w:rsid w:val="006944A0"/>
    <w:rsid w:val="00697577"/>
    <w:rsid w:val="006978F6"/>
    <w:rsid w:val="006A0370"/>
    <w:rsid w:val="006A0C67"/>
    <w:rsid w:val="006A16FC"/>
    <w:rsid w:val="006A1C7D"/>
    <w:rsid w:val="006A1D32"/>
    <w:rsid w:val="006A3765"/>
    <w:rsid w:val="006A4421"/>
    <w:rsid w:val="006A4E5B"/>
    <w:rsid w:val="006A4F0A"/>
    <w:rsid w:val="006A4F55"/>
    <w:rsid w:val="006A530B"/>
    <w:rsid w:val="006A5450"/>
    <w:rsid w:val="006A64E3"/>
    <w:rsid w:val="006A69D3"/>
    <w:rsid w:val="006A6A0C"/>
    <w:rsid w:val="006A75BB"/>
    <w:rsid w:val="006B1060"/>
    <w:rsid w:val="006B16FD"/>
    <w:rsid w:val="006B27CD"/>
    <w:rsid w:val="006B3B8D"/>
    <w:rsid w:val="006B45A7"/>
    <w:rsid w:val="006B4EA3"/>
    <w:rsid w:val="006B562E"/>
    <w:rsid w:val="006B62BB"/>
    <w:rsid w:val="006C06D4"/>
    <w:rsid w:val="006C0A2F"/>
    <w:rsid w:val="006C10AC"/>
    <w:rsid w:val="006C118C"/>
    <w:rsid w:val="006C13D4"/>
    <w:rsid w:val="006C175E"/>
    <w:rsid w:val="006C2325"/>
    <w:rsid w:val="006C28B8"/>
    <w:rsid w:val="006C29A5"/>
    <w:rsid w:val="006C3A22"/>
    <w:rsid w:val="006C3B25"/>
    <w:rsid w:val="006C41E8"/>
    <w:rsid w:val="006C42E5"/>
    <w:rsid w:val="006C4D26"/>
    <w:rsid w:val="006C53E3"/>
    <w:rsid w:val="006C5729"/>
    <w:rsid w:val="006C624E"/>
    <w:rsid w:val="006C64E3"/>
    <w:rsid w:val="006C746C"/>
    <w:rsid w:val="006D022D"/>
    <w:rsid w:val="006D058A"/>
    <w:rsid w:val="006D05CB"/>
    <w:rsid w:val="006D1808"/>
    <w:rsid w:val="006D1DD3"/>
    <w:rsid w:val="006D26D3"/>
    <w:rsid w:val="006D358C"/>
    <w:rsid w:val="006D4E8D"/>
    <w:rsid w:val="006D6CD8"/>
    <w:rsid w:val="006D6ECA"/>
    <w:rsid w:val="006D71D8"/>
    <w:rsid w:val="006D7938"/>
    <w:rsid w:val="006D7F4A"/>
    <w:rsid w:val="006D7F72"/>
    <w:rsid w:val="006E0FD1"/>
    <w:rsid w:val="006E15AB"/>
    <w:rsid w:val="006E31F1"/>
    <w:rsid w:val="006E35DA"/>
    <w:rsid w:val="006E3B7B"/>
    <w:rsid w:val="006E40B5"/>
    <w:rsid w:val="006E4B06"/>
    <w:rsid w:val="006E6E5C"/>
    <w:rsid w:val="006E6F03"/>
    <w:rsid w:val="006E726D"/>
    <w:rsid w:val="006E7293"/>
    <w:rsid w:val="006F057E"/>
    <w:rsid w:val="006F12E7"/>
    <w:rsid w:val="006F18A4"/>
    <w:rsid w:val="006F3828"/>
    <w:rsid w:val="006F55C9"/>
    <w:rsid w:val="006F59F0"/>
    <w:rsid w:val="006F699C"/>
    <w:rsid w:val="006F6DC2"/>
    <w:rsid w:val="006F7A4F"/>
    <w:rsid w:val="006F7C6E"/>
    <w:rsid w:val="007001DC"/>
    <w:rsid w:val="00700754"/>
    <w:rsid w:val="0070078A"/>
    <w:rsid w:val="00701494"/>
    <w:rsid w:val="0070154E"/>
    <w:rsid w:val="007024C9"/>
    <w:rsid w:val="00702AC6"/>
    <w:rsid w:val="0070307E"/>
    <w:rsid w:val="0070422D"/>
    <w:rsid w:val="00704E0D"/>
    <w:rsid w:val="007056B4"/>
    <w:rsid w:val="00706265"/>
    <w:rsid w:val="00706ECA"/>
    <w:rsid w:val="007102AB"/>
    <w:rsid w:val="0071128D"/>
    <w:rsid w:val="0071187D"/>
    <w:rsid w:val="00711BEA"/>
    <w:rsid w:val="00712917"/>
    <w:rsid w:val="00713255"/>
    <w:rsid w:val="007142B7"/>
    <w:rsid w:val="00717122"/>
    <w:rsid w:val="0071777D"/>
    <w:rsid w:val="00717C04"/>
    <w:rsid w:val="00717EC6"/>
    <w:rsid w:val="0072048D"/>
    <w:rsid w:val="00721213"/>
    <w:rsid w:val="00721937"/>
    <w:rsid w:val="00722443"/>
    <w:rsid w:val="00722A5D"/>
    <w:rsid w:val="0072322C"/>
    <w:rsid w:val="007244AE"/>
    <w:rsid w:val="00724D81"/>
    <w:rsid w:val="00726405"/>
    <w:rsid w:val="00726AC7"/>
    <w:rsid w:val="00726EE8"/>
    <w:rsid w:val="0072715C"/>
    <w:rsid w:val="00727CCD"/>
    <w:rsid w:val="00727F57"/>
    <w:rsid w:val="00730F33"/>
    <w:rsid w:val="007314F9"/>
    <w:rsid w:val="00731C72"/>
    <w:rsid w:val="0073265D"/>
    <w:rsid w:val="0073272D"/>
    <w:rsid w:val="00732B3C"/>
    <w:rsid w:val="00732BCD"/>
    <w:rsid w:val="00733043"/>
    <w:rsid w:val="007330AF"/>
    <w:rsid w:val="0073339E"/>
    <w:rsid w:val="00734E88"/>
    <w:rsid w:val="007358BC"/>
    <w:rsid w:val="00735E74"/>
    <w:rsid w:val="007366F3"/>
    <w:rsid w:val="00736D66"/>
    <w:rsid w:val="007377A2"/>
    <w:rsid w:val="00737CA7"/>
    <w:rsid w:val="00740448"/>
    <w:rsid w:val="00740484"/>
    <w:rsid w:val="00740C48"/>
    <w:rsid w:val="00741098"/>
    <w:rsid w:val="007416DD"/>
    <w:rsid w:val="007430E4"/>
    <w:rsid w:val="00743D20"/>
    <w:rsid w:val="007443AB"/>
    <w:rsid w:val="00744D5D"/>
    <w:rsid w:val="00745D51"/>
    <w:rsid w:val="00745F9B"/>
    <w:rsid w:val="00746BDC"/>
    <w:rsid w:val="00747E02"/>
    <w:rsid w:val="00750B04"/>
    <w:rsid w:val="00751754"/>
    <w:rsid w:val="00751781"/>
    <w:rsid w:val="00752B69"/>
    <w:rsid w:val="00752D4A"/>
    <w:rsid w:val="00753182"/>
    <w:rsid w:val="007534C2"/>
    <w:rsid w:val="007542D4"/>
    <w:rsid w:val="0075589F"/>
    <w:rsid w:val="0075677E"/>
    <w:rsid w:val="007570AC"/>
    <w:rsid w:val="00757726"/>
    <w:rsid w:val="0075790F"/>
    <w:rsid w:val="00757C4B"/>
    <w:rsid w:val="00760193"/>
    <w:rsid w:val="007601C5"/>
    <w:rsid w:val="007605F9"/>
    <w:rsid w:val="00760B29"/>
    <w:rsid w:val="00761475"/>
    <w:rsid w:val="00761C28"/>
    <w:rsid w:val="007620FB"/>
    <w:rsid w:val="0076360C"/>
    <w:rsid w:val="0076529B"/>
    <w:rsid w:val="007654B5"/>
    <w:rsid w:val="007656BB"/>
    <w:rsid w:val="0076626E"/>
    <w:rsid w:val="00767E59"/>
    <w:rsid w:val="00770980"/>
    <w:rsid w:val="00771C52"/>
    <w:rsid w:val="00771C75"/>
    <w:rsid w:val="00772099"/>
    <w:rsid w:val="007721CD"/>
    <w:rsid w:val="00772C31"/>
    <w:rsid w:val="007739B9"/>
    <w:rsid w:val="00773BB8"/>
    <w:rsid w:val="0077434D"/>
    <w:rsid w:val="007749CA"/>
    <w:rsid w:val="007762E9"/>
    <w:rsid w:val="0077642A"/>
    <w:rsid w:val="00777E68"/>
    <w:rsid w:val="00777FA8"/>
    <w:rsid w:val="00780511"/>
    <w:rsid w:val="00780875"/>
    <w:rsid w:val="00781CD2"/>
    <w:rsid w:val="00782054"/>
    <w:rsid w:val="007828F4"/>
    <w:rsid w:val="00782D8F"/>
    <w:rsid w:val="00783373"/>
    <w:rsid w:val="00783426"/>
    <w:rsid w:val="00783A68"/>
    <w:rsid w:val="00783CFA"/>
    <w:rsid w:val="00784AB8"/>
    <w:rsid w:val="00784F6D"/>
    <w:rsid w:val="00785E0F"/>
    <w:rsid w:val="00785E58"/>
    <w:rsid w:val="00785F75"/>
    <w:rsid w:val="0078614D"/>
    <w:rsid w:val="0078650D"/>
    <w:rsid w:val="00786C16"/>
    <w:rsid w:val="007879B2"/>
    <w:rsid w:val="00790311"/>
    <w:rsid w:val="00790DF7"/>
    <w:rsid w:val="00791C16"/>
    <w:rsid w:val="00791C5E"/>
    <w:rsid w:val="00792F42"/>
    <w:rsid w:val="0079386B"/>
    <w:rsid w:val="00794159"/>
    <w:rsid w:val="00795671"/>
    <w:rsid w:val="007957AD"/>
    <w:rsid w:val="0079661B"/>
    <w:rsid w:val="007A1311"/>
    <w:rsid w:val="007A238C"/>
    <w:rsid w:val="007A27FE"/>
    <w:rsid w:val="007A2AB0"/>
    <w:rsid w:val="007A3312"/>
    <w:rsid w:val="007A4208"/>
    <w:rsid w:val="007A4391"/>
    <w:rsid w:val="007A449B"/>
    <w:rsid w:val="007A44AB"/>
    <w:rsid w:val="007A49CE"/>
    <w:rsid w:val="007A543E"/>
    <w:rsid w:val="007A5BC9"/>
    <w:rsid w:val="007B00A7"/>
    <w:rsid w:val="007B08D1"/>
    <w:rsid w:val="007B24AA"/>
    <w:rsid w:val="007B2534"/>
    <w:rsid w:val="007B371F"/>
    <w:rsid w:val="007B3DD5"/>
    <w:rsid w:val="007B3F97"/>
    <w:rsid w:val="007B433F"/>
    <w:rsid w:val="007B4980"/>
    <w:rsid w:val="007B4A01"/>
    <w:rsid w:val="007B4EDB"/>
    <w:rsid w:val="007B527B"/>
    <w:rsid w:val="007B59BE"/>
    <w:rsid w:val="007B6291"/>
    <w:rsid w:val="007B6AD3"/>
    <w:rsid w:val="007B742E"/>
    <w:rsid w:val="007C0003"/>
    <w:rsid w:val="007C067C"/>
    <w:rsid w:val="007C0A66"/>
    <w:rsid w:val="007C0FA5"/>
    <w:rsid w:val="007C12AF"/>
    <w:rsid w:val="007C202F"/>
    <w:rsid w:val="007C2151"/>
    <w:rsid w:val="007C215C"/>
    <w:rsid w:val="007C298B"/>
    <w:rsid w:val="007C2FF1"/>
    <w:rsid w:val="007C370D"/>
    <w:rsid w:val="007C49C6"/>
    <w:rsid w:val="007C5E47"/>
    <w:rsid w:val="007C5F37"/>
    <w:rsid w:val="007C60AB"/>
    <w:rsid w:val="007C7222"/>
    <w:rsid w:val="007D0828"/>
    <w:rsid w:val="007D137E"/>
    <w:rsid w:val="007D16FD"/>
    <w:rsid w:val="007D1D99"/>
    <w:rsid w:val="007D2D3D"/>
    <w:rsid w:val="007D3DF7"/>
    <w:rsid w:val="007D42BE"/>
    <w:rsid w:val="007D44F2"/>
    <w:rsid w:val="007D49CB"/>
    <w:rsid w:val="007D4AE2"/>
    <w:rsid w:val="007D4D31"/>
    <w:rsid w:val="007D54AF"/>
    <w:rsid w:val="007D6D2B"/>
    <w:rsid w:val="007D789F"/>
    <w:rsid w:val="007D7BEC"/>
    <w:rsid w:val="007D7D05"/>
    <w:rsid w:val="007E0869"/>
    <w:rsid w:val="007E0F7B"/>
    <w:rsid w:val="007E1282"/>
    <w:rsid w:val="007E1B0C"/>
    <w:rsid w:val="007E1E29"/>
    <w:rsid w:val="007E20C0"/>
    <w:rsid w:val="007E21F1"/>
    <w:rsid w:val="007E29B3"/>
    <w:rsid w:val="007E2EE6"/>
    <w:rsid w:val="007E38DA"/>
    <w:rsid w:val="007E5B49"/>
    <w:rsid w:val="007E5FDA"/>
    <w:rsid w:val="007E6DD3"/>
    <w:rsid w:val="007E794E"/>
    <w:rsid w:val="007E7BD1"/>
    <w:rsid w:val="007F0392"/>
    <w:rsid w:val="007F1E9F"/>
    <w:rsid w:val="007F2682"/>
    <w:rsid w:val="007F2C19"/>
    <w:rsid w:val="007F3155"/>
    <w:rsid w:val="007F5139"/>
    <w:rsid w:val="007F52D8"/>
    <w:rsid w:val="007F72E7"/>
    <w:rsid w:val="007F78F0"/>
    <w:rsid w:val="00801426"/>
    <w:rsid w:val="00801788"/>
    <w:rsid w:val="00801B62"/>
    <w:rsid w:val="00801E68"/>
    <w:rsid w:val="008047DA"/>
    <w:rsid w:val="00805982"/>
    <w:rsid w:val="00807DA4"/>
    <w:rsid w:val="00807E6A"/>
    <w:rsid w:val="00811466"/>
    <w:rsid w:val="008116EE"/>
    <w:rsid w:val="00811D91"/>
    <w:rsid w:val="00812913"/>
    <w:rsid w:val="00813B99"/>
    <w:rsid w:val="00813DA1"/>
    <w:rsid w:val="00814BCC"/>
    <w:rsid w:val="008156A4"/>
    <w:rsid w:val="00817525"/>
    <w:rsid w:val="00817642"/>
    <w:rsid w:val="008202E0"/>
    <w:rsid w:val="00820E85"/>
    <w:rsid w:val="008224B0"/>
    <w:rsid w:val="008226D2"/>
    <w:rsid w:val="00822B3D"/>
    <w:rsid w:val="00822DEF"/>
    <w:rsid w:val="0082357A"/>
    <w:rsid w:val="0082373D"/>
    <w:rsid w:val="00824402"/>
    <w:rsid w:val="0082509A"/>
    <w:rsid w:val="008251C7"/>
    <w:rsid w:val="00825A82"/>
    <w:rsid w:val="00825D85"/>
    <w:rsid w:val="00826EBA"/>
    <w:rsid w:val="008271F8"/>
    <w:rsid w:val="008278E2"/>
    <w:rsid w:val="0083036D"/>
    <w:rsid w:val="008305DD"/>
    <w:rsid w:val="00830B12"/>
    <w:rsid w:val="00830C2F"/>
    <w:rsid w:val="00830E9F"/>
    <w:rsid w:val="0083180E"/>
    <w:rsid w:val="00832841"/>
    <w:rsid w:val="00832FF5"/>
    <w:rsid w:val="0083455D"/>
    <w:rsid w:val="00834711"/>
    <w:rsid w:val="008357A8"/>
    <w:rsid w:val="0083591F"/>
    <w:rsid w:val="00835AB3"/>
    <w:rsid w:val="00835D1F"/>
    <w:rsid w:val="00835F0F"/>
    <w:rsid w:val="00836BB1"/>
    <w:rsid w:val="00836C17"/>
    <w:rsid w:val="00836C2C"/>
    <w:rsid w:val="00836ECC"/>
    <w:rsid w:val="00837AF3"/>
    <w:rsid w:val="00837BE0"/>
    <w:rsid w:val="00840A25"/>
    <w:rsid w:val="00840BEF"/>
    <w:rsid w:val="00840D04"/>
    <w:rsid w:val="008415B5"/>
    <w:rsid w:val="00841D57"/>
    <w:rsid w:val="008426AE"/>
    <w:rsid w:val="008429E4"/>
    <w:rsid w:val="00842A75"/>
    <w:rsid w:val="00842CDB"/>
    <w:rsid w:val="008432A3"/>
    <w:rsid w:val="00843BB1"/>
    <w:rsid w:val="00843D07"/>
    <w:rsid w:val="00844591"/>
    <w:rsid w:val="008455BF"/>
    <w:rsid w:val="00846628"/>
    <w:rsid w:val="0084775E"/>
    <w:rsid w:val="008503E4"/>
    <w:rsid w:val="008510F8"/>
    <w:rsid w:val="00851759"/>
    <w:rsid w:val="00851B90"/>
    <w:rsid w:val="00852086"/>
    <w:rsid w:val="00852115"/>
    <w:rsid w:val="00853D8E"/>
    <w:rsid w:val="008542EB"/>
    <w:rsid w:val="00854E14"/>
    <w:rsid w:val="00854F0B"/>
    <w:rsid w:val="0085530F"/>
    <w:rsid w:val="008553E2"/>
    <w:rsid w:val="00856250"/>
    <w:rsid w:val="00856698"/>
    <w:rsid w:val="00856CFD"/>
    <w:rsid w:val="00860104"/>
    <w:rsid w:val="00860E11"/>
    <w:rsid w:val="00861C77"/>
    <w:rsid w:val="00861D5D"/>
    <w:rsid w:val="00862B0C"/>
    <w:rsid w:val="0086330E"/>
    <w:rsid w:val="00863C2E"/>
    <w:rsid w:val="00863E43"/>
    <w:rsid w:val="008645D0"/>
    <w:rsid w:val="00865939"/>
    <w:rsid w:val="00866F4F"/>
    <w:rsid w:val="00867744"/>
    <w:rsid w:val="0087117F"/>
    <w:rsid w:val="00871383"/>
    <w:rsid w:val="00871B90"/>
    <w:rsid w:val="008721DE"/>
    <w:rsid w:val="00872E85"/>
    <w:rsid w:val="00872FC4"/>
    <w:rsid w:val="0087316A"/>
    <w:rsid w:val="008736D3"/>
    <w:rsid w:val="008738DE"/>
    <w:rsid w:val="00873C65"/>
    <w:rsid w:val="00873F7A"/>
    <w:rsid w:val="00873FD4"/>
    <w:rsid w:val="008749D8"/>
    <w:rsid w:val="008756B1"/>
    <w:rsid w:val="00875DDB"/>
    <w:rsid w:val="008766BB"/>
    <w:rsid w:val="00876A95"/>
    <w:rsid w:val="00877425"/>
    <w:rsid w:val="00877C76"/>
    <w:rsid w:val="00880133"/>
    <w:rsid w:val="0088155D"/>
    <w:rsid w:val="008825E1"/>
    <w:rsid w:val="00883868"/>
    <w:rsid w:val="00883E1B"/>
    <w:rsid w:val="00884D24"/>
    <w:rsid w:val="0088558B"/>
    <w:rsid w:val="00886A69"/>
    <w:rsid w:val="00887771"/>
    <w:rsid w:val="00887F5A"/>
    <w:rsid w:val="00887FFE"/>
    <w:rsid w:val="00890092"/>
    <w:rsid w:val="0089058E"/>
    <w:rsid w:val="00891A22"/>
    <w:rsid w:val="00892390"/>
    <w:rsid w:val="0089416B"/>
    <w:rsid w:val="008948D6"/>
    <w:rsid w:val="00894E26"/>
    <w:rsid w:val="00895935"/>
    <w:rsid w:val="00896CA9"/>
    <w:rsid w:val="008970F4"/>
    <w:rsid w:val="0089747E"/>
    <w:rsid w:val="00897908"/>
    <w:rsid w:val="00897B86"/>
    <w:rsid w:val="008A0A87"/>
    <w:rsid w:val="008A1444"/>
    <w:rsid w:val="008A17A8"/>
    <w:rsid w:val="008A2F2C"/>
    <w:rsid w:val="008A4189"/>
    <w:rsid w:val="008A52E5"/>
    <w:rsid w:val="008A5959"/>
    <w:rsid w:val="008A6396"/>
    <w:rsid w:val="008A7FCD"/>
    <w:rsid w:val="008B17A5"/>
    <w:rsid w:val="008B1C8F"/>
    <w:rsid w:val="008B25EB"/>
    <w:rsid w:val="008B3572"/>
    <w:rsid w:val="008B39C2"/>
    <w:rsid w:val="008B4349"/>
    <w:rsid w:val="008B4BF9"/>
    <w:rsid w:val="008B5BC4"/>
    <w:rsid w:val="008B6C36"/>
    <w:rsid w:val="008B7610"/>
    <w:rsid w:val="008B7D0D"/>
    <w:rsid w:val="008C0716"/>
    <w:rsid w:val="008C36CC"/>
    <w:rsid w:val="008C3966"/>
    <w:rsid w:val="008C54E9"/>
    <w:rsid w:val="008C5D43"/>
    <w:rsid w:val="008C6617"/>
    <w:rsid w:val="008C70B4"/>
    <w:rsid w:val="008C7479"/>
    <w:rsid w:val="008D0255"/>
    <w:rsid w:val="008D040A"/>
    <w:rsid w:val="008D1B8F"/>
    <w:rsid w:val="008D1DD0"/>
    <w:rsid w:val="008D1DF2"/>
    <w:rsid w:val="008D2266"/>
    <w:rsid w:val="008D2B82"/>
    <w:rsid w:val="008D2D17"/>
    <w:rsid w:val="008D36AA"/>
    <w:rsid w:val="008D3735"/>
    <w:rsid w:val="008D382B"/>
    <w:rsid w:val="008D457E"/>
    <w:rsid w:val="008D5B47"/>
    <w:rsid w:val="008D5FA7"/>
    <w:rsid w:val="008D6787"/>
    <w:rsid w:val="008D67B4"/>
    <w:rsid w:val="008D71D7"/>
    <w:rsid w:val="008D72A1"/>
    <w:rsid w:val="008D7452"/>
    <w:rsid w:val="008D7DFD"/>
    <w:rsid w:val="008E015E"/>
    <w:rsid w:val="008E123B"/>
    <w:rsid w:val="008E1433"/>
    <w:rsid w:val="008E160D"/>
    <w:rsid w:val="008E1969"/>
    <w:rsid w:val="008E29E0"/>
    <w:rsid w:val="008E2A4F"/>
    <w:rsid w:val="008E2D21"/>
    <w:rsid w:val="008E2D82"/>
    <w:rsid w:val="008E326D"/>
    <w:rsid w:val="008E33FC"/>
    <w:rsid w:val="008E3A50"/>
    <w:rsid w:val="008E4B20"/>
    <w:rsid w:val="008E4B54"/>
    <w:rsid w:val="008E5F0B"/>
    <w:rsid w:val="008E60DA"/>
    <w:rsid w:val="008E6352"/>
    <w:rsid w:val="008E6505"/>
    <w:rsid w:val="008E67CE"/>
    <w:rsid w:val="008E7BEF"/>
    <w:rsid w:val="008F0440"/>
    <w:rsid w:val="008F0D25"/>
    <w:rsid w:val="008F133D"/>
    <w:rsid w:val="008F1FE4"/>
    <w:rsid w:val="008F3A67"/>
    <w:rsid w:val="008F3B15"/>
    <w:rsid w:val="008F3D59"/>
    <w:rsid w:val="008F40F0"/>
    <w:rsid w:val="008F4AE0"/>
    <w:rsid w:val="008F553B"/>
    <w:rsid w:val="008F60ED"/>
    <w:rsid w:val="008F63F1"/>
    <w:rsid w:val="008F6DCB"/>
    <w:rsid w:val="008F7048"/>
    <w:rsid w:val="0090141F"/>
    <w:rsid w:val="00901486"/>
    <w:rsid w:val="0090203F"/>
    <w:rsid w:val="00902A5A"/>
    <w:rsid w:val="00902AC9"/>
    <w:rsid w:val="00903F7A"/>
    <w:rsid w:val="009054FF"/>
    <w:rsid w:val="00905881"/>
    <w:rsid w:val="00905F0A"/>
    <w:rsid w:val="00905F90"/>
    <w:rsid w:val="00906F35"/>
    <w:rsid w:val="009105AA"/>
    <w:rsid w:val="00911214"/>
    <w:rsid w:val="009112B4"/>
    <w:rsid w:val="0091170A"/>
    <w:rsid w:val="009119F8"/>
    <w:rsid w:val="00911D33"/>
    <w:rsid w:val="00912469"/>
    <w:rsid w:val="009138C3"/>
    <w:rsid w:val="00914003"/>
    <w:rsid w:val="009148D6"/>
    <w:rsid w:val="00915273"/>
    <w:rsid w:val="00915D31"/>
    <w:rsid w:val="009161F0"/>
    <w:rsid w:val="0091708E"/>
    <w:rsid w:val="009171E0"/>
    <w:rsid w:val="0092087D"/>
    <w:rsid w:val="00920951"/>
    <w:rsid w:val="009213CF"/>
    <w:rsid w:val="00921476"/>
    <w:rsid w:val="00921C3C"/>
    <w:rsid w:val="009223D3"/>
    <w:rsid w:val="00922B11"/>
    <w:rsid w:val="00922CEC"/>
    <w:rsid w:val="009239D7"/>
    <w:rsid w:val="00923F7E"/>
    <w:rsid w:val="009242AD"/>
    <w:rsid w:val="00924351"/>
    <w:rsid w:val="009250FA"/>
    <w:rsid w:val="00925311"/>
    <w:rsid w:val="00925B5E"/>
    <w:rsid w:val="0092606C"/>
    <w:rsid w:val="009268E4"/>
    <w:rsid w:val="009275B3"/>
    <w:rsid w:val="009277FC"/>
    <w:rsid w:val="009278A1"/>
    <w:rsid w:val="00927C2C"/>
    <w:rsid w:val="00927FB3"/>
    <w:rsid w:val="00930538"/>
    <w:rsid w:val="00931B86"/>
    <w:rsid w:val="00933A71"/>
    <w:rsid w:val="009347D0"/>
    <w:rsid w:val="00936CA7"/>
    <w:rsid w:val="009374AE"/>
    <w:rsid w:val="0093770F"/>
    <w:rsid w:val="0093792D"/>
    <w:rsid w:val="00937DA0"/>
    <w:rsid w:val="00937F61"/>
    <w:rsid w:val="009407EA"/>
    <w:rsid w:val="00940BAF"/>
    <w:rsid w:val="00945212"/>
    <w:rsid w:val="00945369"/>
    <w:rsid w:val="00946716"/>
    <w:rsid w:val="00946EBD"/>
    <w:rsid w:val="0094737B"/>
    <w:rsid w:val="00947707"/>
    <w:rsid w:val="00950A2E"/>
    <w:rsid w:val="00950B56"/>
    <w:rsid w:val="009513C8"/>
    <w:rsid w:val="009514D1"/>
    <w:rsid w:val="009514E9"/>
    <w:rsid w:val="00951BF5"/>
    <w:rsid w:val="009526BC"/>
    <w:rsid w:val="00952977"/>
    <w:rsid w:val="00952FCC"/>
    <w:rsid w:val="0095307A"/>
    <w:rsid w:val="009531A8"/>
    <w:rsid w:val="009540C4"/>
    <w:rsid w:val="00954600"/>
    <w:rsid w:val="009556B9"/>
    <w:rsid w:val="0095581B"/>
    <w:rsid w:val="00955864"/>
    <w:rsid w:val="00955ACD"/>
    <w:rsid w:val="00956B74"/>
    <w:rsid w:val="00957520"/>
    <w:rsid w:val="0095780E"/>
    <w:rsid w:val="0096066A"/>
    <w:rsid w:val="00960BB5"/>
    <w:rsid w:val="009621ED"/>
    <w:rsid w:val="00962432"/>
    <w:rsid w:val="0096264F"/>
    <w:rsid w:val="0096276A"/>
    <w:rsid w:val="009628B3"/>
    <w:rsid w:val="00963B26"/>
    <w:rsid w:val="009641BF"/>
    <w:rsid w:val="00965F22"/>
    <w:rsid w:val="009676CB"/>
    <w:rsid w:val="00967DBF"/>
    <w:rsid w:val="00970BE8"/>
    <w:rsid w:val="00971764"/>
    <w:rsid w:val="00971789"/>
    <w:rsid w:val="00971BEB"/>
    <w:rsid w:val="00971C51"/>
    <w:rsid w:val="00971CEF"/>
    <w:rsid w:val="009723FF"/>
    <w:rsid w:val="009724AC"/>
    <w:rsid w:val="00972E74"/>
    <w:rsid w:val="00972EBA"/>
    <w:rsid w:val="00972F4B"/>
    <w:rsid w:val="00972F75"/>
    <w:rsid w:val="009731D5"/>
    <w:rsid w:val="00973AD8"/>
    <w:rsid w:val="00974F12"/>
    <w:rsid w:val="009751E3"/>
    <w:rsid w:val="00976513"/>
    <w:rsid w:val="00976D67"/>
    <w:rsid w:val="0097797D"/>
    <w:rsid w:val="0098035B"/>
    <w:rsid w:val="00980B09"/>
    <w:rsid w:val="00981ABB"/>
    <w:rsid w:val="00984756"/>
    <w:rsid w:val="009854C4"/>
    <w:rsid w:val="00986B0A"/>
    <w:rsid w:val="00986DDC"/>
    <w:rsid w:val="00987279"/>
    <w:rsid w:val="00994468"/>
    <w:rsid w:val="00995ADD"/>
    <w:rsid w:val="00996267"/>
    <w:rsid w:val="0099694D"/>
    <w:rsid w:val="00996FAE"/>
    <w:rsid w:val="0099761E"/>
    <w:rsid w:val="00997B7F"/>
    <w:rsid w:val="00997EAD"/>
    <w:rsid w:val="009A04A5"/>
    <w:rsid w:val="009A1399"/>
    <w:rsid w:val="009A1926"/>
    <w:rsid w:val="009A283B"/>
    <w:rsid w:val="009A2DEE"/>
    <w:rsid w:val="009A5601"/>
    <w:rsid w:val="009A575D"/>
    <w:rsid w:val="009A5870"/>
    <w:rsid w:val="009A5F7E"/>
    <w:rsid w:val="009A69C8"/>
    <w:rsid w:val="009A75CD"/>
    <w:rsid w:val="009A7729"/>
    <w:rsid w:val="009A7750"/>
    <w:rsid w:val="009A77F3"/>
    <w:rsid w:val="009A7D0A"/>
    <w:rsid w:val="009B07F0"/>
    <w:rsid w:val="009B0CBA"/>
    <w:rsid w:val="009B12E9"/>
    <w:rsid w:val="009B1AC7"/>
    <w:rsid w:val="009B239E"/>
    <w:rsid w:val="009B243D"/>
    <w:rsid w:val="009B2C93"/>
    <w:rsid w:val="009B3581"/>
    <w:rsid w:val="009B3973"/>
    <w:rsid w:val="009B41D0"/>
    <w:rsid w:val="009B4BFE"/>
    <w:rsid w:val="009B6346"/>
    <w:rsid w:val="009B63DB"/>
    <w:rsid w:val="009B72D9"/>
    <w:rsid w:val="009B7433"/>
    <w:rsid w:val="009B798D"/>
    <w:rsid w:val="009B7EF6"/>
    <w:rsid w:val="009C11C6"/>
    <w:rsid w:val="009C1C84"/>
    <w:rsid w:val="009C214E"/>
    <w:rsid w:val="009C32F2"/>
    <w:rsid w:val="009C377D"/>
    <w:rsid w:val="009C3E7E"/>
    <w:rsid w:val="009C3FE0"/>
    <w:rsid w:val="009C41C1"/>
    <w:rsid w:val="009C438C"/>
    <w:rsid w:val="009C49CB"/>
    <w:rsid w:val="009C5211"/>
    <w:rsid w:val="009C56BD"/>
    <w:rsid w:val="009C60C2"/>
    <w:rsid w:val="009C69A2"/>
    <w:rsid w:val="009C6BC6"/>
    <w:rsid w:val="009C7221"/>
    <w:rsid w:val="009C78FB"/>
    <w:rsid w:val="009C7D8B"/>
    <w:rsid w:val="009D0298"/>
    <w:rsid w:val="009D053E"/>
    <w:rsid w:val="009D05A1"/>
    <w:rsid w:val="009D0D6E"/>
    <w:rsid w:val="009D1D73"/>
    <w:rsid w:val="009D2722"/>
    <w:rsid w:val="009D2D88"/>
    <w:rsid w:val="009D2FDD"/>
    <w:rsid w:val="009D30CD"/>
    <w:rsid w:val="009D3121"/>
    <w:rsid w:val="009D3558"/>
    <w:rsid w:val="009D57F2"/>
    <w:rsid w:val="009D61A9"/>
    <w:rsid w:val="009D61D8"/>
    <w:rsid w:val="009D706E"/>
    <w:rsid w:val="009D7697"/>
    <w:rsid w:val="009D78B7"/>
    <w:rsid w:val="009D7E6F"/>
    <w:rsid w:val="009D7EF4"/>
    <w:rsid w:val="009E019B"/>
    <w:rsid w:val="009E0622"/>
    <w:rsid w:val="009E0E9B"/>
    <w:rsid w:val="009E143A"/>
    <w:rsid w:val="009E2BCD"/>
    <w:rsid w:val="009E364B"/>
    <w:rsid w:val="009E5005"/>
    <w:rsid w:val="009E5090"/>
    <w:rsid w:val="009E52CB"/>
    <w:rsid w:val="009E537F"/>
    <w:rsid w:val="009E543A"/>
    <w:rsid w:val="009E6C26"/>
    <w:rsid w:val="009E6FD5"/>
    <w:rsid w:val="009E7D38"/>
    <w:rsid w:val="009F0D18"/>
    <w:rsid w:val="009F3CB8"/>
    <w:rsid w:val="009F5212"/>
    <w:rsid w:val="00A0040A"/>
    <w:rsid w:val="00A01FD1"/>
    <w:rsid w:val="00A020BE"/>
    <w:rsid w:val="00A020DF"/>
    <w:rsid w:val="00A02B2F"/>
    <w:rsid w:val="00A02CB8"/>
    <w:rsid w:val="00A04E95"/>
    <w:rsid w:val="00A04F9C"/>
    <w:rsid w:val="00A05042"/>
    <w:rsid w:val="00A06626"/>
    <w:rsid w:val="00A074F9"/>
    <w:rsid w:val="00A07791"/>
    <w:rsid w:val="00A10C9C"/>
    <w:rsid w:val="00A10E72"/>
    <w:rsid w:val="00A11468"/>
    <w:rsid w:val="00A11D3E"/>
    <w:rsid w:val="00A11D9C"/>
    <w:rsid w:val="00A120CE"/>
    <w:rsid w:val="00A12314"/>
    <w:rsid w:val="00A12566"/>
    <w:rsid w:val="00A12628"/>
    <w:rsid w:val="00A127D8"/>
    <w:rsid w:val="00A12F97"/>
    <w:rsid w:val="00A131BE"/>
    <w:rsid w:val="00A14CB1"/>
    <w:rsid w:val="00A14EE3"/>
    <w:rsid w:val="00A15877"/>
    <w:rsid w:val="00A16046"/>
    <w:rsid w:val="00A161B2"/>
    <w:rsid w:val="00A17073"/>
    <w:rsid w:val="00A1714F"/>
    <w:rsid w:val="00A20066"/>
    <w:rsid w:val="00A20C2A"/>
    <w:rsid w:val="00A20C2F"/>
    <w:rsid w:val="00A20CBA"/>
    <w:rsid w:val="00A20D46"/>
    <w:rsid w:val="00A21295"/>
    <w:rsid w:val="00A231FB"/>
    <w:rsid w:val="00A236FE"/>
    <w:rsid w:val="00A2391F"/>
    <w:rsid w:val="00A24E48"/>
    <w:rsid w:val="00A258A6"/>
    <w:rsid w:val="00A25BD0"/>
    <w:rsid w:val="00A26045"/>
    <w:rsid w:val="00A26787"/>
    <w:rsid w:val="00A26A5C"/>
    <w:rsid w:val="00A27190"/>
    <w:rsid w:val="00A3041D"/>
    <w:rsid w:val="00A30854"/>
    <w:rsid w:val="00A31302"/>
    <w:rsid w:val="00A3132E"/>
    <w:rsid w:val="00A314D1"/>
    <w:rsid w:val="00A329CE"/>
    <w:rsid w:val="00A32F23"/>
    <w:rsid w:val="00A335B7"/>
    <w:rsid w:val="00A339B6"/>
    <w:rsid w:val="00A33F96"/>
    <w:rsid w:val="00A352F2"/>
    <w:rsid w:val="00A35ABE"/>
    <w:rsid w:val="00A35CC6"/>
    <w:rsid w:val="00A35EBB"/>
    <w:rsid w:val="00A37539"/>
    <w:rsid w:val="00A37650"/>
    <w:rsid w:val="00A37BBC"/>
    <w:rsid w:val="00A424D9"/>
    <w:rsid w:val="00A42651"/>
    <w:rsid w:val="00A42DE6"/>
    <w:rsid w:val="00A42F5D"/>
    <w:rsid w:val="00A43523"/>
    <w:rsid w:val="00A4389A"/>
    <w:rsid w:val="00A4417C"/>
    <w:rsid w:val="00A44648"/>
    <w:rsid w:val="00A4489E"/>
    <w:rsid w:val="00A454A8"/>
    <w:rsid w:val="00A45757"/>
    <w:rsid w:val="00A46EDC"/>
    <w:rsid w:val="00A476F3"/>
    <w:rsid w:val="00A5037F"/>
    <w:rsid w:val="00A507F8"/>
    <w:rsid w:val="00A517D2"/>
    <w:rsid w:val="00A51A20"/>
    <w:rsid w:val="00A53940"/>
    <w:rsid w:val="00A53A1E"/>
    <w:rsid w:val="00A551D3"/>
    <w:rsid w:val="00A553E1"/>
    <w:rsid w:val="00A55441"/>
    <w:rsid w:val="00A5575C"/>
    <w:rsid w:val="00A55C41"/>
    <w:rsid w:val="00A567BB"/>
    <w:rsid w:val="00A571D2"/>
    <w:rsid w:val="00A574DA"/>
    <w:rsid w:val="00A57F30"/>
    <w:rsid w:val="00A60E35"/>
    <w:rsid w:val="00A60F62"/>
    <w:rsid w:val="00A65DC4"/>
    <w:rsid w:val="00A66492"/>
    <w:rsid w:val="00A66694"/>
    <w:rsid w:val="00A66787"/>
    <w:rsid w:val="00A66E09"/>
    <w:rsid w:val="00A66EE4"/>
    <w:rsid w:val="00A67813"/>
    <w:rsid w:val="00A70BD7"/>
    <w:rsid w:val="00A70C3E"/>
    <w:rsid w:val="00A70EE3"/>
    <w:rsid w:val="00A71174"/>
    <w:rsid w:val="00A71BD3"/>
    <w:rsid w:val="00A72C6E"/>
    <w:rsid w:val="00A7383D"/>
    <w:rsid w:val="00A7444E"/>
    <w:rsid w:val="00A7561A"/>
    <w:rsid w:val="00A75FB0"/>
    <w:rsid w:val="00A761F1"/>
    <w:rsid w:val="00A7644A"/>
    <w:rsid w:val="00A764F6"/>
    <w:rsid w:val="00A76521"/>
    <w:rsid w:val="00A778BF"/>
    <w:rsid w:val="00A80759"/>
    <w:rsid w:val="00A817B6"/>
    <w:rsid w:val="00A818FD"/>
    <w:rsid w:val="00A82651"/>
    <w:rsid w:val="00A82EED"/>
    <w:rsid w:val="00A8487C"/>
    <w:rsid w:val="00A84CBC"/>
    <w:rsid w:val="00A863DC"/>
    <w:rsid w:val="00A87241"/>
    <w:rsid w:val="00A90E04"/>
    <w:rsid w:val="00A939AA"/>
    <w:rsid w:val="00A93B3D"/>
    <w:rsid w:val="00A94422"/>
    <w:rsid w:val="00A94D08"/>
    <w:rsid w:val="00A95605"/>
    <w:rsid w:val="00A96FA8"/>
    <w:rsid w:val="00A97045"/>
    <w:rsid w:val="00A975C9"/>
    <w:rsid w:val="00AA064C"/>
    <w:rsid w:val="00AA113D"/>
    <w:rsid w:val="00AA1E04"/>
    <w:rsid w:val="00AA2BC0"/>
    <w:rsid w:val="00AA34C7"/>
    <w:rsid w:val="00AA4244"/>
    <w:rsid w:val="00AA4BD6"/>
    <w:rsid w:val="00AA4DF3"/>
    <w:rsid w:val="00AA4E8B"/>
    <w:rsid w:val="00AA6737"/>
    <w:rsid w:val="00AA7910"/>
    <w:rsid w:val="00AA79CA"/>
    <w:rsid w:val="00AA7C5E"/>
    <w:rsid w:val="00AA7CE1"/>
    <w:rsid w:val="00AB0DE9"/>
    <w:rsid w:val="00AB13AB"/>
    <w:rsid w:val="00AB15A7"/>
    <w:rsid w:val="00AB27BF"/>
    <w:rsid w:val="00AB2CB6"/>
    <w:rsid w:val="00AB351F"/>
    <w:rsid w:val="00AB40F3"/>
    <w:rsid w:val="00AB436D"/>
    <w:rsid w:val="00AB4CA0"/>
    <w:rsid w:val="00AB59F4"/>
    <w:rsid w:val="00AB675D"/>
    <w:rsid w:val="00AB7BD3"/>
    <w:rsid w:val="00AB7CDC"/>
    <w:rsid w:val="00AC173B"/>
    <w:rsid w:val="00AC247B"/>
    <w:rsid w:val="00AC2CE6"/>
    <w:rsid w:val="00AC3696"/>
    <w:rsid w:val="00AC3B02"/>
    <w:rsid w:val="00AC3EBD"/>
    <w:rsid w:val="00AC509A"/>
    <w:rsid w:val="00AC5396"/>
    <w:rsid w:val="00AC58A1"/>
    <w:rsid w:val="00AC5972"/>
    <w:rsid w:val="00AC5AC1"/>
    <w:rsid w:val="00AC5D2B"/>
    <w:rsid w:val="00AC6862"/>
    <w:rsid w:val="00AC68B9"/>
    <w:rsid w:val="00AC7AB8"/>
    <w:rsid w:val="00AC7D90"/>
    <w:rsid w:val="00AD039A"/>
    <w:rsid w:val="00AD1487"/>
    <w:rsid w:val="00AD1CD5"/>
    <w:rsid w:val="00AD29F4"/>
    <w:rsid w:val="00AD2D9C"/>
    <w:rsid w:val="00AD58F2"/>
    <w:rsid w:val="00AD5DEE"/>
    <w:rsid w:val="00AD727F"/>
    <w:rsid w:val="00AD7650"/>
    <w:rsid w:val="00AD77F3"/>
    <w:rsid w:val="00AE0A64"/>
    <w:rsid w:val="00AE3936"/>
    <w:rsid w:val="00AE3FD6"/>
    <w:rsid w:val="00AE40B3"/>
    <w:rsid w:val="00AE53D0"/>
    <w:rsid w:val="00AE5631"/>
    <w:rsid w:val="00AE5B0D"/>
    <w:rsid w:val="00AE60FC"/>
    <w:rsid w:val="00AE6873"/>
    <w:rsid w:val="00AE7739"/>
    <w:rsid w:val="00AF0871"/>
    <w:rsid w:val="00AF0C2E"/>
    <w:rsid w:val="00AF4170"/>
    <w:rsid w:val="00AF42D1"/>
    <w:rsid w:val="00AF4572"/>
    <w:rsid w:val="00AF60C0"/>
    <w:rsid w:val="00B00B25"/>
    <w:rsid w:val="00B01389"/>
    <w:rsid w:val="00B01F3C"/>
    <w:rsid w:val="00B04D66"/>
    <w:rsid w:val="00B05109"/>
    <w:rsid w:val="00B055EF"/>
    <w:rsid w:val="00B05C44"/>
    <w:rsid w:val="00B0685E"/>
    <w:rsid w:val="00B06885"/>
    <w:rsid w:val="00B06C80"/>
    <w:rsid w:val="00B07D49"/>
    <w:rsid w:val="00B10516"/>
    <w:rsid w:val="00B109A8"/>
    <w:rsid w:val="00B10ACD"/>
    <w:rsid w:val="00B10B8A"/>
    <w:rsid w:val="00B11D40"/>
    <w:rsid w:val="00B123D2"/>
    <w:rsid w:val="00B13405"/>
    <w:rsid w:val="00B13BBF"/>
    <w:rsid w:val="00B1428A"/>
    <w:rsid w:val="00B14B83"/>
    <w:rsid w:val="00B1501C"/>
    <w:rsid w:val="00B16B96"/>
    <w:rsid w:val="00B1717B"/>
    <w:rsid w:val="00B173BA"/>
    <w:rsid w:val="00B17F15"/>
    <w:rsid w:val="00B22C9B"/>
    <w:rsid w:val="00B230B2"/>
    <w:rsid w:val="00B2361E"/>
    <w:rsid w:val="00B23E2F"/>
    <w:rsid w:val="00B23ECD"/>
    <w:rsid w:val="00B242F9"/>
    <w:rsid w:val="00B2436E"/>
    <w:rsid w:val="00B24630"/>
    <w:rsid w:val="00B24969"/>
    <w:rsid w:val="00B24CE5"/>
    <w:rsid w:val="00B25966"/>
    <w:rsid w:val="00B259BF"/>
    <w:rsid w:val="00B2640E"/>
    <w:rsid w:val="00B266E4"/>
    <w:rsid w:val="00B26A40"/>
    <w:rsid w:val="00B30775"/>
    <w:rsid w:val="00B30D0E"/>
    <w:rsid w:val="00B314CD"/>
    <w:rsid w:val="00B31973"/>
    <w:rsid w:val="00B326A8"/>
    <w:rsid w:val="00B347C3"/>
    <w:rsid w:val="00B34E08"/>
    <w:rsid w:val="00B3586C"/>
    <w:rsid w:val="00B36748"/>
    <w:rsid w:val="00B36BF4"/>
    <w:rsid w:val="00B37021"/>
    <w:rsid w:val="00B372CB"/>
    <w:rsid w:val="00B40384"/>
    <w:rsid w:val="00B40E4D"/>
    <w:rsid w:val="00B41F45"/>
    <w:rsid w:val="00B42090"/>
    <w:rsid w:val="00B4231E"/>
    <w:rsid w:val="00B435CB"/>
    <w:rsid w:val="00B4370E"/>
    <w:rsid w:val="00B4447F"/>
    <w:rsid w:val="00B445B8"/>
    <w:rsid w:val="00B4558D"/>
    <w:rsid w:val="00B45E75"/>
    <w:rsid w:val="00B4711B"/>
    <w:rsid w:val="00B47130"/>
    <w:rsid w:val="00B47868"/>
    <w:rsid w:val="00B5020E"/>
    <w:rsid w:val="00B502A4"/>
    <w:rsid w:val="00B518AB"/>
    <w:rsid w:val="00B51C2E"/>
    <w:rsid w:val="00B52060"/>
    <w:rsid w:val="00B52884"/>
    <w:rsid w:val="00B53F16"/>
    <w:rsid w:val="00B53F9F"/>
    <w:rsid w:val="00B55305"/>
    <w:rsid w:val="00B55377"/>
    <w:rsid w:val="00B553CD"/>
    <w:rsid w:val="00B55746"/>
    <w:rsid w:val="00B55CB1"/>
    <w:rsid w:val="00B55CB6"/>
    <w:rsid w:val="00B55CD3"/>
    <w:rsid w:val="00B56327"/>
    <w:rsid w:val="00B563BB"/>
    <w:rsid w:val="00B57B84"/>
    <w:rsid w:val="00B60090"/>
    <w:rsid w:val="00B605A9"/>
    <w:rsid w:val="00B61C8E"/>
    <w:rsid w:val="00B6239D"/>
    <w:rsid w:val="00B623C1"/>
    <w:rsid w:val="00B62739"/>
    <w:rsid w:val="00B629D1"/>
    <w:rsid w:val="00B63D65"/>
    <w:rsid w:val="00B6405D"/>
    <w:rsid w:val="00B6573D"/>
    <w:rsid w:val="00B65F83"/>
    <w:rsid w:val="00B66B0F"/>
    <w:rsid w:val="00B70463"/>
    <w:rsid w:val="00B70B62"/>
    <w:rsid w:val="00B70F3D"/>
    <w:rsid w:val="00B71404"/>
    <w:rsid w:val="00B724F1"/>
    <w:rsid w:val="00B72840"/>
    <w:rsid w:val="00B72861"/>
    <w:rsid w:val="00B73C01"/>
    <w:rsid w:val="00B73CAE"/>
    <w:rsid w:val="00B74C02"/>
    <w:rsid w:val="00B76660"/>
    <w:rsid w:val="00B7667B"/>
    <w:rsid w:val="00B77454"/>
    <w:rsid w:val="00B7795A"/>
    <w:rsid w:val="00B77AC8"/>
    <w:rsid w:val="00B77D8F"/>
    <w:rsid w:val="00B80A04"/>
    <w:rsid w:val="00B80BD3"/>
    <w:rsid w:val="00B80E80"/>
    <w:rsid w:val="00B81EA0"/>
    <w:rsid w:val="00B82270"/>
    <w:rsid w:val="00B823BC"/>
    <w:rsid w:val="00B82CC8"/>
    <w:rsid w:val="00B83A6D"/>
    <w:rsid w:val="00B83DA6"/>
    <w:rsid w:val="00B841CB"/>
    <w:rsid w:val="00B843D3"/>
    <w:rsid w:val="00B84A6A"/>
    <w:rsid w:val="00B85D15"/>
    <w:rsid w:val="00B86714"/>
    <w:rsid w:val="00B867E7"/>
    <w:rsid w:val="00B90079"/>
    <w:rsid w:val="00B905FE"/>
    <w:rsid w:val="00B92199"/>
    <w:rsid w:val="00B931C6"/>
    <w:rsid w:val="00B93D09"/>
    <w:rsid w:val="00B94353"/>
    <w:rsid w:val="00B94C1B"/>
    <w:rsid w:val="00B94ED9"/>
    <w:rsid w:val="00B95990"/>
    <w:rsid w:val="00B95A1B"/>
    <w:rsid w:val="00B96421"/>
    <w:rsid w:val="00B96B4E"/>
    <w:rsid w:val="00B972DC"/>
    <w:rsid w:val="00B979B6"/>
    <w:rsid w:val="00BA00CC"/>
    <w:rsid w:val="00BA13BB"/>
    <w:rsid w:val="00BA1565"/>
    <w:rsid w:val="00BA1829"/>
    <w:rsid w:val="00BA1A55"/>
    <w:rsid w:val="00BA1D9E"/>
    <w:rsid w:val="00BA1E0B"/>
    <w:rsid w:val="00BA2457"/>
    <w:rsid w:val="00BA2462"/>
    <w:rsid w:val="00BA2BF9"/>
    <w:rsid w:val="00BA2EE1"/>
    <w:rsid w:val="00BA4A95"/>
    <w:rsid w:val="00BA4C3C"/>
    <w:rsid w:val="00BA58B5"/>
    <w:rsid w:val="00BA590C"/>
    <w:rsid w:val="00BA6AD9"/>
    <w:rsid w:val="00BB0002"/>
    <w:rsid w:val="00BB1E86"/>
    <w:rsid w:val="00BB2B12"/>
    <w:rsid w:val="00BB2E23"/>
    <w:rsid w:val="00BB2F9A"/>
    <w:rsid w:val="00BB310E"/>
    <w:rsid w:val="00BB3584"/>
    <w:rsid w:val="00BB3AD2"/>
    <w:rsid w:val="00BB40FE"/>
    <w:rsid w:val="00BB5039"/>
    <w:rsid w:val="00BB5B5E"/>
    <w:rsid w:val="00BB6833"/>
    <w:rsid w:val="00BB6FA5"/>
    <w:rsid w:val="00BB7480"/>
    <w:rsid w:val="00BB7706"/>
    <w:rsid w:val="00BB7722"/>
    <w:rsid w:val="00BB7EB9"/>
    <w:rsid w:val="00BC026E"/>
    <w:rsid w:val="00BC0897"/>
    <w:rsid w:val="00BC08B3"/>
    <w:rsid w:val="00BC08D0"/>
    <w:rsid w:val="00BC1285"/>
    <w:rsid w:val="00BC21FD"/>
    <w:rsid w:val="00BC2A3D"/>
    <w:rsid w:val="00BC2B07"/>
    <w:rsid w:val="00BC2FEA"/>
    <w:rsid w:val="00BC3958"/>
    <w:rsid w:val="00BC3DC5"/>
    <w:rsid w:val="00BC5070"/>
    <w:rsid w:val="00BC54A1"/>
    <w:rsid w:val="00BC5731"/>
    <w:rsid w:val="00BC6048"/>
    <w:rsid w:val="00BC6179"/>
    <w:rsid w:val="00BC6E0F"/>
    <w:rsid w:val="00BC7730"/>
    <w:rsid w:val="00BC7BED"/>
    <w:rsid w:val="00BD006E"/>
    <w:rsid w:val="00BD1245"/>
    <w:rsid w:val="00BD1A3D"/>
    <w:rsid w:val="00BD1A52"/>
    <w:rsid w:val="00BD2094"/>
    <w:rsid w:val="00BD3867"/>
    <w:rsid w:val="00BD38DD"/>
    <w:rsid w:val="00BD599A"/>
    <w:rsid w:val="00BD5A47"/>
    <w:rsid w:val="00BD6896"/>
    <w:rsid w:val="00BD71BC"/>
    <w:rsid w:val="00BE0450"/>
    <w:rsid w:val="00BE075C"/>
    <w:rsid w:val="00BE078D"/>
    <w:rsid w:val="00BE0E3D"/>
    <w:rsid w:val="00BE174D"/>
    <w:rsid w:val="00BE194E"/>
    <w:rsid w:val="00BE26F9"/>
    <w:rsid w:val="00BE3709"/>
    <w:rsid w:val="00BE3B8C"/>
    <w:rsid w:val="00BE439F"/>
    <w:rsid w:val="00BE468B"/>
    <w:rsid w:val="00BE4985"/>
    <w:rsid w:val="00BE4D01"/>
    <w:rsid w:val="00BE56BC"/>
    <w:rsid w:val="00BE6C2B"/>
    <w:rsid w:val="00BE6D6E"/>
    <w:rsid w:val="00BE6EDD"/>
    <w:rsid w:val="00BF096E"/>
    <w:rsid w:val="00BF0D4A"/>
    <w:rsid w:val="00BF132F"/>
    <w:rsid w:val="00BF32A1"/>
    <w:rsid w:val="00BF3579"/>
    <w:rsid w:val="00BF39F7"/>
    <w:rsid w:val="00BF6AD9"/>
    <w:rsid w:val="00BF6CA6"/>
    <w:rsid w:val="00BF7C8E"/>
    <w:rsid w:val="00BF7D4C"/>
    <w:rsid w:val="00C001DF"/>
    <w:rsid w:val="00C0129D"/>
    <w:rsid w:val="00C012B4"/>
    <w:rsid w:val="00C01C5C"/>
    <w:rsid w:val="00C01D75"/>
    <w:rsid w:val="00C03912"/>
    <w:rsid w:val="00C03B4C"/>
    <w:rsid w:val="00C049EC"/>
    <w:rsid w:val="00C05028"/>
    <w:rsid w:val="00C058C4"/>
    <w:rsid w:val="00C0768E"/>
    <w:rsid w:val="00C10061"/>
    <w:rsid w:val="00C104CB"/>
    <w:rsid w:val="00C10895"/>
    <w:rsid w:val="00C10DA2"/>
    <w:rsid w:val="00C117E0"/>
    <w:rsid w:val="00C11D81"/>
    <w:rsid w:val="00C122F7"/>
    <w:rsid w:val="00C12666"/>
    <w:rsid w:val="00C13313"/>
    <w:rsid w:val="00C14455"/>
    <w:rsid w:val="00C150BC"/>
    <w:rsid w:val="00C162ED"/>
    <w:rsid w:val="00C1786A"/>
    <w:rsid w:val="00C20520"/>
    <w:rsid w:val="00C207A7"/>
    <w:rsid w:val="00C20BCD"/>
    <w:rsid w:val="00C216DA"/>
    <w:rsid w:val="00C22229"/>
    <w:rsid w:val="00C22898"/>
    <w:rsid w:val="00C23939"/>
    <w:rsid w:val="00C248F5"/>
    <w:rsid w:val="00C2504E"/>
    <w:rsid w:val="00C250AF"/>
    <w:rsid w:val="00C2519D"/>
    <w:rsid w:val="00C253F1"/>
    <w:rsid w:val="00C25C0B"/>
    <w:rsid w:val="00C262D7"/>
    <w:rsid w:val="00C263BA"/>
    <w:rsid w:val="00C26426"/>
    <w:rsid w:val="00C26549"/>
    <w:rsid w:val="00C26933"/>
    <w:rsid w:val="00C27FF9"/>
    <w:rsid w:val="00C307F4"/>
    <w:rsid w:val="00C30FE8"/>
    <w:rsid w:val="00C31A3A"/>
    <w:rsid w:val="00C3246E"/>
    <w:rsid w:val="00C3268E"/>
    <w:rsid w:val="00C3372C"/>
    <w:rsid w:val="00C33B62"/>
    <w:rsid w:val="00C3437D"/>
    <w:rsid w:val="00C348EE"/>
    <w:rsid w:val="00C3564A"/>
    <w:rsid w:val="00C36A87"/>
    <w:rsid w:val="00C36C2B"/>
    <w:rsid w:val="00C376F1"/>
    <w:rsid w:val="00C37BD3"/>
    <w:rsid w:val="00C400A5"/>
    <w:rsid w:val="00C402B9"/>
    <w:rsid w:val="00C40526"/>
    <w:rsid w:val="00C4083F"/>
    <w:rsid w:val="00C40BB3"/>
    <w:rsid w:val="00C4142F"/>
    <w:rsid w:val="00C422F4"/>
    <w:rsid w:val="00C44E16"/>
    <w:rsid w:val="00C44F9F"/>
    <w:rsid w:val="00C45782"/>
    <w:rsid w:val="00C46555"/>
    <w:rsid w:val="00C46832"/>
    <w:rsid w:val="00C46F4C"/>
    <w:rsid w:val="00C47317"/>
    <w:rsid w:val="00C474CB"/>
    <w:rsid w:val="00C51952"/>
    <w:rsid w:val="00C5209E"/>
    <w:rsid w:val="00C5300A"/>
    <w:rsid w:val="00C5439B"/>
    <w:rsid w:val="00C5455B"/>
    <w:rsid w:val="00C545E8"/>
    <w:rsid w:val="00C54FAE"/>
    <w:rsid w:val="00C55299"/>
    <w:rsid w:val="00C557A1"/>
    <w:rsid w:val="00C557D9"/>
    <w:rsid w:val="00C56418"/>
    <w:rsid w:val="00C56B34"/>
    <w:rsid w:val="00C572A7"/>
    <w:rsid w:val="00C57709"/>
    <w:rsid w:val="00C607E4"/>
    <w:rsid w:val="00C61A6D"/>
    <w:rsid w:val="00C6221B"/>
    <w:rsid w:val="00C63778"/>
    <w:rsid w:val="00C642AE"/>
    <w:rsid w:val="00C65084"/>
    <w:rsid w:val="00C66331"/>
    <w:rsid w:val="00C668AB"/>
    <w:rsid w:val="00C673B3"/>
    <w:rsid w:val="00C6748B"/>
    <w:rsid w:val="00C674D8"/>
    <w:rsid w:val="00C67872"/>
    <w:rsid w:val="00C67FD9"/>
    <w:rsid w:val="00C712DA"/>
    <w:rsid w:val="00C71CA3"/>
    <w:rsid w:val="00C71CF7"/>
    <w:rsid w:val="00C72304"/>
    <w:rsid w:val="00C73015"/>
    <w:rsid w:val="00C7358F"/>
    <w:rsid w:val="00C73945"/>
    <w:rsid w:val="00C75B58"/>
    <w:rsid w:val="00C761AB"/>
    <w:rsid w:val="00C76F7A"/>
    <w:rsid w:val="00C77FED"/>
    <w:rsid w:val="00C8043B"/>
    <w:rsid w:val="00C80536"/>
    <w:rsid w:val="00C80BD9"/>
    <w:rsid w:val="00C81339"/>
    <w:rsid w:val="00C82627"/>
    <w:rsid w:val="00C82FFE"/>
    <w:rsid w:val="00C83F1F"/>
    <w:rsid w:val="00C84C02"/>
    <w:rsid w:val="00C85CFB"/>
    <w:rsid w:val="00C85E59"/>
    <w:rsid w:val="00C86025"/>
    <w:rsid w:val="00C869E6"/>
    <w:rsid w:val="00C86AAB"/>
    <w:rsid w:val="00C86DDE"/>
    <w:rsid w:val="00C87CC4"/>
    <w:rsid w:val="00C90804"/>
    <w:rsid w:val="00C91C94"/>
    <w:rsid w:val="00C91E03"/>
    <w:rsid w:val="00C92174"/>
    <w:rsid w:val="00C92361"/>
    <w:rsid w:val="00C92752"/>
    <w:rsid w:val="00C93460"/>
    <w:rsid w:val="00C946EA"/>
    <w:rsid w:val="00C94746"/>
    <w:rsid w:val="00C94791"/>
    <w:rsid w:val="00C947A6"/>
    <w:rsid w:val="00C96620"/>
    <w:rsid w:val="00CA0004"/>
    <w:rsid w:val="00CA0729"/>
    <w:rsid w:val="00CA15B8"/>
    <w:rsid w:val="00CA177A"/>
    <w:rsid w:val="00CA22EA"/>
    <w:rsid w:val="00CA27D3"/>
    <w:rsid w:val="00CA290A"/>
    <w:rsid w:val="00CA2CC0"/>
    <w:rsid w:val="00CA3167"/>
    <w:rsid w:val="00CA3A73"/>
    <w:rsid w:val="00CA3DA8"/>
    <w:rsid w:val="00CA404A"/>
    <w:rsid w:val="00CA4EFB"/>
    <w:rsid w:val="00CA6E1E"/>
    <w:rsid w:val="00CA7862"/>
    <w:rsid w:val="00CB05EB"/>
    <w:rsid w:val="00CB0762"/>
    <w:rsid w:val="00CB0936"/>
    <w:rsid w:val="00CB0939"/>
    <w:rsid w:val="00CB0D7D"/>
    <w:rsid w:val="00CB1722"/>
    <w:rsid w:val="00CB1E70"/>
    <w:rsid w:val="00CB2BFD"/>
    <w:rsid w:val="00CB2E32"/>
    <w:rsid w:val="00CB3287"/>
    <w:rsid w:val="00CB364A"/>
    <w:rsid w:val="00CB3FF8"/>
    <w:rsid w:val="00CB4089"/>
    <w:rsid w:val="00CB719E"/>
    <w:rsid w:val="00CB72D1"/>
    <w:rsid w:val="00CC00C5"/>
    <w:rsid w:val="00CC0EFB"/>
    <w:rsid w:val="00CC107F"/>
    <w:rsid w:val="00CC1187"/>
    <w:rsid w:val="00CC212E"/>
    <w:rsid w:val="00CC22A3"/>
    <w:rsid w:val="00CC36C2"/>
    <w:rsid w:val="00CC3DB7"/>
    <w:rsid w:val="00CC4A5D"/>
    <w:rsid w:val="00CC4CE1"/>
    <w:rsid w:val="00CC5953"/>
    <w:rsid w:val="00CC70BF"/>
    <w:rsid w:val="00CD019F"/>
    <w:rsid w:val="00CD0EE7"/>
    <w:rsid w:val="00CD0FBC"/>
    <w:rsid w:val="00CD1BEB"/>
    <w:rsid w:val="00CD1C13"/>
    <w:rsid w:val="00CD1E7D"/>
    <w:rsid w:val="00CD22A2"/>
    <w:rsid w:val="00CD2D14"/>
    <w:rsid w:val="00CD2DFE"/>
    <w:rsid w:val="00CD2E28"/>
    <w:rsid w:val="00CD36AC"/>
    <w:rsid w:val="00CD37DE"/>
    <w:rsid w:val="00CD40A2"/>
    <w:rsid w:val="00CD4401"/>
    <w:rsid w:val="00CD4D9D"/>
    <w:rsid w:val="00CD4F81"/>
    <w:rsid w:val="00CD645E"/>
    <w:rsid w:val="00CD65BB"/>
    <w:rsid w:val="00CD65EA"/>
    <w:rsid w:val="00CD66B9"/>
    <w:rsid w:val="00CD707F"/>
    <w:rsid w:val="00CE14FB"/>
    <w:rsid w:val="00CE26D3"/>
    <w:rsid w:val="00CE27E1"/>
    <w:rsid w:val="00CE2AE0"/>
    <w:rsid w:val="00CE3720"/>
    <w:rsid w:val="00CE39A5"/>
    <w:rsid w:val="00CF0007"/>
    <w:rsid w:val="00CF0355"/>
    <w:rsid w:val="00CF090D"/>
    <w:rsid w:val="00CF1030"/>
    <w:rsid w:val="00CF15BA"/>
    <w:rsid w:val="00CF3292"/>
    <w:rsid w:val="00CF416A"/>
    <w:rsid w:val="00CF4B34"/>
    <w:rsid w:val="00CF4C24"/>
    <w:rsid w:val="00CF4EE9"/>
    <w:rsid w:val="00CF5469"/>
    <w:rsid w:val="00CF5F70"/>
    <w:rsid w:val="00CF6952"/>
    <w:rsid w:val="00CF6A38"/>
    <w:rsid w:val="00CF6B03"/>
    <w:rsid w:val="00CF6E98"/>
    <w:rsid w:val="00D004EE"/>
    <w:rsid w:val="00D007A1"/>
    <w:rsid w:val="00D012F9"/>
    <w:rsid w:val="00D01773"/>
    <w:rsid w:val="00D01A2D"/>
    <w:rsid w:val="00D02347"/>
    <w:rsid w:val="00D02C90"/>
    <w:rsid w:val="00D04050"/>
    <w:rsid w:val="00D05526"/>
    <w:rsid w:val="00D05CFE"/>
    <w:rsid w:val="00D06196"/>
    <w:rsid w:val="00D100AB"/>
    <w:rsid w:val="00D10189"/>
    <w:rsid w:val="00D104B5"/>
    <w:rsid w:val="00D114F1"/>
    <w:rsid w:val="00D12219"/>
    <w:rsid w:val="00D123F4"/>
    <w:rsid w:val="00D12E2A"/>
    <w:rsid w:val="00D13943"/>
    <w:rsid w:val="00D14A5F"/>
    <w:rsid w:val="00D14AFE"/>
    <w:rsid w:val="00D15C37"/>
    <w:rsid w:val="00D16608"/>
    <w:rsid w:val="00D17068"/>
    <w:rsid w:val="00D17939"/>
    <w:rsid w:val="00D17D1F"/>
    <w:rsid w:val="00D20D19"/>
    <w:rsid w:val="00D21B87"/>
    <w:rsid w:val="00D2214D"/>
    <w:rsid w:val="00D22B89"/>
    <w:rsid w:val="00D24848"/>
    <w:rsid w:val="00D24B95"/>
    <w:rsid w:val="00D24D3E"/>
    <w:rsid w:val="00D250B0"/>
    <w:rsid w:val="00D25B08"/>
    <w:rsid w:val="00D27069"/>
    <w:rsid w:val="00D272C6"/>
    <w:rsid w:val="00D32360"/>
    <w:rsid w:val="00D3337D"/>
    <w:rsid w:val="00D338CF"/>
    <w:rsid w:val="00D34060"/>
    <w:rsid w:val="00D34230"/>
    <w:rsid w:val="00D34804"/>
    <w:rsid w:val="00D349B9"/>
    <w:rsid w:val="00D34E55"/>
    <w:rsid w:val="00D35B3F"/>
    <w:rsid w:val="00D3625A"/>
    <w:rsid w:val="00D37019"/>
    <w:rsid w:val="00D37B9B"/>
    <w:rsid w:val="00D400E3"/>
    <w:rsid w:val="00D40221"/>
    <w:rsid w:val="00D403F6"/>
    <w:rsid w:val="00D409CB"/>
    <w:rsid w:val="00D421D0"/>
    <w:rsid w:val="00D42283"/>
    <w:rsid w:val="00D42957"/>
    <w:rsid w:val="00D429C2"/>
    <w:rsid w:val="00D42E04"/>
    <w:rsid w:val="00D44C02"/>
    <w:rsid w:val="00D455BE"/>
    <w:rsid w:val="00D45E5B"/>
    <w:rsid w:val="00D46351"/>
    <w:rsid w:val="00D4686D"/>
    <w:rsid w:val="00D47114"/>
    <w:rsid w:val="00D47AC5"/>
    <w:rsid w:val="00D50A7F"/>
    <w:rsid w:val="00D52627"/>
    <w:rsid w:val="00D52D31"/>
    <w:rsid w:val="00D53917"/>
    <w:rsid w:val="00D53ADD"/>
    <w:rsid w:val="00D53B55"/>
    <w:rsid w:val="00D55017"/>
    <w:rsid w:val="00D550FB"/>
    <w:rsid w:val="00D56029"/>
    <w:rsid w:val="00D56E00"/>
    <w:rsid w:val="00D57213"/>
    <w:rsid w:val="00D57B9C"/>
    <w:rsid w:val="00D57BD8"/>
    <w:rsid w:val="00D57E18"/>
    <w:rsid w:val="00D60734"/>
    <w:rsid w:val="00D61DDE"/>
    <w:rsid w:val="00D62F96"/>
    <w:rsid w:val="00D638DA"/>
    <w:rsid w:val="00D63D22"/>
    <w:rsid w:val="00D64395"/>
    <w:rsid w:val="00D64564"/>
    <w:rsid w:val="00D65498"/>
    <w:rsid w:val="00D65533"/>
    <w:rsid w:val="00D6556B"/>
    <w:rsid w:val="00D660A4"/>
    <w:rsid w:val="00D66991"/>
    <w:rsid w:val="00D66D62"/>
    <w:rsid w:val="00D70895"/>
    <w:rsid w:val="00D716B5"/>
    <w:rsid w:val="00D71EBD"/>
    <w:rsid w:val="00D720F9"/>
    <w:rsid w:val="00D7237B"/>
    <w:rsid w:val="00D729D8"/>
    <w:rsid w:val="00D72F2E"/>
    <w:rsid w:val="00D74658"/>
    <w:rsid w:val="00D75607"/>
    <w:rsid w:val="00D768AA"/>
    <w:rsid w:val="00D770F7"/>
    <w:rsid w:val="00D77816"/>
    <w:rsid w:val="00D8035B"/>
    <w:rsid w:val="00D80794"/>
    <w:rsid w:val="00D818A0"/>
    <w:rsid w:val="00D8229D"/>
    <w:rsid w:val="00D82FE3"/>
    <w:rsid w:val="00D8373A"/>
    <w:rsid w:val="00D83A43"/>
    <w:rsid w:val="00D83B10"/>
    <w:rsid w:val="00D83F97"/>
    <w:rsid w:val="00D841AA"/>
    <w:rsid w:val="00D845C8"/>
    <w:rsid w:val="00D85110"/>
    <w:rsid w:val="00D853CD"/>
    <w:rsid w:val="00D8558D"/>
    <w:rsid w:val="00D85D36"/>
    <w:rsid w:val="00D85FC1"/>
    <w:rsid w:val="00D87EFD"/>
    <w:rsid w:val="00D90067"/>
    <w:rsid w:val="00D9045F"/>
    <w:rsid w:val="00D90A92"/>
    <w:rsid w:val="00D90DFE"/>
    <w:rsid w:val="00D9230B"/>
    <w:rsid w:val="00D9296D"/>
    <w:rsid w:val="00D92E80"/>
    <w:rsid w:val="00D93B0C"/>
    <w:rsid w:val="00D94755"/>
    <w:rsid w:val="00D94F12"/>
    <w:rsid w:val="00D95EDF"/>
    <w:rsid w:val="00D964DC"/>
    <w:rsid w:val="00D96507"/>
    <w:rsid w:val="00D96C43"/>
    <w:rsid w:val="00D96D89"/>
    <w:rsid w:val="00D978F4"/>
    <w:rsid w:val="00DA150C"/>
    <w:rsid w:val="00DA249B"/>
    <w:rsid w:val="00DA2B8F"/>
    <w:rsid w:val="00DA326D"/>
    <w:rsid w:val="00DA3419"/>
    <w:rsid w:val="00DA35A7"/>
    <w:rsid w:val="00DA3F45"/>
    <w:rsid w:val="00DA6DD3"/>
    <w:rsid w:val="00DA7C91"/>
    <w:rsid w:val="00DB0A96"/>
    <w:rsid w:val="00DB1940"/>
    <w:rsid w:val="00DB1D66"/>
    <w:rsid w:val="00DB1F9B"/>
    <w:rsid w:val="00DB2BA1"/>
    <w:rsid w:val="00DB2C35"/>
    <w:rsid w:val="00DB3216"/>
    <w:rsid w:val="00DB3483"/>
    <w:rsid w:val="00DB39EA"/>
    <w:rsid w:val="00DB3D19"/>
    <w:rsid w:val="00DB4237"/>
    <w:rsid w:val="00DB4A3A"/>
    <w:rsid w:val="00DB5223"/>
    <w:rsid w:val="00DB5BEB"/>
    <w:rsid w:val="00DB5FDC"/>
    <w:rsid w:val="00DB6D3C"/>
    <w:rsid w:val="00DB7FF4"/>
    <w:rsid w:val="00DC17DD"/>
    <w:rsid w:val="00DC1AD4"/>
    <w:rsid w:val="00DC1F56"/>
    <w:rsid w:val="00DC2E5A"/>
    <w:rsid w:val="00DC3070"/>
    <w:rsid w:val="00DC3207"/>
    <w:rsid w:val="00DC4115"/>
    <w:rsid w:val="00DC4322"/>
    <w:rsid w:val="00DC5358"/>
    <w:rsid w:val="00DC7B56"/>
    <w:rsid w:val="00DD06A0"/>
    <w:rsid w:val="00DD08EE"/>
    <w:rsid w:val="00DD0B8C"/>
    <w:rsid w:val="00DD138E"/>
    <w:rsid w:val="00DD14C7"/>
    <w:rsid w:val="00DD207B"/>
    <w:rsid w:val="00DD2C3F"/>
    <w:rsid w:val="00DD2CF1"/>
    <w:rsid w:val="00DD34BE"/>
    <w:rsid w:val="00DD41C7"/>
    <w:rsid w:val="00DD4EB4"/>
    <w:rsid w:val="00DD55B1"/>
    <w:rsid w:val="00DD56C6"/>
    <w:rsid w:val="00DD6116"/>
    <w:rsid w:val="00DD753F"/>
    <w:rsid w:val="00DD7867"/>
    <w:rsid w:val="00DE0A3C"/>
    <w:rsid w:val="00DE32BF"/>
    <w:rsid w:val="00DE3334"/>
    <w:rsid w:val="00DE37C5"/>
    <w:rsid w:val="00DE3E98"/>
    <w:rsid w:val="00DE4CE3"/>
    <w:rsid w:val="00DE5381"/>
    <w:rsid w:val="00DE61F2"/>
    <w:rsid w:val="00DE68D4"/>
    <w:rsid w:val="00DF05DB"/>
    <w:rsid w:val="00DF18AA"/>
    <w:rsid w:val="00DF1965"/>
    <w:rsid w:val="00DF1EF1"/>
    <w:rsid w:val="00DF20E9"/>
    <w:rsid w:val="00DF2DAB"/>
    <w:rsid w:val="00DF2E39"/>
    <w:rsid w:val="00DF3370"/>
    <w:rsid w:val="00DF3B36"/>
    <w:rsid w:val="00DF3B55"/>
    <w:rsid w:val="00DF3DAD"/>
    <w:rsid w:val="00DF3EFA"/>
    <w:rsid w:val="00DF43FE"/>
    <w:rsid w:val="00DF4E2B"/>
    <w:rsid w:val="00DF501D"/>
    <w:rsid w:val="00DF5329"/>
    <w:rsid w:val="00DF6192"/>
    <w:rsid w:val="00DF7884"/>
    <w:rsid w:val="00E000C3"/>
    <w:rsid w:val="00E005D4"/>
    <w:rsid w:val="00E0067D"/>
    <w:rsid w:val="00E009A8"/>
    <w:rsid w:val="00E01241"/>
    <w:rsid w:val="00E02215"/>
    <w:rsid w:val="00E028AA"/>
    <w:rsid w:val="00E02ABB"/>
    <w:rsid w:val="00E02D8D"/>
    <w:rsid w:val="00E033AA"/>
    <w:rsid w:val="00E0392C"/>
    <w:rsid w:val="00E03D22"/>
    <w:rsid w:val="00E04D4B"/>
    <w:rsid w:val="00E06038"/>
    <w:rsid w:val="00E07A8E"/>
    <w:rsid w:val="00E07C3E"/>
    <w:rsid w:val="00E07E61"/>
    <w:rsid w:val="00E1051E"/>
    <w:rsid w:val="00E11BAB"/>
    <w:rsid w:val="00E128E7"/>
    <w:rsid w:val="00E12D93"/>
    <w:rsid w:val="00E135A2"/>
    <w:rsid w:val="00E13981"/>
    <w:rsid w:val="00E14242"/>
    <w:rsid w:val="00E147C2"/>
    <w:rsid w:val="00E14FCB"/>
    <w:rsid w:val="00E153B1"/>
    <w:rsid w:val="00E16333"/>
    <w:rsid w:val="00E16D40"/>
    <w:rsid w:val="00E17AB1"/>
    <w:rsid w:val="00E2031A"/>
    <w:rsid w:val="00E210B4"/>
    <w:rsid w:val="00E22160"/>
    <w:rsid w:val="00E22AE5"/>
    <w:rsid w:val="00E23353"/>
    <w:rsid w:val="00E2347D"/>
    <w:rsid w:val="00E2427F"/>
    <w:rsid w:val="00E24B99"/>
    <w:rsid w:val="00E257F4"/>
    <w:rsid w:val="00E260E7"/>
    <w:rsid w:val="00E26585"/>
    <w:rsid w:val="00E265C1"/>
    <w:rsid w:val="00E27386"/>
    <w:rsid w:val="00E2794D"/>
    <w:rsid w:val="00E30A01"/>
    <w:rsid w:val="00E30F19"/>
    <w:rsid w:val="00E315BE"/>
    <w:rsid w:val="00E320DF"/>
    <w:rsid w:val="00E32FE1"/>
    <w:rsid w:val="00E343C2"/>
    <w:rsid w:val="00E34D1B"/>
    <w:rsid w:val="00E34F7A"/>
    <w:rsid w:val="00E35E30"/>
    <w:rsid w:val="00E3661B"/>
    <w:rsid w:val="00E37D27"/>
    <w:rsid w:val="00E4006D"/>
    <w:rsid w:val="00E400AE"/>
    <w:rsid w:val="00E40D5B"/>
    <w:rsid w:val="00E40D79"/>
    <w:rsid w:val="00E430F8"/>
    <w:rsid w:val="00E43C24"/>
    <w:rsid w:val="00E43D98"/>
    <w:rsid w:val="00E440CE"/>
    <w:rsid w:val="00E44959"/>
    <w:rsid w:val="00E44E38"/>
    <w:rsid w:val="00E457A2"/>
    <w:rsid w:val="00E46132"/>
    <w:rsid w:val="00E4651C"/>
    <w:rsid w:val="00E46EF1"/>
    <w:rsid w:val="00E47296"/>
    <w:rsid w:val="00E502E3"/>
    <w:rsid w:val="00E50F9E"/>
    <w:rsid w:val="00E52642"/>
    <w:rsid w:val="00E52CFC"/>
    <w:rsid w:val="00E53708"/>
    <w:rsid w:val="00E54254"/>
    <w:rsid w:val="00E54DF3"/>
    <w:rsid w:val="00E55AAD"/>
    <w:rsid w:val="00E56C28"/>
    <w:rsid w:val="00E56E92"/>
    <w:rsid w:val="00E57661"/>
    <w:rsid w:val="00E576B5"/>
    <w:rsid w:val="00E57DE5"/>
    <w:rsid w:val="00E62673"/>
    <w:rsid w:val="00E628DF"/>
    <w:rsid w:val="00E63624"/>
    <w:rsid w:val="00E643C3"/>
    <w:rsid w:val="00E6452F"/>
    <w:rsid w:val="00E64EA2"/>
    <w:rsid w:val="00E65943"/>
    <w:rsid w:val="00E66E49"/>
    <w:rsid w:val="00E67A38"/>
    <w:rsid w:val="00E67C9E"/>
    <w:rsid w:val="00E67D5D"/>
    <w:rsid w:val="00E701DB"/>
    <w:rsid w:val="00E704A5"/>
    <w:rsid w:val="00E7076E"/>
    <w:rsid w:val="00E70AF3"/>
    <w:rsid w:val="00E70C82"/>
    <w:rsid w:val="00E72509"/>
    <w:rsid w:val="00E7264E"/>
    <w:rsid w:val="00E72786"/>
    <w:rsid w:val="00E730A5"/>
    <w:rsid w:val="00E7346E"/>
    <w:rsid w:val="00E73B9D"/>
    <w:rsid w:val="00E7427B"/>
    <w:rsid w:val="00E7459C"/>
    <w:rsid w:val="00E74EED"/>
    <w:rsid w:val="00E74F35"/>
    <w:rsid w:val="00E77951"/>
    <w:rsid w:val="00E77EFA"/>
    <w:rsid w:val="00E80775"/>
    <w:rsid w:val="00E80D8C"/>
    <w:rsid w:val="00E80ED4"/>
    <w:rsid w:val="00E8231C"/>
    <w:rsid w:val="00E82479"/>
    <w:rsid w:val="00E827B1"/>
    <w:rsid w:val="00E82843"/>
    <w:rsid w:val="00E82B54"/>
    <w:rsid w:val="00E82D69"/>
    <w:rsid w:val="00E83320"/>
    <w:rsid w:val="00E8376A"/>
    <w:rsid w:val="00E83F6A"/>
    <w:rsid w:val="00E83F7F"/>
    <w:rsid w:val="00E8495E"/>
    <w:rsid w:val="00E851E1"/>
    <w:rsid w:val="00E85F05"/>
    <w:rsid w:val="00E86B92"/>
    <w:rsid w:val="00E86FF2"/>
    <w:rsid w:val="00E90603"/>
    <w:rsid w:val="00E917EB"/>
    <w:rsid w:val="00E940A8"/>
    <w:rsid w:val="00E94ECD"/>
    <w:rsid w:val="00E958C5"/>
    <w:rsid w:val="00E95AC6"/>
    <w:rsid w:val="00E9646C"/>
    <w:rsid w:val="00E9703C"/>
    <w:rsid w:val="00E97AA4"/>
    <w:rsid w:val="00EA07DC"/>
    <w:rsid w:val="00EA1D38"/>
    <w:rsid w:val="00EA2C60"/>
    <w:rsid w:val="00EA3137"/>
    <w:rsid w:val="00EA3477"/>
    <w:rsid w:val="00EA4794"/>
    <w:rsid w:val="00EA5932"/>
    <w:rsid w:val="00EA7F60"/>
    <w:rsid w:val="00EB1DC8"/>
    <w:rsid w:val="00EB3025"/>
    <w:rsid w:val="00EB4676"/>
    <w:rsid w:val="00EB60E9"/>
    <w:rsid w:val="00EB62E8"/>
    <w:rsid w:val="00EB6331"/>
    <w:rsid w:val="00EB6870"/>
    <w:rsid w:val="00EB6D4B"/>
    <w:rsid w:val="00EB7842"/>
    <w:rsid w:val="00EB7A32"/>
    <w:rsid w:val="00EB7D85"/>
    <w:rsid w:val="00EC05A3"/>
    <w:rsid w:val="00EC0F82"/>
    <w:rsid w:val="00EC1A4D"/>
    <w:rsid w:val="00EC1CA2"/>
    <w:rsid w:val="00EC48FC"/>
    <w:rsid w:val="00EC578A"/>
    <w:rsid w:val="00EC5ADA"/>
    <w:rsid w:val="00EC6618"/>
    <w:rsid w:val="00EC6B6A"/>
    <w:rsid w:val="00ED057D"/>
    <w:rsid w:val="00ED1538"/>
    <w:rsid w:val="00ED1AF1"/>
    <w:rsid w:val="00ED1D0D"/>
    <w:rsid w:val="00ED253F"/>
    <w:rsid w:val="00ED2BD5"/>
    <w:rsid w:val="00ED2CB2"/>
    <w:rsid w:val="00ED3897"/>
    <w:rsid w:val="00ED3AC8"/>
    <w:rsid w:val="00ED3DF6"/>
    <w:rsid w:val="00ED4050"/>
    <w:rsid w:val="00ED4099"/>
    <w:rsid w:val="00ED4EA3"/>
    <w:rsid w:val="00ED5363"/>
    <w:rsid w:val="00ED583A"/>
    <w:rsid w:val="00ED58C4"/>
    <w:rsid w:val="00ED5E91"/>
    <w:rsid w:val="00ED6752"/>
    <w:rsid w:val="00EE0287"/>
    <w:rsid w:val="00EE0FBA"/>
    <w:rsid w:val="00EE0FF6"/>
    <w:rsid w:val="00EE1CE0"/>
    <w:rsid w:val="00EE2896"/>
    <w:rsid w:val="00EE2E23"/>
    <w:rsid w:val="00EE315A"/>
    <w:rsid w:val="00EE31EE"/>
    <w:rsid w:val="00EE39FA"/>
    <w:rsid w:val="00EE3E78"/>
    <w:rsid w:val="00EE41C8"/>
    <w:rsid w:val="00EE4BA2"/>
    <w:rsid w:val="00EE4CA1"/>
    <w:rsid w:val="00EE5749"/>
    <w:rsid w:val="00EE5F0B"/>
    <w:rsid w:val="00EE62FB"/>
    <w:rsid w:val="00EE6B6B"/>
    <w:rsid w:val="00EE7E55"/>
    <w:rsid w:val="00EF17D5"/>
    <w:rsid w:val="00EF1D2F"/>
    <w:rsid w:val="00EF24B5"/>
    <w:rsid w:val="00EF29CD"/>
    <w:rsid w:val="00EF3E2C"/>
    <w:rsid w:val="00EF47E9"/>
    <w:rsid w:val="00EF4802"/>
    <w:rsid w:val="00EF590A"/>
    <w:rsid w:val="00EF7317"/>
    <w:rsid w:val="00EF7712"/>
    <w:rsid w:val="00EF7D1A"/>
    <w:rsid w:val="00F00337"/>
    <w:rsid w:val="00F00DEF"/>
    <w:rsid w:val="00F00E45"/>
    <w:rsid w:val="00F00FA8"/>
    <w:rsid w:val="00F01A41"/>
    <w:rsid w:val="00F021DE"/>
    <w:rsid w:val="00F024FE"/>
    <w:rsid w:val="00F02A6E"/>
    <w:rsid w:val="00F02BB8"/>
    <w:rsid w:val="00F02F30"/>
    <w:rsid w:val="00F036F9"/>
    <w:rsid w:val="00F0413D"/>
    <w:rsid w:val="00F04AB7"/>
    <w:rsid w:val="00F05475"/>
    <w:rsid w:val="00F06A18"/>
    <w:rsid w:val="00F071F3"/>
    <w:rsid w:val="00F07CD2"/>
    <w:rsid w:val="00F11BAD"/>
    <w:rsid w:val="00F12103"/>
    <w:rsid w:val="00F12532"/>
    <w:rsid w:val="00F12B19"/>
    <w:rsid w:val="00F14058"/>
    <w:rsid w:val="00F1579F"/>
    <w:rsid w:val="00F167BD"/>
    <w:rsid w:val="00F16DBC"/>
    <w:rsid w:val="00F16F20"/>
    <w:rsid w:val="00F17393"/>
    <w:rsid w:val="00F1745E"/>
    <w:rsid w:val="00F174C3"/>
    <w:rsid w:val="00F203E2"/>
    <w:rsid w:val="00F2044B"/>
    <w:rsid w:val="00F21988"/>
    <w:rsid w:val="00F2244F"/>
    <w:rsid w:val="00F22531"/>
    <w:rsid w:val="00F22D40"/>
    <w:rsid w:val="00F2333A"/>
    <w:rsid w:val="00F235DE"/>
    <w:rsid w:val="00F24130"/>
    <w:rsid w:val="00F2474F"/>
    <w:rsid w:val="00F26481"/>
    <w:rsid w:val="00F26EB7"/>
    <w:rsid w:val="00F275AC"/>
    <w:rsid w:val="00F27A69"/>
    <w:rsid w:val="00F30C6E"/>
    <w:rsid w:val="00F3219B"/>
    <w:rsid w:val="00F3323C"/>
    <w:rsid w:val="00F34370"/>
    <w:rsid w:val="00F34748"/>
    <w:rsid w:val="00F359C6"/>
    <w:rsid w:val="00F36A02"/>
    <w:rsid w:val="00F374D3"/>
    <w:rsid w:val="00F37AEE"/>
    <w:rsid w:val="00F37D71"/>
    <w:rsid w:val="00F40B6C"/>
    <w:rsid w:val="00F41F80"/>
    <w:rsid w:val="00F43A7E"/>
    <w:rsid w:val="00F43E07"/>
    <w:rsid w:val="00F4418D"/>
    <w:rsid w:val="00F45295"/>
    <w:rsid w:val="00F45E59"/>
    <w:rsid w:val="00F466FB"/>
    <w:rsid w:val="00F47166"/>
    <w:rsid w:val="00F51641"/>
    <w:rsid w:val="00F516F2"/>
    <w:rsid w:val="00F525CC"/>
    <w:rsid w:val="00F52FE5"/>
    <w:rsid w:val="00F53171"/>
    <w:rsid w:val="00F53BB9"/>
    <w:rsid w:val="00F53EF7"/>
    <w:rsid w:val="00F54351"/>
    <w:rsid w:val="00F54694"/>
    <w:rsid w:val="00F567F9"/>
    <w:rsid w:val="00F569C4"/>
    <w:rsid w:val="00F57236"/>
    <w:rsid w:val="00F60023"/>
    <w:rsid w:val="00F60109"/>
    <w:rsid w:val="00F6016C"/>
    <w:rsid w:val="00F604DB"/>
    <w:rsid w:val="00F60857"/>
    <w:rsid w:val="00F610C3"/>
    <w:rsid w:val="00F61885"/>
    <w:rsid w:val="00F620F7"/>
    <w:rsid w:val="00F63BF2"/>
    <w:rsid w:val="00F63CBD"/>
    <w:rsid w:val="00F63FFF"/>
    <w:rsid w:val="00F64466"/>
    <w:rsid w:val="00F65285"/>
    <w:rsid w:val="00F65893"/>
    <w:rsid w:val="00F65B3B"/>
    <w:rsid w:val="00F67830"/>
    <w:rsid w:val="00F707EF"/>
    <w:rsid w:val="00F70FF3"/>
    <w:rsid w:val="00F71048"/>
    <w:rsid w:val="00F7169B"/>
    <w:rsid w:val="00F71D42"/>
    <w:rsid w:val="00F71EAA"/>
    <w:rsid w:val="00F72A4D"/>
    <w:rsid w:val="00F72D2F"/>
    <w:rsid w:val="00F73684"/>
    <w:rsid w:val="00F7375C"/>
    <w:rsid w:val="00F73ADB"/>
    <w:rsid w:val="00F7503A"/>
    <w:rsid w:val="00F7539E"/>
    <w:rsid w:val="00F75D42"/>
    <w:rsid w:val="00F767EE"/>
    <w:rsid w:val="00F76C71"/>
    <w:rsid w:val="00F8091A"/>
    <w:rsid w:val="00F80CA7"/>
    <w:rsid w:val="00F8206C"/>
    <w:rsid w:val="00F82550"/>
    <w:rsid w:val="00F82F6D"/>
    <w:rsid w:val="00F85826"/>
    <w:rsid w:val="00F866FC"/>
    <w:rsid w:val="00F87DD2"/>
    <w:rsid w:val="00F90287"/>
    <w:rsid w:val="00F9063C"/>
    <w:rsid w:val="00F90D22"/>
    <w:rsid w:val="00F91156"/>
    <w:rsid w:val="00F91872"/>
    <w:rsid w:val="00F92326"/>
    <w:rsid w:val="00F92455"/>
    <w:rsid w:val="00F939E9"/>
    <w:rsid w:val="00F93C07"/>
    <w:rsid w:val="00F944C6"/>
    <w:rsid w:val="00F945E9"/>
    <w:rsid w:val="00F949A3"/>
    <w:rsid w:val="00F94C71"/>
    <w:rsid w:val="00F94DD2"/>
    <w:rsid w:val="00F94EDE"/>
    <w:rsid w:val="00F958B7"/>
    <w:rsid w:val="00F96F56"/>
    <w:rsid w:val="00FA0A24"/>
    <w:rsid w:val="00FA0D25"/>
    <w:rsid w:val="00FA11CE"/>
    <w:rsid w:val="00FA1A3A"/>
    <w:rsid w:val="00FA21B4"/>
    <w:rsid w:val="00FA2837"/>
    <w:rsid w:val="00FA44CE"/>
    <w:rsid w:val="00FA53E7"/>
    <w:rsid w:val="00FA5D8E"/>
    <w:rsid w:val="00FA6289"/>
    <w:rsid w:val="00FA6776"/>
    <w:rsid w:val="00FA6EF2"/>
    <w:rsid w:val="00FA6F03"/>
    <w:rsid w:val="00FA7A66"/>
    <w:rsid w:val="00FA7ACA"/>
    <w:rsid w:val="00FB06F2"/>
    <w:rsid w:val="00FB10C3"/>
    <w:rsid w:val="00FB1158"/>
    <w:rsid w:val="00FB17A0"/>
    <w:rsid w:val="00FB18CF"/>
    <w:rsid w:val="00FB212B"/>
    <w:rsid w:val="00FB24E0"/>
    <w:rsid w:val="00FB26C6"/>
    <w:rsid w:val="00FB2CFA"/>
    <w:rsid w:val="00FB38BA"/>
    <w:rsid w:val="00FB4CB2"/>
    <w:rsid w:val="00FB5398"/>
    <w:rsid w:val="00FB54A9"/>
    <w:rsid w:val="00FB566B"/>
    <w:rsid w:val="00FB5D97"/>
    <w:rsid w:val="00FB6634"/>
    <w:rsid w:val="00FB6F27"/>
    <w:rsid w:val="00FC0682"/>
    <w:rsid w:val="00FC0DF7"/>
    <w:rsid w:val="00FC241A"/>
    <w:rsid w:val="00FC2C27"/>
    <w:rsid w:val="00FC33EE"/>
    <w:rsid w:val="00FC4C74"/>
    <w:rsid w:val="00FC59DD"/>
    <w:rsid w:val="00FC7592"/>
    <w:rsid w:val="00FC7836"/>
    <w:rsid w:val="00FD0D2D"/>
    <w:rsid w:val="00FD35D0"/>
    <w:rsid w:val="00FD3A66"/>
    <w:rsid w:val="00FD4B5F"/>
    <w:rsid w:val="00FD5C59"/>
    <w:rsid w:val="00FD645F"/>
    <w:rsid w:val="00FD6B28"/>
    <w:rsid w:val="00FD7A9E"/>
    <w:rsid w:val="00FD7C7D"/>
    <w:rsid w:val="00FE01EF"/>
    <w:rsid w:val="00FE0CE6"/>
    <w:rsid w:val="00FE0CEA"/>
    <w:rsid w:val="00FE11A8"/>
    <w:rsid w:val="00FE11ED"/>
    <w:rsid w:val="00FE1F68"/>
    <w:rsid w:val="00FE20BE"/>
    <w:rsid w:val="00FE26D4"/>
    <w:rsid w:val="00FE273A"/>
    <w:rsid w:val="00FE4539"/>
    <w:rsid w:val="00FE4A2D"/>
    <w:rsid w:val="00FE4CD2"/>
    <w:rsid w:val="00FE58D2"/>
    <w:rsid w:val="00FE5A18"/>
    <w:rsid w:val="00FE6938"/>
    <w:rsid w:val="00FF0082"/>
    <w:rsid w:val="00FF08E2"/>
    <w:rsid w:val="00FF0AB9"/>
    <w:rsid w:val="00FF114C"/>
    <w:rsid w:val="00FF1B1B"/>
    <w:rsid w:val="00FF1C2E"/>
    <w:rsid w:val="00FF1E8D"/>
    <w:rsid w:val="00FF273B"/>
    <w:rsid w:val="00FF2EAC"/>
    <w:rsid w:val="00FF302D"/>
    <w:rsid w:val="00FF3E4F"/>
    <w:rsid w:val="00FF45E0"/>
    <w:rsid w:val="00FF52DC"/>
    <w:rsid w:val="00FF6402"/>
    <w:rsid w:val="00FF7191"/>
    <w:rsid w:val="00FF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BF1762A"/>
  <w15:docId w15:val="{9159C6C1-F78A-4608-B712-1143B3660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lsdException w:name="List Bullet 3" w:semiHidden="1" w:uiPriority="10" w:unhideWhenUsed="1"/>
    <w:lsdException w:name="List Bullet 4"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1ACB"/>
    <w:pPr>
      <w:suppressAutoHyphens/>
      <w:jc w:val="both"/>
    </w:pPr>
    <w:rPr>
      <w:rFonts w:ascii="Arial" w:hAnsi="Arial" w:cs="Arial"/>
      <w:lang w:val="fr-FR" w:eastAsia="ar-SA"/>
    </w:rPr>
  </w:style>
  <w:style w:type="paragraph" w:styleId="Titre1">
    <w:name w:val="heading 1"/>
    <w:aliases w:val="Titre 1 CEA,Titre 1.,H1,Titre 11,t1.T1.Titre 1,t1,Titre1,Titre 111,t1.T1.Titre 11,t11,Titre11,Partie,Partie1,Partie2,Partie3,Partie4,Partie5,Partie6,Partie7,Partie8,Partie9,Partie10,Partie11,Partie21,Partie31,Partie41,Partie51,Partie61"/>
    <w:basedOn w:val="Normal"/>
    <w:next w:val="Normal"/>
    <w:link w:val="Titre1Car"/>
    <w:rsid w:val="00BD1245"/>
    <w:pPr>
      <w:keepNext/>
      <w:numPr>
        <w:numId w:val="68"/>
      </w:numPr>
      <w:pBdr>
        <w:bottom w:val="single" w:sz="8" w:space="1" w:color="000080"/>
      </w:pBdr>
      <w:spacing w:before="480" w:after="60"/>
      <w:outlineLvl w:val="0"/>
    </w:pPr>
    <w:rPr>
      <w:b/>
      <w:bCs/>
      <w:color w:val="17365D" w:themeColor="text2" w:themeShade="BF"/>
      <w:kern w:val="1"/>
      <w:sz w:val="28"/>
      <w:szCs w:val="28"/>
    </w:rPr>
  </w:style>
  <w:style w:type="paragraph" w:styleId="Titre2">
    <w:name w:val="heading 2"/>
    <w:aliases w:val="Titre 2 CEA,Titre 1.1,H2,Sub-heading,chsec,Titre 2 - RAO,paragraphe,Titre 21,t2.T2,h2,Titre2,H21,paragraphe1,Titre 211,t2.T21,h21,Titre21,H22,paragraphe2,Titre 212,t2.T22,h22,Titre22,H211,paragraphe11,Titre 2111,t2.T211,h211,Titre211,Titre2CR"/>
    <w:basedOn w:val="Titre1"/>
    <w:next w:val="Normal"/>
    <w:link w:val="Titre2Car"/>
    <w:autoRedefine/>
    <w:rsid w:val="00D85D36"/>
    <w:pPr>
      <w:numPr>
        <w:ilvl w:val="1"/>
      </w:numPr>
      <w:pBdr>
        <w:bottom w:val="none" w:sz="0" w:space="0" w:color="auto"/>
      </w:pBdr>
      <w:spacing w:before="240"/>
      <w:outlineLvl w:val="1"/>
    </w:pPr>
    <w:rPr>
      <w:rFonts w:eastAsiaTheme="minorHAnsi"/>
      <w:i/>
      <w:iCs/>
      <w:caps/>
      <w:color w:val="1F497D" w:themeColor="text2"/>
      <w:kern w:val="26"/>
      <w:sz w:val="26"/>
      <w:szCs w:val="26"/>
      <w:lang w:eastAsia="en-US"/>
    </w:rPr>
  </w:style>
  <w:style w:type="paragraph" w:styleId="Titre3">
    <w:name w:val="heading 3"/>
    <w:aliases w:val="ACOSS - Titre3"/>
    <w:basedOn w:val="Normal"/>
    <w:next w:val="Normal"/>
    <w:link w:val="Titre3Car"/>
    <w:autoRedefine/>
    <w:uiPriority w:val="9"/>
    <w:unhideWhenUsed/>
    <w:qFormat/>
    <w:rsid w:val="00256EFD"/>
    <w:pPr>
      <w:keepNext/>
      <w:keepLines/>
      <w:numPr>
        <w:numId w:val="73"/>
      </w:numPr>
      <w:tabs>
        <w:tab w:val="left" w:pos="1843"/>
      </w:tabs>
      <w:spacing w:before="40"/>
      <w:jc w:val="left"/>
      <w:outlineLvl w:val="2"/>
    </w:pPr>
    <w:rPr>
      <w:rFonts w:eastAsiaTheme="majorEastAsia"/>
      <w:bCs/>
      <w:sz w:val="22"/>
      <w:szCs w:val="22"/>
      <w:u w:val="single"/>
    </w:rPr>
  </w:style>
  <w:style w:type="paragraph" w:styleId="Titre4">
    <w:name w:val="heading 4"/>
    <w:aliases w:val="ACOSS-Titre4"/>
    <w:basedOn w:val="Normal"/>
    <w:next w:val="Normal"/>
    <w:link w:val="Titre4Car"/>
    <w:uiPriority w:val="9"/>
    <w:unhideWhenUsed/>
    <w:qFormat/>
    <w:rsid w:val="00E0067D"/>
    <w:pPr>
      <w:keepNext/>
      <w:keepLines/>
      <w:numPr>
        <w:numId w:val="74"/>
      </w:numPr>
      <w:tabs>
        <w:tab w:val="left" w:pos="2552"/>
      </w:tabs>
      <w:spacing w:before="40"/>
      <w:jc w:val="left"/>
      <w:outlineLvl w:val="3"/>
    </w:pPr>
    <w:rPr>
      <w:rFonts w:eastAsiaTheme="majorEastAsia" w:cstheme="majorBidi"/>
      <w:bCs/>
      <w:iCs/>
    </w:rPr>
  </w:style>
  <w:style w:type="paragraph" w:styleId="Titre5">
    <w:name w:val="heading 5"/>
    <w:aliases w:val="Titre51,t5,Roman list,1-1-1-1-,H5,(Alt+5),h5,Titre niveau 5,Titre5,heading 5,Table label,l5,hm,mh2,Module heading 2,Head 5,list 5,5,PA Pico Section,L5,Bloc,Bloc1,Bloc2,Bloc3,Bloc4,OG Titre 5,Level 3 - i,Article,DO NOT USE_h5,Mme,Mrs,a)"/>
    <w:basedOn w:val="Normal"/>
    <w:next w:val="Normal"/>
    <w:link w:val="Titre5Car"/>
    <w:uiPriority w:val="9"/>
    <w:unhideWhenUsed/>
    <w:rsid w:val="00BD1245"/>
    <w:pPr>
      <w:keepNext/>
      <w:keepLines/>
      <w:numPr>
        <w:ilvl w:val="4"/>
        <w:numId w:val="68"/>
      </w:numPr>
      <w:spacing w:before="200"/>
      <w:outlineLvl w:val="4"/>
    </w:pPr>
    <w:rPr>
      <w:rFonts w:asciiTheme="majorHAnsi" w:eastAsiaTheme="majorEastAsia" w:hAnsiTheme="majorHAnsi" w:cstheme="majorBidi"/>
      <w:color w:val="243F60" w:themeColor="accent1" w:themeShade="7F"/>
    </w:rPr>
  </w:style>
  <w:style w:type="paragraph" w:styleId="Titre6">
    <w:name w:val="heading 6"/>
    <w:aliases w:val="Annexe1,Bullet list,H6,Legal Level 1.,Cadre en tête,L1 Heading 6,Appendix 2,DO NOT USE_h6,Annexe 11,Annexe 12,Annexe 13,Annexe 14,Annexe 15,Annexe 16,Annexe 17,h6,appendix flysheet,Ref Heading 3,rh3,Ref Heading 31,rh31,Annexe,Annexe 1"/>
    <w:basedOn w:val="Normal"/>
    <w:next w:val="Normal"/>
    <w:link w:val="Titre6Car"/>
    <w:uiPriority w:val="9"/>
    <w:unhideWhenUsed/>
    <w:rsid w:val="00BD1245"/>
    <w:pPr>
      <w:keepNext/>
      <w:keepLines/>
      <w:numPr>
        <w:ilvl w:val="5"/>
        <w:numId w:val="68"/>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aliases w:val="Annexe2,figure caption,letter list,lettered list,Legal Level 1.1.,L1 Heading 7,Head7,H7,Annexe 2,Annexe 21,Annexe 22,Annexe 23,Annexe 24,Annexe 25,Annexe 26,Annexe 27,Sous-titre 4,h7,Do Not Use3,Edf Titre 7,ASAPHeading 7,Heading 7 CFMU"/>
    <w:basedOn w:val="Normal"/>
    <w:next w:val="Normal"/>
    <w:link w:val="Titre7Car"/>
    <w:uiPriority w:val="9"/>
    <w:unhideWhenUsed/>
    <w:rsid w:val="00BD1245"/>
    <w:pPr>
      <w:keepNext/>
      <w:keepLines/>
      <w:numPr>
        <w:ilvl w:val="6"/>
        <w:numId w:val="68"/>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aliases w:val="Annexe3,Tableau,table caption,Legal Level 1.1.1.,L1 Heading 8,Head8,Annexe 3,Annexe 31,Annexe 32,Annexe 33,Annexe 34,Annexe 35,Annexe 36,Annexe 37,Sous-titre 5,h8,Do Not Use2,T8,heading 8, action,Titre New8,Edf Titre 8,ASAPHeading 8"/>
    <w:basedOn w:val="Normal"/>
    <w:link w:val="Titre8Car"/>
    <w:rsid w:val="00BD1245"/>
    <w:pPr>
      <w:numPr>
        <w:ilvl w:val="7"/>
        <w:numId w:val="68"/>
      </w:numPr>
      <w:suppressAutoHyphens w:val="0"/>
      <w:spacing w:before="60" w:after="60"/>
      <w:outlineLvl w:val="7"/>
    </w:pPr>
    <w:rPr>
      <w:rFonts w:eastAsiaTheme="minorHAnsi" w:cstheme="minorBidi"/>
      <w:sz w:val="22"/>
      <w:szCs w:val="22"/>
      <w:lang w:eastAsia="en-US"/>
    </w:rPr>
  </w:style>
  <w:style w:type="paragraph" w:styleId="Titre9">
    <w:name w:val="heading 9"/>
    <w:aliases w:val="Titre 10,Annexe4,Legal Level 1.1.1.1.,L1 Heading 9,Total jours,Annexe 4,Annexe 41,Annexe 42,Annexe 43,Annexe 44,Annexe 45,Annexe 46,Annexe 47,Heading 10,h9,RFP Reference,App Heading,Do Not Use1,T9,progress, progress,ft,Titre A"/>
    <w:basedOn w:val="Normal"/>
    <w:next w:val="Normal"/>
    <w:link w:val="Titre9Car"/>
    <w:uiPriority w:val="9"/>
    <w:unhideWhenUsed/>
    <w:rsid w:val="00BD1245"/>
    <w:pPr>
      <w:keepNext/>
      <w:keepLines/>
      <w:numPr>
        <w:ilvl w:val="8"/>
        <w:numId w:val="68"/>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Tempo Body Text,bt,body text,BODY TEXT,Text,Tempo Body Text1,Tempo Body Text2,Tempo Body Text3,Tempo Body Text4,Tempo Body Text5,Tempo Body Text6,Tempo Body Text7,Tempo Body Text8,Tempo Body Text9,Tempo Body Text10,Tempo Body Text11,b,Cdt"/>
    <w:basedOn w:val="Normal"/>
    <w:link w:val="CorpsdetexteCar"/>
    <w:rsid w:val="00487124"/>
  </w:style>
  <w:style w:type="paragraph" w:customStyle="1" w:styleId="Appendix">
    <w:name w:val="Appendix"/>
    <w:basedOn w:val="Normal"/>
    <w:next w:val="Corpsdetexte"/>
    <w:rsid w:val="00487124"/>
    <w:pPr>
      <w:keepNext/>
      <w:keepLines/>
      <w:pageBreakBefore/>
      <w:tabs>
        <w:tab w:val="left" w:pos="2268"/>
      </w:tabs>
      <w:spacing w:after="480"/>
      <w:ind w:left="2268" w:hanging="2268"/>
    </w:pPr>
    <w:rPr>
      <w:color w:val="0066A2"/>
      <w:sz w:val="32"/>
    </w:rPr>
  </w:style>
  <w:style w:type="paragraph" w:styleId="Lgende">
    <w:name w:val="caption"/>
    <w:aliases w:val="Caption-jpg,Resp caption,ca,ref,Fig &amp; Table Title,Caption Char1,Caption Char Char,Caption Char1 Char Char,Caption Char Char Char Char,Caption Char Char1 Char Char,Caption Char1 Char,Caption Char Char Char Char Char Char,Caption Char Char1 Char"/>
    <w:basedOn w:val="Normal"/>
    <w:next w:val="Normal"/>
    <w:link w:val="LgendeCar"/>
    <w:uiPriority w:val="35"/>
    <w:unhideWhenUsed/>
    <w:qFormat/>
    <w:rsid w:val="00BD1245"/>
    <w:pPr>
      <w:suppressAutoHyphens w:val="0"/>
      <w:spacing w:before="120" w:after="240"/>
      <w:jc w:val="center"/>
    </w:pPr>
    <w:rPr>
      <w:rFonts w:ascii="Verdana" w:eastAsiaTheme="minorHAnsi" w:hAnsi="Verdana" w:cstheme="minorBidi"/>
      <w:b/>
      <w:bCs/>
      <w:i/>
      <w:sz w:val="18"/>
      <w:szCs w:val="18"/>
      <w:lang w:eastAsia="en-US"/>
    </w:rPr>
  </w:style>
  <w:style w:type="paragraph" w:customStyle="1" w:styleId="CustomerQuestion">
    <w:name w:val="Customer Question"/>
    <w:basedOn w:val="Normal"/>
    <w:next w:val="Corpsdetexte"/>
    <w:rsid w:val="00487124"/>
    <w:pPr>
      <w:keepNext/>
      <w:keepLines/>
      <w:pBdr>
        <w:top w:val="single" w:sz="4" w:space="1" w:color="000080"/>
        <w:left w:val="single" w:sz="4" w:space="4" w:color="000080"/>
        <w:bottom w:val="single" w:sz="4" w:space="1" w:color="000080"/>
        <w:right w:val="single" w:sz="4" w:space="4" w:color="000080"/>
      </w:pBdr>
      <w:tabs>
        <w:tab w:val="left" w:pos="0"/>
      </w:tabs>
      <w:ind w:hanging="851"/>
    </w:pPr>
    <w:rPr>
      <w:color w:val="000080"/>
    </w:rPr>
  </w:style>
  <w:style w:type="paragraph" w:customStyle="1" w:styleId="CustomerQuestionNoTOC">
    <w:name w:val="Customer Question No TOC"/>
    <w:basedOn w:val="CustomerQuestion"/>
    <w:next w:val="Corpsdetexte"/>
    <w:rsid w:val="00487124"/>
    <w:pPr>
      <w:tabs>
        <w:tab w:val="clear" w:pos="0"/>
        <w:tab w:val="left" w:pos="709"/>
      </w:tabs>
      <w:ind w:left="709" w:hanging="709"/>
    </w:pPr>
  </w:style>
  <w:style w:type="paragraph" w:customStyle="1" w:styleId="HeadingManagementSummary">
    <w:name w:val="Heading Management Summary"/>
    <w:basedOn w:val="Normal"/>
    <w:next w:val="Corpsdetexte"/>
    <w:semiHidden/>
    <w:rsid w:val="00487124"/>
    <w:pPr>
      <w:keepNext/>
      <w:pageBreakBefore/>
      <w:spacing w:after="480"/>
    </w:pPr>
    <w:rPr>
      <w:color w:val="0066A2"/>
      <w:sz w:val="32"/>
    </w:rPr>
  </w:style>
  <w:style w:type="paragraph" w:customStyle="1" w:styleId="Heading1Custno">
    <w:name w:val="Heading 1 Cust no."/>
    <w:basedOn w:val="Normal"/>
    <w:next w:val="Corpsdetexte"/>
    <w:rsid w:val="00487124"/>
    <w:pPr>
      <w:keepNext/>
      <w:keepLines/>
      <w:tabs>
        <w:tab w:val="left" w:pos="0"/>
      </w:tabs>
      <w:spacing w:before="240" w:after="480"/>
      <w:ind w:hanging="992"/>
    </w:pPr>
    <w:rPr>
      <w:color w:val="0066A2"/>
      <w:sz w:val="32"/>
    </w:rPr>
  </w:style>
  <w:style w:type="paragraph" w:customStyle="1" w:styleId="Heading1AppendixCustNo">
    <w:name w:val="Heading 1 Appendix Cust No."/>
    <w:basedOn w:val="Heading1Custno"/>
    <w:next w:val="Corpsdetexte"/>
    <w:rsid w:val="00487124"/>
  </w:style>
  <w:style w:type="paragraph" w:customStyle="1" w:styleId="Heading1nononotoc">
    <w:name w:val="Heading 1 no no. no toc"/>
    <w:basedOn w:val="Normal"/>
    <w:next w:val="Corpsdetexte"/>
    <w:rsid w:val="00487124"/>
    <w:pPr>
      <w:keepNext/>
      <w:pageBreakBefore/>
      <w:spacing w:after="480"/>
    </w:pPr>
    <w:rPr>
      <w:color w:val="0066A2"/>
      <w:sz w:val="32"/>
    </w:rPr>
  </w:style>
  <w:style w:type="paragraph" w:customStyle="1" w:styleId="Heading2Custno">
    <w:name w:val="Heading 2 Cust no."/>
    <w:basedOn w:val="Normal"/>
    <w:next w:val="Corpsdetexte"/>
    <w:rsid w:val="00487124"/>
    <w:pPr>
      <w:keepNext/>
      <w:keepLines/>
      <w:tabs>
        <w:tab w:val="left" w:pos="0"/>
      </w:tabs>
      <w:spacing w:before="400" w:after="360"/>
      <w:ind w:hanging="992"/>
    </w:pPr>
    <w:rPr>
      <w:color w:val="0066A2"/>
      <w:sz w:val="28"/>
    </w:rPr>
  </w:style>
  <w:style w:type="paragraph" w:customStyle="1" w:styleId="Heading2AppendixCustno">
    <w:name w:val="Heading 2 Appendix Cust no."/>
    <w:basedOn w:val="Heading2Custno"/>
    <w:next w:val="Corpsdetexte"/>
    <w:rsid w:val="00487124"/>
  </w:style>
  <w:style w:type="paragraph" w:customStyle="1" w:styleId="Heading3Custno">
    <w:name w:val="Heading 3 Cust no."/>
    <w:basedOn w:val="Normal"/>
    <w:next w:val="Corpsdetexte"/>
    <w:rsid w:val="00487124"/>
    <w:pPr>
      <w:keepNext/>
      <w:keepLines/>
      <w:tabs>
        <w:tab w:val="left" w:pos="0"/>
      </w:tabs>
      <w:spacing w:before="360" w:after="280"/>
      <w:ind w:hanging="992"/>
    </w:pPr>
    <w:rPr>
      <w:color w:val="0066A2"/>
      <w:sz w:val="26"/>
    </w:rPr>
  </w:style>
  <w:style w:type="paragraph" w:customStyle="1" w:styleId="Heading3AppendixCustno">
    <w:name w:val="Heading 3 Appendix Cust no."/>
    <w:basedOn w:val="Heading3Custno"/>
    <w:next w:val="Corpsdetexte"/>
    <w:rsid w:val="00487124"/>
  </w:style>
  <w:style w:type="paragraph" w:customStyle="1" w:styleId="Heading4Custno">
    <w:name w:val="Heading 4 Cust no."/>
    <w:basedOn w:val="Normal"/>
    <w:next w:val="Corpsdetexte"/>
    <w:rsid w:val="00487124"/>
    <w:pPr>
      <w:keepNext/>
      <w:keepLines/>
      <w:tabs>
        <w:tab w:val="left" w:pos="0"/>
      </w:tabs>
      <w:spacing w:before="320" w:after="240"/>
      <w:ind w:hanging="992"/>
    </w:pPr>
    <w:rPr>
      <w:color w:val="0066A2"/>
      <w:sz w:val="22"/>
    </w:rPr>
  </w:style>
  <w:style w:type="paragraph" w:customStyle="1" w:styleId="Heading4AppendixCustno">
    <w:name w:val="Heading 4 Appendix Cust no."/>
    <w:basedOn w:val="Heading4Custno"/>
    <w:rsid w:val="00487124"/>
  </w:style>
  <w:style w:type="paragraph" w:customStyle="1" w:styleId="HeadingT-1">
    <w:name w:val="Heading T-1"/>
    <w:basedOn w:val="Normal"/>
    <w:next w:val="Corpsdetexte"/>
    <w:rsid w:val="00487124"/>
    <w:pPr>
      <w:keepNext/>
      <w:spacing w:before="240" w:after="80"/>
    </w:pPr>
    <w:rPr>
      <w:caps/>
      <w:color w:val="0066A2"/>
      <w:sz w:val="16"/>
      <w:szCs w:val="16"/>
    </w:rPr>
  </w:style>
  <w:style w:type="paragraph" w:customStyle="1" w:styleId="HeadingT-2">
    <w:name w:val="Heading T-2"/>
    <w:basedOn w:val="HeadingT-1"/>
    <w:next w:val="Normal"/>
    <w:rsid w:val="00487124"/>
    <w:pPr>
      <w:spacing w:before="160" w:after="0"/>
    </w:pPr>
    <w:rPr>
      <w:sz w:val="14"/>
    </w:rPr>
  </w:style>
  <w:style w:type="character" w:styleId="Lienhypertexte">
    <w:name w:val="Hyperlink"/>
    <w:basedOn w:val="Policepardfaut"/>
    <w:uiPriority w:val="99"/>
    <w:unhideWhenUsed/>
    <w:rsid w:val="00BD1245"/>
    <w:rPr>
      <w:color w:val="0000FF" w:themeColor="hyperlink"/>
      <w:u w:val="single"/>
    </w:rPr>
  </w:style>
  <w:style w:type="paragraph" w:styleId="TM1">
    <w:name w:val="toc 1"/>
    <w:basedOn w:val="Normal"/>
    <w:next w:val="Normal"/>
    <w:autoRedefine/>
    <w:uiPriority w:val="39"/>
    <w:unhideWhenUsed/>
    <w:rsid w:val="004A2C7F"/>
    <w:pPr>
      <w:tabs>
        <w:tab w:val="left" w:pos="480"/>
        <w:tab w:val="right" w:leader="dot" w:pos="9060"/>
      </w:tabs>
      <w:spacing w:after="100"/>
    </w:pPr>
  </w:style>
  <w:style w:type="paragraph" w:styleId="TM2">
    <w:name w:val="toc 2"/>
    <w:basedOn w:val="Normal"/>
    <w:next w:val="Normal"/>
    <w:autoRedefine/>
    <w:uiPriority w:val="39"/>
    <w:unhideWhenUsed/>
    <w:rsid w:val="00167183"/>
    <w:pPr>
      <w:tabs>
        <w:tab w:val="left" w:pos="1134"/>
        <w:tab w:val="right" w:leader="dot" w:pos="9060"/>
      </w:tabs>
      <w:spacing w:after="100"/>
      <w:ind w:left="238"/>
      <w:jc w:val="left"/>
    </w:pPr>
  </w:style>
  <w:style w:type="paragraph" w:styleId="TM3">
    <w:name w:val="toc 3"/>
    <w:basedOn w:val="Normal"/>
    <w:next w:val="Normal"/>
    <w:autoRedefine/>
    <w:uiPriority w:val="39"/>
    <w:unhideWhenUsed/>
    <w:rsid w:val="00472245"/>
    <w:pPr>
      <w:tabs>
        <w:tab w:val="left" w:pos="1701"/>
        <w:tab w:val="right" w:leader="dot" w:pos="9060"/>
      </w:tabs>
      <w:spacing w:after="100"/>
      <w:ind w:left="480"/>
    </w:pPr>
  </w:style>
  <w:style w:type="paragraph" w:styleId="TM4">
    <w:name w:val="toc 4"/>
    <w:basedOn w:val="Normal"/>
    <w:next w:val="Normal"/>
    <w:uiPriority w:val="39"/>
    <w:rsid w:val="00487124"/>
    <w:pPr>
      <w:tabs>
        <w:tab w:val="right" w:leader="dot" w:pos="7088"/>
      </w:tabs>
      <w:ind w:right="567" w:hanging="851"/>
    </w:pPr>
    <w:rPr>
      <w:noProof/>
    </w:rPr>
  </w:style>
  <w:style w:type="paragraph" w:styleId="TM5">
    <w:name w:val="toc 5"/>
    <w:basedOn w:val="Normal"/>
    <w:next w:val="Normal"/>
    <w:uiPriority w:val="39"/>
    <w:rsid w:val="00487124"/>
    <w:pPr>
      <w:tabs>
        <w:tab w:val="right" w:leader="dot" w:pos="7020"/>
      </w:tabs>
      <w:ind w:right="606" w:hanging="1260"/>
    </w:pPr>
    <w:rPr>
      <w:noProof/>
    </w:rPr>
  </w:style>
  <w:style w:type="paragraph" w:styleId="TM9">
    <w:name w:val="toc 9"/>
    <w:basedOn w:val="Normal"/>
    <w:next w:val="Normal"/>
    <w:uiPriority w:val="39"/>
    <w:rsid w:val="00487124"/>
    <w:pPr>
      <w:tabs>
        <w:tab w:val="right" w:leader="dot" w:pos="8957"/>
      </w:tabs>
      <w:spacing w:before="160" w:after="160"/>
      <w:ind w:left="709" w:right="567"/>
    </w:pPr>
    <w:rPr>
      <w:noProof/>
      <w:sz w:val="22"/>
      <w:szCs w:val="22"/>
    </w:rPr>
  </w:style>
  <w:style w:type="paragraph" w:styleId="TM6">
    <w:name w:val="toc 6"/>
    <w:basedOn w:val="TM9"/>
    <w:next w:val="Normal"/>
    <w:uiPriority w:val="39"/>
    <w:rsid w:val="00487124"/>
    <w:pPr>
      <w:tabs>
        <w:tab w:val="left" w:pos="2126"/>
      </w:tabs>
      <w:spacing w:before="80" w:after="0"/>
      <w:ind w:left="2127" w:hanging="1418"/>
    </w:pPr>
    <w:rPr>
      <w:sz w:val="20"/>
      <w:szCs w:val="20"/>
    </w:rPr>
  </w:style>
  <w:style w:type="paragraph" w:styleId="TM7">
    <w:name w:val="toc 7"/>
    <w:basedOn w:val="Normal"/>
    <w:next w:val="Normal"/>
    <w:uiPriority w:val="39"/>
    <w:rsid w:val="00487124"/>
    <w:pPr>
      <w:numPr>
        <w:numId w:val="93"/>
      </w:numPr>
      <w:tabs>
        <w:tab w:val="left" w:pos="2126"/>
        <w:tab w:val="right" w:leader="dot" w:pos="8959"/>
      </w:tabs>
      <w:ind w:right="567"/>
    </w:pPr>
    <w:rPr>
      <w:noProof/>
      <w:szCs w:val="18"/>
    </w:rPr>
  </w:style>
  <w:style w:type="paragraph" w:styleId="TM8">
    <w:name w:val="toc 8"/>
    <w:basedOn w:val="Normal"/>
    <w:next w:val="Normal"/>
    <w:uiPriority w:val="39"/>
    <w:rsid w:val="00487124"/>
    <w:pPr>
      <w:tabs>
        <w:tab w:val="left" w:pos="2126"/>
        <w:tab w:val="right" w:leader="dot" w:pos="8959"/>
      </w:tabs>
      <w:spacing w:before="160" w:after="160"/>
      <w:ind w:left="2127" w:right="567" w:hanging="1418"/>
    </w:pPr>
    <w:rPr>
      <w:noProof/>
      <w:sz w:val="22"/>
      <w:szCs w:val="22"/>
    </w:rPr>
  </w:style>
  <w:style w:type="paragraph" w:styleId="En-tte">
    <w:name w:val="header"/>
    <w:aliases w:val="E.e,En-tête SQ,En-tête1,En-tête11,E.e1,normal3,En-tête12,E.e2,En-tête111,E.e11,En-tête13,E.e3,En-tête112,E.e12,En-tête14,E.e4,En-tête113,E.e13,En-tête15,E.e5,En-tête114,E.e14,En-tête121,E.e21,En-tête1111,E.e111,En-tête131,E.e31,En-tête1121,E.e6"/>
    <w:basedOn w:val="Normal"/>
    <w:link w:val="En-tteCar"/>
    <w:uiPriority w:val="99"/>
    <w:unhideWhenUsed/>
    <w:rsid w:val="00BD1245"/>
    <w:pPr>
      <w:tabs>
        <w:tab w:val="center" w:pos="4536"/>
        <w:tab w:val="right" w:pos="9072"/>
      </w:tabs>
    </w:pPr>
  </w:style>
  <w:style w:type="paragraph" w:styleId="Listepuces">
    <w:name w:val="List Bullet"/>
    <w:basedOn w:val="Normal"/>
    <w:rsid w:val="00BD1245"/>
    <w:pPr>
      <w:numPr>
        <w:numId w:val="70"/>
      </w:numPr>
      <w:suppressAutoHyphens w:val="0"/>
      <w:spacing w:before="60" w:after="60" w:line="276" w:lineRule="auto"/>
    </w:pPr>
    <w:rPr>
      <w:rFonts w:ascii="Calibri" w:hAnsi="Calibri"/>
      <w:lang w:eastAsia="fr-FR"/>
    </w:rPr>
  </w:style>
  <w:style w:type="paragraph" w:styleId="Listepuces2">
    <w:name w:val="List Bullet 2"/>
    <w:aliases w:val="List Bullet 2 Char1,List Bullet 2 Char Char Char"/>
    <w:basedOn w:val="Normal"/>
    <w:uiPriority w:val="10"/>
    <w:rsid w:val="00487124"/>
    <w:pPr>
      <w:numPr>
        <w:numId w:val="2"/>
      </w:numPr>
    </w:pPr>
    <w:rPr>
      <w:lang w:eastAsia="en-US"/>
    </w:rPr>
  </w:style>
  <w:style w:type="paragraph" w:styleId="Listepuces3">
    <w:name w:val="List Bullet 3"/>
    <w:basedOn w:val="Normal"/>
    <w:uiPriority w:val="10"/>
    <w:rsid w:val="00487124"/>
    <w:pPr>
      <w:numPr>
        <w:numId w:val="3"/>
      </w:numPr>
    </w:pPr>
    <w:rPr>
      <w:lang w:eastAsia="en-US"/>
    </w:rPr>
  </w:style>
  <w:style w:type="paragraph" w:customStyle="1" w:styleId="Picture">
    <w:name w:val="Picture"/>
    <w:basedOn w:val="Corpsdetexte"/>
    <w:next w:val="Corpsdetexte"/>
    <w:rsid w:val="00487124"/>
    <w:pPr>
      <w:jc w:val="center"/>
    </w:pPr>
  </w:style>
  <w:style w:type="paragraph" w:customStyle="1" w:styleId="sysAuthor">
    <w:name w:val="sys Author"/>
    <w:basedOn w:val="Normal"/>
    <w:rsid w:val="00487124"/>
    <w:pPr>
      <w:framePr w:w="6842" w:h="1809" w:hSpace="181" w:wrap="auto" w:vAnchor="page" w:hAnchor="page" w:x="1872" w:y="13609"/>
      <w:tabs>
        <w:tab w:val="left" w:pos="2300"/>
      </w:tabs>
    </w:pPr>
    <w:rPr>
      <w:noProof/>
    </w:rPr>
  </w:style>
  <w:style w:type="paragraph" w:customStyle="1" w:styleId="sysBannerp1">
    <w:name w:val="sys Banner p1"/>
    <w:basedOn w:val="Normal"/>
    <w:rsid w:val="00487124"/>
    <w:pPr>
      <w:framePr w:wrap="around" w:vAnchor="page" w:hAnchor="page" w:x="1815" w:y="11908"/>
    </w:pPr>
  </w:style>
  <w:style w:type="paragraph" w:customStyle="1" w:styleId="sysFooterInitials">
    <w:name w:val="sys Footer Initials"/>
    <w:basedOn w:val="Normal"/>
    <w:next w:val="Normal"/>
    <w:rsid w:val="00487124"/>
    <w:pPr>
      <w:framePr w:w="2552" w:h="567" w:wrap="around" w:vAnchor="text" w:hAnchor="margin" w:xAlign="right" w:y="-396"/>
      <w:pBdr>
        <w:top w:val="single" w:sz="2" w:space="1" w:color="auto"/>
        <w:left w:val="single" w:sz="2" w:space="4" w:color="auto"/>
        <w:bottom w:val="single" w:sz="2" w:space="1" w:color="auto"/>
        <w:right w:val="single" w:sz="2" w:space="4" w:color="auto"/>
      </w:pBdr>
      <w:ind w:right="1418"/>
      <w:jc w:val="center"/>
    </w:pPr>
    <w:rPr>
      <w:noProof/>
      <w:sz w:val="10"/>
    </w:rPr>
  </w:style>
  <w:style w:type="paragraph" w:customStyle="1" w:styleId="sysFooterInitialsClient">
    <w:name w:val="sys Footer Initials Client"/>
    <w:basedOn w:val="Normal"/>
    <w:next w:val="Normal"/>
    <w:semiHidden/>
    <w:rsid w:val="00487124"/>
    <w:pPr>
      <w:framePr w:w="4253" w:h="567" w:wrap="around" w:vAnchor="text" w:hAnchor="margin" w:xAlign="right" w:y="-396"/>
      <w:pBdr>
        <w:top w:val="single" w:sz="2" w:space="1" w:color="auto"/>
        <w:left w:val="single" w:sz="2" w:space="4" w:color="auto"/>
        <w:bottom w:val="single" w:sz="2" w:space="1" w:color="auto"/>
        <w:right w:val="single" w:sz="2" w:space="4" w:color="auto"/>
      </w:pBdr>
      <w:ind w:right="3119"/>
      <w:jc w:val="center"/>
    </w:pPr>
    <w:rPr>
      <w:noProof/>
      <w:sz w:val="10"/>
    </w:rPr>
  </w:style>
  <w:style w:type="paragraph" w:customStyle="1" w:styleId="sysFooterInitialsClientNot">
    <w:name w:val="sys Footer Initials Client Not"/>
    <w:basedOn w:val="Normal"/>
    <w:next w:val="Normal"/>
    <w:semiHidden/>
    <w:rsid w:val="00487124"/>
    <w:pPr>
      <w:framePr w:w="4253" w:h="567" w:wrap="around" w:vAnchor="text" w:hAnchor="margin" w:xAlign="right" w:y="-396"/>
      <w:ind w:right="3119"/>
      <w:jc w:val="center"/>
    </w:pPr>
    <w:rPr>
      <w:noProof/>
      <w:color w:val="FFFFFF"/>
      <w:sz w:val="10"/>
    </w:rPr>
  </w:style>
  <w:style w:type="paragraph" w:customStyle="1" w:styleId="sysFooterInitialsNot">
    <w:name w:val="sys Footer Initials Not"/>
    <w:basedOn w:val="Normal"/>
    <w:next w:val="Normal"/>
    <w:rsid w:val="00487124"/>
    <w:pPr>
      <w:framePr w:w="2552" w:h="567" w:wrap="around" w:vAnchor="text" w:hAnchor="margin" w:xAlign="right" w:y="-396"/>
      <w:ind w:right="1418"/>
      <w:jc w:val="center"/>
    </w:pPr>
    <w:rPr>
      <w:noProof/>
      <w:color w:val="FFFFFF"/>
      <w:sz w:val="10"/>
    </w:rPr>
  </w:style>
  <w:style w:type="paragraph" w:customStyle="1" w:styleId="sysFooterL">
    <w:name w:val="sys Footer L"/>
    <w:basedOn w:val="Normal"/>
    <w:rsid w:val="00487124"/>
    <w:pPr>
      <w:framePr w:hSpace="142" w:vSpace="142" w:wrap="around" w:vAnchor="page" w:hAnchor="page" w:x="1815" w:yAlign="bottom"/>
      <w:spacing w:after="720"/>
    </w:pPr>
    <w:rPr>
      <w:noProof/>
      <w:sz w:val="14"/>
    </w:rPr>
  </w:style>
  <w:style w:type="paragraph" w:styleId="Pieddepage">
    <w:name w:val="footer"/>
    <w:aliases w:val="p,f,Cegetel,Footer-Even,Footer1,Footer11,Footer12,Footer13,Footer14,Footer15,Footer16,Footer17,Footer18,Footer19,Footer110,Footer111,Footer112,Footer113,Footer114,Footer115,Footer116,Footer117,Footer118,Footer119,Footer120,Footer121"/>
    <w:basedOn w:val="Normal"/>
    <w:link w:val="PieddepageCar"/>
    <w:uiPriority w:val="99"/>
    <w:unhideWhenUsed/>
    <w:rsid w:val="00BD1245"/>
    <w:pPr>
      <w:tabs>
        <w:tab w:val="center" w:pos="4536"/>
        <w:tab w:val="right" w:pos="9072"/>
      </w:tabs>
    </w:pPr>
  </w:style>
  <w:style w:type="paragraph" w:customStyle="1" w:styleId="sysFooterLine">
    <w:name w:val="sys Footer Line"/>
    <w:basedOn w:val="Pieddepage"/>
    <w:rsid w:val="00487124"/>
    <w:pPr>
      <w:pBdr>
        <w:top w:val="single" w:sz="4" w:space="1" w:color="000000"/>
      </w:pBdr>
    </w:pPr>
  </w:style>
  <w:style w:type="paragraph" w:customStyle="1" w:styleId="sysHeaderLinePortrait">
    <w:name w:val="sys Header Line Portrait"/>
    <w:basedOn w:val="Normal"/>
    <w:next w:val="Corpsdetexte"/>
    <w:rsid w:val="00487124"/>
    <w:pPr>
      <w:framePr w:w="8959" w:hSpace="181" w:vSpace="181" w:wrap="around" w:vAnchor="text" w:hAnchor="page" w:x="1815" w:y="766"/>
      <w:pBdr>
        <w:top w:val="single" w:sz="4" w:space="1" w:color="000000"/>
      </w:pBdr>
    </w:pPr>
  </w:style>
  <w:style w:type="paragraph" w:customStyle="1" w:styleId="sysFooterLinePortrait">
    <w:name w:val="sys Footer Line Portrait"/>
    <w:basedOn w:val="sysHeaderLinePortrait"/>
    <w:rsid w:val="00487124"/>
    <w:pPr>
      <w:framePr w:hSpace="142" w:vSpace="142" w:wrap="around" w:y="-453"/>
    </w:pPr>
  </w:style>
  <w:style w:type="paragraph" w:customStyle="1" w:styleId="sysFooterLineLandscape">
    <w:name w:val="sys Footer Line Landscape"/>
    <w:basedOn w:val="sysFooterLinePortrait"/>
    <w:rsid w:val="00487124"/>
    <w:pPr>
      <w:framePr w:w="13892" w:wrap="around"/>
    </w:pPr>
  </w:style>
  <w:style w:type="paragraph" w:customStyle="1" w:styleId="sysFooterR">
    <w:name w:val="sys Footer R"/>
    <w:basedOn w:val="Normal"/>
    <w:rsid w:val="00487124"/>
    <w:pPr>
      <w:framePr w:w="907" w:hSpace="142" w:vSpace="142" w:wrap="around" w:vAnchor="page" w:hAnchor="margin" w:xAlign="right" w:yAlign="bottom"/>
      <w:spacing w:after="900"/>
      <w:jc w:val="right"/>
    </w:pPr>
    <w:rPr>
      <w:noProof/>
      <w:sz w:val="14"/>
    </w:rPr>
  </w:style>
  <w:style w:type="paragraph" w:customStyle="1" w:styleId="sysHeader">
    <w:name w:val="sys Header"/>
    <w:basedOn w:val="En-tte"/>
    <w:semiHidden/>
    <w:rsid w:val="00487124"/>
    <w:pPr>
      <w:framePr w:w="2552" w:wrap="around" w:vAnchor="text" w:hAnchor="margin" w:y="1"/>
    </w:pPr>
  </w:style>
  <w:style w:type="paragraph" w:customStyle="1" w:styleId="sysHeaderC">
    <w:name w:val="sys Header C"/>
    <w:basedOn w:val="sysHeader"/>
    <w:rsid w:val="00487124"/>
    <w:pPr>
      <w:framePr w:w="1985" w:wrap="around" w:xAlign="center"/>
      <w:jc w:val="center"/>
    </w:pPr>
  </w:style>
  <w:style w:type="paragraph" w:customStyle="1" w:styleId="sysHeaderL">
    <w:name w:val="sys Header L"/>
    <w:basedOn w:val="sysHeader"/>
    <w:rsid w:val="00487124"/>
    <w:pPr>
      <w:framePr w:h="624" w:hRule="exact" w:wrap="around" w:y="58"/>
    </w:pPr>
  </w:style>
  <w:style w:type="paragraph" w:customStyle="1" w:styleId="sysHeaderLineLandscape">
    <w:name w:val="sys Header Line Landscape"/>
    <w:basedOn w:val="sysHeaderLinePortrait"/>
    <w:rsid w:val="00487124"/>
    <w:pPr>
      <w:framePr w:w="13892" w:hSpace="142" w:vSpace="142" w:wrap="around"/>
    </w:pPr>
  </w:style>
  <w:style w:type="paragraph" w:customStyle="1" w:styleId="sysHeaderR">
    <w:name w:val="sys Header R"/>
    <w:basedOn w:val="sysHeader"/>
    <w:rsid w:val="00487124"/>
    <w:pPr>
      <w:framePr w:wrap="around" w:xAlign="right"/>
      <w:jc w:val="right"/>
    </w:pPr>
  </w:style>
  <w:style w:type="paragraph" w:customStyle="1" w:styleId="sysLogop1AWL">
    <w:name w:val="sys Logo p1 AWL"/>
    <w:basedOn w:val="sysLogop1"/>
    <w:semiHidden/>
    <w:rsid w:val="00487124"/>
    <w:pPr>
      <w:framePr w:w="3402" w:wrap="notBeside" w:x="7089"/>
    </w:pPr>
  </w:style>
  <w:style w:type="paragraph" w:customStyle="1" w:styleId="sysLogop1">
    <w:name w:val="sys Logo p1"/>
    <w:basedOn w:val="Normal"/>
    <w:rsid w:val="00487124"/>
    <w:pPr>
      <w:framePr w:w="2835" w:h="1985" w:hSpace="181" w:wrap="notBeside" w:vAnchor="page" w:hAnchor="page" w:x="7656" w:y="1135" w:anchorLock="1"/>
    </w:pPr>
  </w:style>
  <w:style w:type="paragraph" w:styleId="Textedebulles">
    <w:name w:val="Balloon Text"/>
    <w:basedOn w:val="Normal"/>
    <w:link w:val="TextedebullesCar"/>
    <w:uiPriority w:val="99"/>
    <w:unhideWhenUsed/>
    <w:rsid w:val="00BD1245"/>
    <w:rPr>
      <w:rFonts w:ascii="Tahoma" w:hAnsi="Tahoma" w:cs="Tahoma"/>
      <w:sz w:val="16"/>
      <w:szCs w:val="16"/>
    </w:rPr>
  </w:style>
  <w:style w:type="paragraph" w:customStyle="1" w:styleId="sysSmall">
    <w:name w:val="sys Small"/>
    <w:basedOn w:val="Normal"/>
    <w:rsid w:val="00487124"/>
    <w:pPr>
      <w:spacing w:line="20" w:lineRule="exact"/>
    </w:pPr>
  </w:style>
  <w:style w:type="paragraph" w:customStyle="1" w:styleId="sysTitle">
    <w:name w:val="sys Title"/>
    <w:basedOn w:val="Normal"/>
    <w:rsid w:val="00487124"/>
    <w:pPr>
      <w:framePr w:w="4649" w:h="1247" w:hRule="exact" w:hSpace="142" w:vSpace="142" w:wrap="notBeside" w:vAnchor="page" w:hAnchor="page" w:x="1532" w:y="3687"/>
      <w:pBdr>
        <w:top w:val="single" w:sz="48" w:space="1" w:color="0066A2"/>
      </w:pBdr>
      <w:spacing w:line="360" w:lineRule="auto"/>
    </w:pPr>
    <w:rPr>
      <w:noProof/>
      <w:sz w:val="22"/>
    </w:rPr>
  </w:style>
  <w:style w:type="paragraph" w:customStyle="1" w:styleId="sysTitlepagefooter">
    <w:name w:val="sys Title page footer"/>
    <w:basedOn w:val="Normal"/>
    <w:rsid w:val="00487124"/>
    <w:pPr>
      <w:framePr w:hSpace="142" w:vSpace="142" w:wrap="around" w:hAnchor="page" w:x="1815" w:yAlign="bottom"/>
    </w:pPr>
    <w:rPr>
      <w:noProof/>
      <w:sz w:val="14"/>
    </w:rPr>
  </w:style>
  <w:style w:type="table" w:styleId="Grilledutableau">
    <w:name w:val="Table Grid"/>
    <w:aliases w:val="Tableau SOGETI,x Tableau page de garde,Bordure,SBS Table Grid,Tabla Atos,Create"/>
    <w:basedOn w:val="TableauNormal"/>
    <w:uiPriority w:val="39"/>
    <w:rsid w:val="00BD1245"/>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rsid w:val="00487124"/>
    <w:pPr>
      <w:spacing w:before="20" w:after="20"/>
    </w:pPr>
    <w:rPr>
      <w:sz w:val="16"/>
      <w:lang w:eastAsia="en-US"/>
    </w:rPr>
  </w:style>
  <w:style w:type="paragraph" w:customStyle="1" w:styleId="Tablebodytextbold">
    <w:name w:val="Table body text bold"/>
    <w:basedOn w:val="Normal"/>
    <w:rsid w:val="00487124"/>
  </w:style>
  <w:style w:type="paragraph" w:customStyle="1" w:styleId="TableLabel">
    <w:name w:val="Table Label"/>
    <w:basedOn w:val="Normal"/>
    <w:semiHidden/>
    <w:rsid w:val="00487124"/>
    <w:rPr>
      <w:b/>
      <w:color w:val="FFFFFF"/>
      <w:sz w:val="16"/>
      <w:lang w:eastAsia="en-US"/>
    </w:rPr>
  </w:style>
  <w:style w:type="paragraph" w:customStyle="1" w:styleId="TableText">
    <w:name w:val="Table Text"/>
    <w:basedOn w:val="Normal"/>
    <w:semiHidden/>
    <w:rsid w:val="00487124"/>
    <w:rPr>
      <w:sz w:val="16"/>
    </w:rPr>
  </w:style>
  <w:style w:type="paragraph" w:customStyle="1" w:styleId="TemporaryText">
    <w:name w:val="Temporary Text"/>
    <w:basedOn w:val="Normal"/>
    <w:next w:val="Corpsdetexte"/>
    <w:rsid w:val="00487124"/>
    <w:rPr>
      <w:b/>
      <w:color w:val="FF0000"/>
      <w:sz w:val="22"/>
    </w:rPr>
  </w:style>
  <w:style w:type="paragraph" w:customStyle="1" w:styleId="Textinmargin">
    <w:name w:val="Text in margin"/>
    <w:basedOn w:val="Normal"/>
    <w:next w:val="Corpsdetexte"/>
    <w:rsid w:val="00487124"/>
    <w:pPr>
      <w:keepNext/>
      <w:framePr w:w="2552" w:hSpace="142" w:vSpace="142" w:wrap="around" w:vAnchor="text" w:hAnchor="page" w:x="852" w:y="1"/>
      <w:pBdr>
        <w:top w:val="single" w:sz="4" w:space="3" w:color="FFFF00"/>
        <w:left w:val="single" w:sz="4" w:space="3" w:color="FFFF00"/>
        <w:bottom w:val="single" w:sz="4" w:space="3" w:color="FFFF00"/>
        <w:right w:val="single" w:sz="4" w:space="3" w:color="FFFF00"/>
      </w:pBdr>
      <w:shd w:val="pct40" w:color="FFFF00" w:fill="auto"/>
    </w:pPr>
  </w:style>
  <w:style w:type="paragraph" w:styleId="Titre">
    <w:name w:val="Title"/>
    <w:aliases w:val="Titre_hors_sommaire"/>
    <w:basedOn w:val="Normal"/>
    <w:link w:val="TitreCar"/>
    <w:rsid w:val="00487124"/>
    <w:pPr>
      <w:spacing w:before="240" w:after="60"/>
      <w:jc w:val="center"/>
      <w:outlineLvl w:val="0"/>
    </w:pPr>
    <w:rPr>
      <w:b/>
      <w:bCs/>
      <w:kern w:val="28"/>
      <w:sz w:val="28"/>
      <w:szCs w:val="32"/>
    </w:rPr>
  </w:style>
  <w:style w:type="character" w:styleId="Appelnotedebasdep">
    <w:name w:val="footnote reference"/>
    <w:basedOn w:val="Policepardfaut"/>
    <w:uiPriority w:val="99"/>
    <w:rsid w:val="00487124"/>
    <w:rPr>
      <w:rFonts w:ascii="Verdana" w:hAnsi="Verdana"/>
      <w:sz w:val="18"/>
      <w:vertAlign w:val="superscript"/>
    </w:rPr>
  </w:style>
  <w:style w:type="paragraph" w:styleId="Notedebasdepage">
    <w:name w:val="footnote text"/>
    <w:basedOn w:val="Normal"/>
    <w:link w:val="NotedebasdepageCar"/>
    <w:rsid w:val="00487124"/>
    <w:pPr>
      <w:ind w:left="142" w:hanging="142"/>
    </w:pPr>
    <w:rPr>
      <w:sz w:val="14"/>
    </w:rPr>
  </w:style>
  <w:style w:type="paragraph" w:customStyle="1" w:styleId="GreyTextBox">
    <w:name w:val="Grey Text Box"/>
    <w:basedOn w:val="Normal"/>
    <w:next w:val="Normal"/>
    <w:semiHidden/>
    <w:rsid w:val="00487124"/>
    <w:pPr>
      <w:framePr w:w="2552" w:wrap="around" w:vAnchor="text" w:hAnchor="margin" w:x="143" w:y="1"/>
      <w:pBdr>
        <w:top w:val="single" w:sz="48" w:space="1" w:color="D2D2D2"/>
        <w:left w:val="single" w:sz="48" w:space="4" w:color="D2D2D2"/>
        <w:bottom w:val="single" w:sz="48" w:space="1" w:color="D2D2D2"/>
        <w:right w:val="single" w:sz="48" w:space="4" w:color="D2D2D2"/>
      </w:pBdr>
      <w:shd w:val="clear" w:color="auto" w:fill="D2D2D2"/>
      <w:ind w:left="79" w:right="284"/>
    </w:pPr>
    <w:rPr>
      <w:position w:val="-18"/>
    </w:rPr>
  </w:style>
  <w:style w:type="paragraph" w:customStyle="1" w:styleId="GreyTextBoxRight">
    <w:name w:val="Grey Text Box Right"/>
    <w:basedOn w:val="GreyTextBox"/>
    <w:next w:val="Normal"/>
    <w:semiHidden/>
    <w:rsid w:val="00487124"/>
    <w:pPr>
      <w:framePr w:wrap="around" w:xAlign="right"/>
      <w:ind w:left="284" w:right="79"/>
    </w:pPr>
  </w:style>
  <w:style w:type="paragraph" w:customStyle="1" w:styleId="sysHeaderROlympic">
    <w:name w:val="sys Header R Olympic"/>
    <w:basedOn w:val="sysHeaderR"/>
    <w:semiHidden/>
    <w:rsid w:val="00487124"/>
    <w:pPr>
      <w:framePr w:wrap="around" w:y="58"/>
    </w:pPr>
  </w:style>
  <w:style w:type="paragraph" w:customStyle="1" w:styleId="sysHeaderLOlympic">
    <w:name w:val="sys Header L Olympic"/>
    <w:basedOn w:val="sysHeaderL"/>
    <w:semiHidden/>
    <w:rsid w:val="00487124"/>
    <w:pPr>
      <w:framePr w:wrap="around" w:y="285"/>
    </w:pPr>
  </w:style>
  <w:style w:type="paragraph" w:customStyle="1" w:styleId="sysHeaderCOlympic">
    <w:name w:val="sys Header C Olympic"/>
    <w:basedOn w:val="sysHeaderC"/>
    <w:semiHidden/>
    <w:rsid w:val="00487124"/>
    <w:pPr>
      <w:framePr w:wrap="around" w:y="228"/>
    </w:pPr>
  </w:style>
  <w:style w:type="paragraph" w:customStyle="1" w:styleId="TableListbullet0">
    <w:name w:val="Table List bullet"/>
    <w:basedOn w:val="Normal"/>
    <w:rsid w:val="00487124"/>
    <w:pPr>
      <w:numPr>
        <w:numId w:val="1"/>
      </w:numPr>
      <w:spacing w:before="20" w:after="20"/>
    </w:pPr>
    <w:rPr>
      <w:sz w:val="16"/>
    </w:rPr>
  </w:style>
  <w:style w:type="paragraph" w:customStyle="1" w:styleId="TableListbullet20">
    <w:name w:val="Table List bullet 2"/>
    <w:basedOn w:val="Normal"/>
    <w:rsid w:val="00487124"/>
    <w:pPr>
      <w:numPr>
        <w:numId w:val="4"/>
      </w:numPr>
      <w:spacing w:before="20" w:after="20"/>
    </w:pPr>
    <w:rPr>
      <w:sz w:val="16"/>
    </w:rPr>
  </w:style>
  <w:style w:type="paragraph" w:customStyle="1" w:styleId="TableListbullet3">
    <w:name w:val="Table List bullet 3"/>
    <w:basedOn w:val="Normal"/>
    <w:rsid w:val="00487124"/>
    <w:pPr>
      <w:numPr>
        <w:numId w:val="5"/>
      </w:numPr>
      <w:spacing w:before="20" w:after="20"/>
    </w:pPr>
    <w:rPr>
      <w:sz w:val="16"/>
    </w:rPr>
  </w:style>
  <w:style w:type="paragraph" w:customStyle="1" w:styleId="TableHeader">
    <w:name w:val="Table Header"/>
    <w:basedOn w:val="Normal"/>
    <w:semiHidden/>
    <w:rsid w:val="00487124"/>
    <w:pPr>
      <w:spacing w:after="43"/>
    </w:pPr>
    <w:rPr>
      <w:b/>
      <w:color w:val="FFFFFF"/>
      <w:szCs w:val="16"/>
      <w:lang w:eastAsia="en-US"/>
    </w:rPr>
  </w:style>
  <w:style w:type="character" w:customStyle="1" w:styleId="TextedebullesCar">
    <w:name w:val="Texte de bulles Car"/>
    <w:basedOn w:val="Policepardfaut"/>
    <w:link w:val="Textedebulles"/>
    <w:uiPriority w:val="99"/>
    <w:rsid w:val="00BD1245"/>
    <w:rPr>
      <w:rFonts w:ascii="Tahoma" w:hAnsi="Tahoma" w:cs="Tahoma"/>
      <w:sz w:val="16"/>
      <w:szCs w:val="16"/>
      <w:lang w:val="fr-FR" w:eastAsia="ar-SA"/>
    </w:rPr>
  </w:style>
  <w:style w:type="paragraph" w:styleId="Sous-titre">
    <w:name w:val="Subtitle"/>
    <w:basedOn w:val="Normal"/>
    <w:next w:val="Normal"/>
    <w:link w:val="Sous-titreCar"/>
    <w:rsid w:val="00FB06F2"/>
    <w:rPr>
      <w:rFonts w:ascii="Calibri" w:eastAsia="Calibri" w:hAnsi="Calibri" w:cs="Calibri"/>
      <w:b/>
      <w:color w:val="808080"/>
      <w:sz w:val="40"/>
      <w:lang w:eastAsia="en-US"/>
    </w:rPr>
  </w:style>
  <w:style w:type="character" w:customStyle="1" w:styleId="syshidden">
    <w:name w:val="sys hidden"/>
    <w:basedOn w:val="Policepardfaut"/>
    <w:rsid w:val="00487124"/>
    <w:rPr>
      <w:vanish/>
    </w:rPr>
  </w:style>
  <w:style w:type="character" w:customStyle="1" w:styleId="Sous-titreCar">
    <w:name w:val="Sous-titre Car"/>
    <w:basedOn w:val="Policepardfaut"/>
    <w:link w:val="Sous-titre"/>
    <w:rsid w:val="00FB06F2"/>
    <w:rPr>
      <w:rFonts w:ascii="Calibri" w:eastAsia="Calibri" w:hAnsi="Calibri" w:cs="Calibri"/>
      <w:b/>
      <w:color w:val="808080"/>
      <w:sz w:val="40"/>
    </w:rPr>
  </w:style>
  <w:style w:type="numbering" w:customStyle="1" w:styleId="Style1">
    <w:name w:val="Style1"/>
    <w:uiPriority w:val="99"/>
    <w:rsid w:val="00461A59"/>
    <w:pPr>
      <w:numPr>
        <w:numId w:val="6"/>
      </w:numPr>
    </w:pPr>
  </w:style>
  <w:style w:type="paragraph" w:customStyle="1" w:styleId="Puces1">
    <w:name w:val="Puces 1"/>
    <w:basedOn w:val="Listepuces"/>
    <w:rsid w:val="00461A59"/>
    <w:pPr>
      <w:numPr>
        <w:numId w:val="7"/>
      </w:numPr>
    </w:pPr>
    <w:rPr>
      <w:rFonts w:ascii="Lucida Sans" w:hAnsi="Lucida Sans"/>
    </w:rPr>
  </w:style>
  <w:style w:type="paragraph" w:styleId="Paragraphedeliste">
    <w:name w:val="List Paragraph"/>
    <w:aliases w:val="Bull - Bullet niveau 1,lp1,Paragraphe_DAT,Use Case List Paragraph,Niveau1,ARS Puces,Bullet List,FooterText,numbered,List Paragraph1,Liste à puce - Normal,Number Level 3,List Paragraph11,Liste à puce verte,Numbered Indented Text,リスト段落"/>
    <w:basedOn w:val="Normal"/>
    <w:link w:val="ParagraphedelisteCar"/>
    <w:uiPriority w:val="34"/>
    <w:qFormat/>
    <w:rsid w:val="00BD1245"/>
    <w:pPr>
      <w:ind w:left="720"/>
      <w:contextualSpacing/>
    </w:pPr>
  </w:style>
  <w:style w:type="character" w:styleId="Accentuationintense">
    <w:name w:val="Intense Emphasis"/>
    <w:basedOn w:val="Policepardfaut"/>
    <w:uiPriority w:val="21"/>
    <w:rsid w:val="00614B99"/>
    <w:rPr>
      <w:b/>
      <w:bCs/>
      <w:i/>
      <w:iCs/>
      <w:color w:val="4F81BD" w:themeColor="accent1"/>
    </w:rPr>
  </w:style>
  <w:style w:type="paragraph" w:customStyle="1" w:styleId="Puces2">
    <w:name w:val="Puces 2"/>
    <w:basedOn w:val="Paragraphedeliste"/>
    <w:rsid w:val="00B823BC"/>
    <w:pPr>
      <w:numPr>
        <w:ilvl w:val="1"/>
        <w:numId w:val="8"/>
      </w:numPr>
    </w:pPr>
    <w:rPr>
      <w:rFonts w:ascii="Lucida Sans" w:hAnsi="Lucida Sans"/>
    </w:rPr>
  </w:style>
  <w:style w:type="character" w:customStyle="1" w:styleId="ParagraphedelisteCar">
    <w:name w:val="Paragraphe de liste Car"/>
    <w:aliases w:val="Bull - Bullet niveau 1 Car,lp1 Car,Paragraphe_DAT Car,Use Case List Paragraph Car,Niveau1 Car,ARS Puces Car,Bullet List Car,FooterText Car,numbered Car,List Paragraph1 Car,Liste à puce - Normal Car,Number Level 3 Car,リスト段落 Car"/>
    <w:basedOn w:val="Policepardfaut"/>
    <w:link w:val="Paragraphedeliste"/>
    <w:uiPriority w:val="34"/>
    <w:qFormat/>
    <w:locked/>
    <w:rsid w:val="00BD1245"/>
    <w:rPr>
      <w:rFonts w:asciiTheme="minorHAnsi" w:hAnsiTheme="minorHAnsi"/>
      <w:sz w:val="24"/>
      <w:szCs w:val="24"/>
      <w:lang w:val="fr-FR" w:eastAsia="ar-SA"/>
    </w:rPr>
  </w:style>
  <w:style w:type="character" w:customStyle="1" w:styleId="NotedebasdepageCar">
    <w:name w:val="Note de bas de page Car"/>
    <w:basedOn w:val="Policepardfaut"/>
    <w:link w:val="Notedebasdepage"/>
    <w:uiPriority w:val="99"/>
    <w:rsid w:val="00C122F7"/>
    <w:rPr>
      <w:rFonts w:ascii="Verdana" w:hAnsi="Verdana"/>
      <w:sz w:val="14"/>
      <w:lang w:eastAsia="nl-NL"/>
    </w:rPr>
  </w:style>
  <w:style w:type="paragraph" w:styleId="NormalWeb">
    <w:name w:val="Normal (Web)"/>
    <w:basedOn w:val="Normal"/>
    <w:link w:val="NormalWebCar"/>
    <w:uiPriority w:val="99"/>
    <w:unhideWhenUsed/>
    <w:rsid w:val="00BD1245"/>
    <w:pPr>
      <w:suppressAutoHyphens w:val="0"/>
      <w:spacing w:before="100" w:beforeAutospacing="1" w:after="100" w:afterAutospacing="1"/>
    </w:pPr>
    <w:rPr>
      <w:rFonts w:ascii="Times New Roman" w:hAnsi="Times New Roman"/>
      <w:lang w:eastAsia="fr-FR"/>
    </w:rPr>
  </w:style>
  <w:style w:type="character" w:styleId="Marquedecommentaire">
    <w:name w:val="annotation reference"/>
    <w:basedOn w:val="Policepardfaut"/>
    <w:uiPriority w:val="99"/>
    <w:unhideWhenUsed/>
    <w:rsid w:val="00BD1245"/>
    <w:rPr>
      <w:sz w:val="16"/>
      <w:szCs w:val="16"/>
    </w:rPr>
  </w:style>
  <w:style w:type="paragraph" w:styleId="Commentaire">
    <w:name w:val="annotation text"/>
    <w:basedOn w:val="Normal"/>
    <w:link w:val="CommentaireCar"/>
    <w:uiPriority w:val="99"/>
    <w:unhideWhenUsed/>
    <w:rsid w:val="00BD1245"/>
  </w:style>
  <w:style w:type="character" w:customStyle="1" w:styleId="CommentaireCar">
    <w:name w:val="Commentaire Car"/>
    <w:basedOn w:val="Policepardfaut"/>
    <w:link w:val="Commentaire"/>
    <w:uiPriority w:val="99"/>
    <w:rsid w:val="00BD1245"/>
    <w:rPr>
      <w:rFonts w:asciiTheme="minorHAnsi" w:hAnsiTheme="minorHAnsi"/>
      <w:lang w:val="fr-FR" w:eastAsia="ar-SA"/>
    </w:rPr>
  </w:style>
  <w:style w:type="paragraph" w:styleId="Objetducommentaire">
    <w:name w:val="annotation subject"/>
    <w:basedOn w:val="Commentaire"/>
    <w:next w:val="Commentaire"/>
    <w:link w:val="ObjetducommentaireCar"/>
    <w:uiPriority w:val="99"/>
    <w:unhideWhenUsed/>
    <w:rsid w:val="00BD1245"/>
    <w:rPr>
      <w:b/>
      <w:bCs/>
    </w:rPr>
  </w:style>
  <w:style w:type="character" w:customStyle="1" w:styleId="ObjetducommentaireCar">
    <w:name w:val="Objet du commentaire Car"/>
    <w:basedOn w:val="CommentaireCar"/>
    <w:link w:val="Objetducommentaire"/>
    <w:uiPriority w:val="99"/>
    <w:rsid w:val="00BD1245"/>
    <w:rPr>
      <w:rFonts w:asciiTheme="minorHAnsi" w:hAnsiTheme="minorHAnsi"/>
      <w:b/>
      <w:bCs/>
      <w:lang w:val="fr-FR" w:eastAsia="ar-SA"/>
    </w:rPr>
  </w:style>
  <w:style w:type="paragraph" w:styleId="Rvision">
    <w:name w:val="Revision"/>
    <w:hidden/>
    <w:uiPriority w:val="99"/>
    <w:semiHidden/>
    <w:rsid w:val="00BD1245"/>
    <w:rPr>
      <w:rFonts w:asciiTheme="minorHAnsi" w:hAnsiTheme="minorHAnsi"/>
      <w:sz w:val="24"/>
      <w:szCs w:val="24"/>
      <w:lang w:val="fr-FR" w:eastAsia="ar-SA"/>
    </w:rPr>
  </w:style>
  <w:style w:type="paragraph" w:customStyle="1" w:styleId="Default">
    <w:name w:val="Default"/>
    <w:rsid w:val="00BD1245"/>
    <w:pPr>
      <w:autoSpaceDE w:val="0"/>
      <w:autoSpaceDN w:val="0"/>
      <w:adjustRightInd w:val="0"/>
    </w:pPr>
    <w:rPr>
      <w:rFonts w:ascii="Comic Sans MS" w:eastAsiaTheme="minorHAnsi" w:hAnsi="Comic Sans MS" w:cs="Comic Sans MS"/>
      <w:color w:val="000000"/>
      <w:sz w:val="24"/>
      <w:szCs w:val="24"/>
      <w:lang w:val="fr-FR"/>
    </w:rPr>
  </w:style>
  <w:style w:type="paragraph" w:customStyle="1" w:styleId="NAProposalTextDouble">
    <w:name w:val="!NA Proposal Text Double"/>
    <w:rsid w:val="007D42BE"/>
    <w:pPr>
      <w:spacing w:after="120"/>
    </w:pPr>
    <w:rPr>
      <w:rFonts w:ascii="Arial" w:hAnsi="Arial"/>
      <w:color w:val="000000"/>
      <w:sz w:val="22"/>
      <w:lang w:val="fr-BE"/>
    </w:rPr>
  </w:style>
  <w:style w:type="paragraph" w:customStyle="1" w:styleId="NABullet1Double">
    <w:name w:val="!NA Bullet 1 Double"/>
    <w:basedOn w:val="NAProposalTextDouble"/>
    <w:rsid w:val="007D42BE"/>
    <w:pPr>
      <w:numPr>
        <w:numId w:val="9"/>
      </w:numPr>
      <w:tabs>
        <w:tab w:val="left" w:pos="360"/>
      </w:tabs>
    </w:pPr>
  </w:style>
  <w:style w:type="paragraph" w:customStyle="1" w:styleId="NABullet1Single">
    <w:name w:val="!NA Bullet 1 Single"/>
    <w:basedOn w:val="NABullet1Double"/>
    <w:rsid w:val="007D42BE"/>
    <w:pPr>
      <w:spacing w:after="0"/>
    </w:pPr>
  </w:style>
  <w:style w:type="character" w:customStyle="1" w:styleId="message">
    <w:name w:val="message"/>
    <w:basedOn w:val="Policepardfaut"/>
    <w:rsid w:val="008F553B"/>
    <w:rPr>
      <w:rFonts w:ascii="Times New Roman" w:hAnsi="Times New Roman" w:cs="Times New Roman" w:hint="default"/>
    </w:rPr>
  </w:style>
  <w:style w:type="character" w:customStyle="1" w:styleId="hps">
    <w:name w:val="hps"/>
    <w:basedOn w:val="Policepardfaut"/>
    <w:rsid w:val="008F553B"/>
  </w:style>
  <w:style w:type="paragraph" w:styleId="Citationintense">
    <w:name w:val="Intense Quote"/>
    <w:basedOn w:val="Normal"/>
    <w:next w:val="Normal"/>
    <w:link w:val="CitationintenseCar"/>
    <w:uiPriority w:val="30"/>
    <w:rsid w:val="007443A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7443AB"/>
    <w:rPr>
      <w:rFonts w:ascii="Verdana" w:hAnsi="Verdana"/>
      <w:b/>
      <w:bCs/>
      <w:i/>
      <w:iCs/>
      <w:color w:val="4F81BD" w:themeColor="accent1"/>
      <w:sz w:val="18"/>
      <w:lang w:eastAsia="nl-NL"/>
    </w:rPr>
  </w:style>
  <w:style w:type="paragraph" w:customStyle="1" w:styleId="bodylistCarCar">
    <w:name w:val="body list Car Car"/>
    <w:basedOn w:val="Normal"/>
    <w:link w:val="bodylistCarCarCar"/>
    <w:rsid w:val="007443AB"/>
    <w:pPr>
      <w:tabs>
        <w:tab w:val="num" w:pos="360"/>
      </w:tabs>
      <w:ind w:left="360" w:hanging="360"/>
      <w:jc w:val="left"/>
    </w:pPr>
    <w:rPr>
      <w:sz w:val="22"/>
      <w:szCs w:val="22"/>
      <w:lang w:eastAsia="fr-FR"/>
    </w:rPr>
  </w:style>
  <w:style w:type="character" w:customStyle="1" w:styleId="bodylistCarCarCar">
    <w:name w:val="body list Car Car Car"/>
    <w:basedOn w:val="Policepardfaut"/>
    <w:link w:val="bodylistCarCar"/>
    <w:rsid w:val="007443AB"/>
    <w:rPr>
      <w:rFonts w:ascii="Arial" w:hAnsi="Arial"/>
      <w:sz w:val="22"/>
      <w:szCs w:val="22"/>
      <w:lang w:val="fr-FR" w:eastAsia="fr-FR"/>
    </w:rPr>
  </w:style>
  <w:style w:type="paragraph" w:customStyle="1" w:styleId="St">
    <w:name w:val="St"/>
    <w:aliases w:val="Standard,Normal1"/>
    <w:basedOn w:val="Normal"/>
    <w:link w:val="StCar"/>
    <w:rsid w:val="007443AB"/>
    <w:pPr>
      <w:widowControl w:val="0"/>
      <w:spacing w:before="120"/>
    </w:pPr>
    <w:rPr>
      <w:szCs w:val="18"/>
      <w:lang w:val="x-none" w:eastAsia="x-none"/>
    </w:rPr>
  </w:style>
  <w:style w:type="character" w:customStyle="1" w:styleId="StCar">
    <w:name w:val="St Car"/>
    <w:aliases w:val="Standard Car"/>
    <w:link w:val="St"/>
    <w:rsid w:val="007443AB"/>
    <w:rPr>
      <w:rFonts w:ascii="Arial" w:hAnsi="Arial"/>
      <w:szCs w:val="18"/>
      <w:lang w:val="x-none" w:eastAsia="x-none"/>
    </w:rPr>
  </w:style>
  <w:style w:type="paragraph" w:customStyle="1" w:styleId="STVert">
    <w:name w:val="ST Vert"/>
    <w:basedOn w:val="Normal"/>
    <w:link w:val="STVertCar"/>
    <w:rsid w:val="007443AB"/>
    <w:pPr>
      <w:spacing w:before="240"/>
    </w:pPr>
    <w:rPr>
      <w:rFonts w:eastAsiaTheme="minorHAnsi"/>
      <w:b/>
      <w:color w:val="77B900"/>
      <w:u w:val="single"/>
      <w:lang w:eastAsia="en-US"/>
    </w:rPr>
  </w:style>
  <w:style w:type="paragraph" w:customStyle="1" w:styleId="Style4">
    <w:name w:val="Style4"/>
    <w:basedOn w:val="STVert"/>
    <w:link w:val="Style4Car"/>
    <w:rsid w:val="007443AB"/>
    <w:rPr>
      <w:color w:val="4F81BD" w:themeColor="accent1"/>
      <w:lang w:eastAsia="ar-SA"/>
    </w:rPr>
  </w:style>
  <w:style w:type="character" w:customStyle="1" w:styleId="STVertCar">
    <w:name w:val="ST Vert Car"/>
    <w:basedOn w:val="Policepardfaut"/>
    <w:link w:val="STVert"/>
    <w:rsid w:val="007443AB"/>
    <w:rPr>
      <w:rFonts w:asciiTheme="minorHAnsi" w:eastAsiaTheme="minorHAnsi" w:hAnsiTheme="minorHAnsi"/>
      <w:b/>
      <w:color w:val="77B900"/>
      <w:sz w:val="24"/>
      <w:szCs w:val="24"/>
      <w:u w:val="single"/>
      <w:lang w:val="fr-FR"/>
    </w:rPr>
  </w:style>
  <w:style w:type="character" w:customStyle="1" w:styleId="Style4Car">
    <w:name w:val="Style4 Car"/>
    <w:basedOn w:val="STVertCar"/>
    <w:link w:val="Style4"/>
    <w:rsid w:val="007443AB"/>
    <w:rPr>
      <w:rFonts w:asciiTheme="minorHAnsi" w:eastAsiaTheme="minorHAnsi" w:hAnsiTheme="minorHAnsi"/>
      <w:b/>
      <w:color w:val="4F81BD" w:themeColor="accent1"/>
      <w:sz w:val="24"/>
      <w:szCs w:val="24"/>
      <w:u w:val="single"/>
      <w:lang w:val="fr-FR" w:eastAsia="ar-SA"/>
    </w:rPr>
  </w:style>
  <w:style w:type="paragraph" w:customStyle="1" w:styleId="FB-FlcheBleue">
    <w:name w:val="FB - Flèche Bleue"/>
    <w:basedOn w:val="Normal"/>
    <w:rsid w:val="007443AB"/>
    <w:pPr>
      <w:widowControl w:val="0"/>
      <w:numPr>
        <w:numId w:val="10"/>
      </w:numPr>
      <w:spacing w:before="120"/>
    </w:pPr>
    <w:rPr>
      <w:rFonts w:eastAsia="Batang"/>
      <w:snapToGrid w:val="0"/>
      <w:color w:val="000000"/>
      <w:szCs w:val="22"/>
      <w:lang w:eastAsia="fr-FR"/>
    </w:rPr>
  </w:style>
  <w:style w:type="paragraph" w:customStyle="1" w:styleId="Style2">
    <w:name w:val="Style2"/>
    <w:basedOn w:val="Style4"/>
    <w:link w:val="Style2Car"/>
    <w:rsid w:val="007443AB"/>
  </w:style>
  <w:style w:type="character" w:customStyle="1" w:styleId="Style2Car">
    <w:name w:val="Style2 Car"/>
    <w:basedOn w:val="Style4Car"/>
    <w:link w:val="Style2"/>
    <w:rsid w:val="007443AB"/>
    <w:rPr>
      <w:rFonts w:asciiTheme="minorHAnsi" w:eastAsiaTheme="minorHAnsi" w:hAnsiTheme="minorHAnsi"/>
      <w:b/>
      <w:color w:val="4F81BD" w:themeColor="accent1"/>
      <w:sz w:val="24"/>
      <w:szCs w:val="24"/>
      <w:u w:val="single"/>
      <w:lang w:val="fr-FR" w:eastAsia="ar-SA"/>
    </w:rPr>
  </w:style>
  <w:style w:type="paragraph" w:styleId="Corpsdetexte2">
    <w:name w:val="Body Text 2"/>
    <w:basedOn w:val="Normal"/>
    <w:link w:val="Corpsdetexte2Car"/>
    <w:rsid w:val="007443AB"/>
    <w:pPr>
      <w:spacing w:after="120" w:line="480" w:lineRule="auto"/>
    </w:pPr>
  </w:style>
  <w:style w:type="character" w:customStyle="1" w:styleId="Corpsdetexte2Car">
    <w:name w:val="Corps de texte 2 Car"/>
    <w:basedOn w:val="Policepardfaut"/>
    <w:link w:val="Corpsdetexte2"/>
    <w:rsid w:val="007443AB"/>
    <w:rPr>
      <w:rFonts w:ascii="Verdana" w:hAnsi="Verdana"/>
      <w:sz w:val="18"/>
      <w:lang w:eastAsia="nl-NL"/>
    </w:rPr>
  </w:style>
  <w:style w:type="paragraph" w:customStyle="1" w:styleId="TabloCol">
    <w:name w:val="TabloCol"/>
    <w:basedOn w:val="Normal"/>
    <w:link w:val="TabloColCar"/>
    <w:rsid w:val="00DF3B55"/>
    <w:pPr>
      <w:spacing w:before="60" w:after="60"/>
      <w:jc w:val="left"/>
    </w:pPr>
    <w:rPr>
      <w:rFonts w:ascii="Calibri" w:eastAsia="Calibri" w:hAnsi="Calibri"/>
      <w:sz w:val="22"/>
      <w:lang w:eastAsia="en-US"/>
    </w:rPr>
  </w:style>
  <w:style w:type="character" w:customStyle="1" w:styleId="TabloColCar">
    <w:name w:val="TabloCol Car"/>
    <w:basedOn w:val="Policepardfaut"/>
    <w:link w:val="TabloCol"/>
    <w:rsid w:val="00DF3B55"/>
    <w:rPr>
      <w:rFonts w:ascii="Calibri" w:eastAsia="Calibri" w:hAnsi="Calibri"/>
      <w:sz w:val="22"/>
      <w:lang w:val="fr-FR"/>
    </w:rPr>
  </w:style>
  <w:style w:type="paragraph" w:customStyle="1" w:styleId="body">
    <w:name w:val="body"/>
    <w:aliases w:val="BR-Bullets 2,bullet1,bub3llet 2,bullet ...,bullet doub...,bullet 2 line,Bullet Paragraph"/>
    <w:basedOn w:val="Normal"/>
    <w:link w:val="bodyCar"/>
    <w:rsid w:val="002C4242"/>
    <w:pPr>
      <w:widowControl w:val="0"/>
      <w:adjustRightInd w:val="0"/>
      <w:spacing w:after="120" w:line="360" w:lineRule="atLeast"/>
      <w:jc w:val="left"/>
      <w:textAlignment w:val="baseline"/>
    </w:pPr>
    <w:rPr>
      <w:rFonts w:eastAsia="Calibri"/>
      <w:sz w:val="22"/>
      <w:szCs w:val="22"/>
      <w:lang w:eastAsia="en-US"/>
    </w:rPr>
  </w:style>
  <w:style w:type="character" w:customStyle="1" w:styleId="bodyCar">
    <w:name w:val="body Car"/>
    <w:link w:val="body"/>
    <w:rsid w:val="002C4242"/>
    <w:rPr>
      <w:rFonts w:ascii="Arial" w:eastAsia="Calibri" w:hAnsi="Arial"/>
      <w:sz w:val="22"/>
      <w:szCs w:val="22"/>
      <w:lang w:val="fr-FR"/>
    </w:rPr>
  </w:style>
  <w:style w:type="character" w:customStyle="1" w:styleId="Titre1Car">
    <w:name w:val="Titre 1 Car"/>
    <w:aliases w:val="Titre 1 CEA Car,Titre 1. Car,H1 Car,Titre 11 Car,t1.T1.Titre 1 Car,t1 Car,Titre1 Car,Titre 111 Car,t1.T1.Titre 11 Car,t11 Car,Titre11 Car,Partie Car,Partie1 Car,Partie2 Car,Partie3 Car,Partie4 Car,Partie5 Car,Partie6 Car,Partie7 Car"/>
    <w:basedOn w:val="Policepardfaut"/>
    <w:link w:val="Titre1"/>
    <w:rsid w:val="00BD1245"/>
    <w:rPr>
      <w:rFonts w:ascii="Arial" w:hAnsi="Arial" w:cs="Arial"/>
      <w:b/>
      <w:bCs/>
      <w:color w:val="17365D" w:themeColor="text2" w:themeShade="BF"/>
      <w:kern w:val="1"/>
      <w:sz w:val="28"/>
      <w:szCs w:val="28"/>
      <w:lang w:val="fr-FR" w:eastAsia="ar-SA"/>
    </w:rPr>
  </w:style>
  <w:style w:type="paragraph" w:customStyle="1" w:styleId="TabloCol9">
    <w:name w:val="TabloCol_9"/>
    <w:basedOn w:val="TabloCol"/>
    <w:rsid w:val="00456169"/>
    <w:rPr>
      <w:sz w:val="18"/>
      <w:lang w:val="x-none" w:eastAsia="x-none"/>
    </w:rPr>
  </w:style>
  <w:style w:type="paragraph" w:customStyle="1" w:styleId="PL1">
    <w:name w:val="PL1"/>
    <w:basedOn w:val="Normal"/>
    <w:rsid w:val="00CC3DB7"/>
    <w:pPr>
      <w:widowControl w:val="0"/>
      <w:tabs>
        <w:tab w:val="num" w:pos="1477"/>
      </w:tabs>
      <w:spacing w:before="120" w:after="120"/>
      <w:ind w:left="1477" w:hanging="397"/>
      <w:jc w:val="left"/>
    </w:pPr>
    <w:rPr>
      <w:rFonts w:ascii="Times New Roman" w:eastAsia="Calibri" w:hAnsi="Times New Roman"/>
      <w:lang w:eastAsia="en-US"/>
    </w:rPr>
  </w:style>
  <w:style w:type="paragraph" w:customStyle="1" w:styleId="texte10">
    <w:name w:val="texte (10)"/>
    <w:rsid w:val="00CC3DB7"/>
    <w:pPr>
      <w:spacing w:before="120" w:after="120"/>
    </w:pPr>
    <w:rPr>
      <w:rFonts w:ascii="Arial" w:eastAsia="Calibri" w:hAnsi="Arial"/>
      <w:sz w:val="22"/>
      <w:szCs w:val="22"/>
      <w:lang w:val="fr-FR" w:eastAsia="fr-FR"/>
    </w:rPr>
  </w:style>
  <w:style w:type="paragraph" w:customStyle="1" w:styleId="Normal-DDR2013">
    <w:name w:val="Normal - DDR 2013"/>
    <w:basedOn w:val="Normal"/>
    <w:link w:val="Normal-DDR2013Car"/>
    <w:rsid w:val="00603A97"/>
    <w:pPr>
      <w:spacing w:before="120" w:after="60"/>
    </w:pPr>
    <w:rPr>
      <w:szCs w:val="22"/>
      <w:lang w:eastAsia="fr-FR"/>
    </w:rPr>
  </w:style>
  <w:style w:type="character" w:customStyle="1" w:styleId="Normal-DDR2013Car">
    <w:name w:val="Normal - DDR 2013 Car"/>
    <w:link w:val="Normal-DDR2013"/>
    <w:rsid w:val="00603A97"/>
    <w:rPr>
      <w:rFonts w:ascii="Verdana" w:hAnsi="Verdana"/>
      <w:sz w:val="18"/>
      <w:szCs w:val="22"/>
      <w:lang w:val="fr-FR" w:eastAsia="fr-FR"/>
    </w:rPr>
  </w:style>
  <w:style w:type="character" w:styleId="Lienhypertextesuivivisit">
    <w:name w:val="FollowedHyperlink"/>
    <w:basedOn w:val="Policepardfaut"/>
    <w:rsid w:val="00DF5329"/>
    <w:rPr>
      <w:color w:val="800080" w:themeColor="followedHyperlink"/>
      <w:u w:val="single"/>
    </w:rPr>
  </w:style>
  <w:style w:type="paragraph" w:styleId="Retraitcorpsdetexte3">
    <w:name w:val="Body Text Indent 3"/>
    <w:basedOn w:val="Normal"/>
    <w:link w:val="Retraitcorpsdetexte3Car"/>
    <w:unhideWhenUsed/>
    <w:rsid w:val="00DF5329"/>
    <w:pPr>
      <w:spacing w:after="120"/>
      <w:ind w:left="283"/>
    </w:pPr>
    <w:rPr>
      <w:rFonts w:ascii="Calibri" w:eastAsiaTheme="minorHAnsi" w:hAnsi="Calibri" w:cs="Calibri"/>
      <w:sz w:val="16"/>
      <w:szCs w:val="16"/>
      <w:lang w:eastAsia="en-US"/>
    </w:rPr>
  </w:style>
  <w:style w:type="character" w:customStyle="1" w:styleId="Retraitcorpsdetexte3Car">
    <w:name w:val="Retrait corps de texte 3 Car"/>
    <w:basedOn w:val="Policepardfaut"/>
    <w:link w:val="Retraitcorpsdetexte3"/>
    <w:uiPriority w:val="99"/>
    <w:rsid w:val="00DF5329"/>
    <w:rPr>
      <w:rFonts w:ascii="Calibri" w:eastAsiaTheme="minorHAnsi" w:hAnsi="Calibri" w:cs="Calibri"/>
      <w:sz w:val="16"/>
      <w:szCs w:val="16"/>
      <w:lang w:val="fr-FR"/>
    </w:rPr>
  </w:style>
  <w:style w:type="character" w:customStyle="1" w:styleId="CorpsdetexteCar">
    <w:name w:val="Corps de texte Car"/>
    <w:aliases w:val="Tempo Body Text Car,bt Car,body text Car,BODY TEXT Car,Text Car,Tempo Body Text1 Car,Tempo Body Text2 Car,Tempo Body Text3 Car,Tempo Body Text4 Car,Tempo Body Text5 Car,Tempo Body Text6 Car,Tempo Body Text7 Car,Tempo Body Text8 Car"/>
    <w:basedOn w:val="Policepardfaut"/>
    <w:link w:val="Corpsdetexte"/>
    <w:rsid w:val="00417282"/>
    <w:rPr>
      <w:rFonts w:ascii="Verdana" w:hAnsi="Verdana"/>
      <w:sz w:val="18"/>
      <w:lang w:eastAsia="nl-NL"/>
    </w:rPr>
  </w:style>
  <w:style w:type="paragraph" w:customStyle="1" w:styleId="Texte">
    <w:name w:val="Texte"/>
    <w:basedOn w:val="Normal"/>
    <w:link w:val="TexteCar"/>
    <w:rsid w:val="00EE3E78"/>
    <w:pPr>
      <w:ind w:left="567" w:firstLine="357"/>
    </w:pPr>
    <w:rPr>
      <w:lang w:eastAsia="fr-FR"/>
    </w:rPr>
  </w:style>
  <w:style w:type="character" w:customStyle="1" w:styleId="TexteCar">
    <w:name w:val="Texte Car"/>
    <w:basedOn w:val="Policepardfaut"/>
    <w:link w:val="Texte"/>
    <w:uiPriority w:val="99"/>
    <w:rsid w:val="00EE3E78"/>
    <w:rPr>
      <w:rFonts w:ascii="Arial" w:hAnsi="Arial"/>
      <w:szCs w:val="24"/>
      <w:lang w:val="fr-FR" w:eastAsia="fr-FR"/>
    </w:rPr>
  </w:style>
  <w:style w:type="paragraph" w:customStyle="1" w:styleId="numration">
    <w:name w:val="énumération"/>
    <w:basedOn w:val="Texte"/>
    <w:uiPriority w:val="99"/>
    <w:rsid w:val="00EE3E78"/>
    <w:pPr>
      <w:widowControl w:val="0"/>
      <w:tabs>
        <w:tab w:val="left" w:pos="851"/>
      </w:tabs>
      <w:spacing w:before="120"/>
      <w:ind w:left="851" w:hanging="284"/>
    </w:pPr>
    <w:rPr>
      <w:rFonts w:ascii="Times New Roman" w:hAnsi="Times New Roman"/>
      <w:sz w:val="22"/>
      <w:szCs w:val="22"/>
    </w:rPr>
  </w:style>
  <w:style w:type="paragraph" w:customStyle="1" w:styleId="E1">
    <w:name w:val="E1"/>
    <w:basedOn w:val="Normal"/>
    <w:link w:val="E1Car"/>
    <w:rsid w:val="006D1DD3"/>
    <w:pPr>
      <w:numPr>
        <w:numId w:val="11"/>
      </w:numPr>
      <w:spacing w:before="120" w:after="120"/>
      <w:jc w:val="left"/>
    </w:pPr>
    <w:rPr>
      <w:rFonts w:ascii="Calibri" w:eastAsia="Calibri" w:hAnsi="Calibri"/>
      <w:sz w:val="22"/>
      <w:szCs w:val="22"/>
      <w:lang w:val="x-none" w:eastAsia="en-US"/>
    </w:rPr>
  </w:style>
  <w:style w:type="character" w:customStyle="1" w:styleId="E1Car">
    <w:name w:val="E1 Car"/>
    <w:link w:val="E1"/>
    <w:rsid w:val="006D1DD3"/>
    <w:rPr>
      <w:rFonts w:ascii="Calibri" w:eastAsia="Calibri" w:hAnsi="Calibri" w:cs="Arial"/>
      <w:sz w:val="22"/>
      <w:szCs w:val="22"/>
      <w:lang w:val="x-none"/>
    </w:rPr>
  </w:style>
  <w:style w:type="character" w:customStyle="1" w:styleId="En-tteCar">
    <w:name w:val="En-tête Car"/>
    <w:aliases w:val="E.e Car,En-tête SQ Car,En-tête1 Car,En-tête11 Car,E.e1 Car,normal3 Car,En-tête12 Car,E.e2 Car,En-tête111 Car,E.e11 Car,En-tête13 Car,E.e3 Car,En-tête112 Car,E.e12 Car,En-tête14 Car,E.e4 Car,En-tête113 Car,E.e13 Car,En-tête15 Car,E.e5 Car"/>
    <w:basedOn w:val="Policepardfaut"/>
    <w:link w:val="En-tte"/>
    <w:uiPriority w:val="99"/>
    <w:rsid w:val="00BD1245"/>
    <w:rPr>
      <w:rFonts w:asciiTheme="minorHAnsi" w:hAnsiTheme="minorHAnsi"/>
      <w:sz w:val="24"/>
      <w:szCs w:val="24"/>
      <w:lang w:val="fr-FR" w:eastAsia="ar-SA"/>
    </w:rPr>
  </w:style>
  <w:style w:type="paragraph" w:customStyle="1" w:styleId="CV-Dtail">
    <w:name w:val="CV-Détail"/>
    <w:basedOn w:val="Corpsdetexte"/>
    <w:rsid w:val="004933BA"/>
    <w:pPr>
      <w:tabs>
        <w:tab w:val="left" w:pos="907"/>
      </w:tabs>
    </w:pPr>
    <w:rPr>
      <w:lang w:eastAsia="fr-FR"/>
    </w:rPr>
  </w:style>
  <w:style w:type="paragraph" w:customStyle="1" w:styleId="CVNormal">
    <w:name w:val="CV Normal"/>
    <w:basedOn w:val="Normal"/>
    <w:link w:val="CVNormalCar"/>
    <w:rsid w:val="004933BA"/>
    <w:pPr>
      <w:widowControl w:val="0"/>
      <w:spacing w:before="60"/>
      <w:jc w:val="left"/>
      <w:textAlignment w:val="baseline"/>
    </w:pPr>
    <w:rPr>
      <w:szCs w:val="22"/>
      <w:lang w:eastAsia="fr-FR"/>
    </w:rPr>
  </w:style>
  <w:style w:type="character" w:customStyle="1" w:styleId="CVNormalCar">
    <w:name w:val="CV Normal Car"/>
    <w:link w:val="CVNormal"/>
    <w:locked/>
    <w:rsid w:val="004933BA"/>
    <w:rPr>
      <w:rFonts w:ascii="Arial" w:hAnsi="Arial"/>
      <w:szCs w:val="22"/>
      <w:lang w:val="fr-FR" w:eastAsia="fr-FR"/>
    </w:rPr>
  </w:style>
  <w:style w:type="table" w:customStyle="1" w:styleId="BULL01">
    <w:name w:val="BULL 01"/>
    <w:basedOn w:val="Tableaucontemporain"/>
    <w:rsid w:val="00165C05"/>
    <w:pPr>
      <w:spacing w:before="120"/>
    </w:pPr>
    <w:rPr>
      <w:lang w:val="fr-FR" w:eastAsia="fr-FR"/>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ontemporain">
    <w:name w:val="Table Contemporary"/>
    <w:basedOn w:val="TableauNormal"/>
    <w:rsid w:val="00165C0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enumros">
    <w:name w:val="List Number"/>
    <w:basedOn w:val="Normal"/>
    <w:unhideWhenUsed/>
    <w:rsid w:val="00BF7C8E"/>
    <w:pPr>
      <w:numPr>
        <w:numId w:val="12"/>
      </w:numPr>
      <w:spacing w:before="120"/>
      <w:contextualSpacing/>
    </w:pPr>
    <w:rPr>
      <w:rFonts w:eastAsiaTheme="minorHAnsi"/>
      <w:sz w:val="22"/>
      <w:lang w:eastAsia="en-US"/>
    </w:rPr>
  </w:style>
  <w:style w:type="paragraph" w:customStyle="1" w:styleId="Normaltab">
    <w:name w:val="Normal tab"/>
    <w:basedOn w:val="Normal"/>
    <w:rsid w:val="00784AB8"/>
    <w:pPr>
      <w:tabs>
        <w:tab w:val="left" w:pos="3119"/>
      </w:tabs>
    </w:pPr>
    <w:rPr>
      <w:lang w:eastAsia="fr-FR"/>
    </w:rPr>
  </w:style>
  <w:style w:type="table" w:styleId="Tramemoyenne2-Accent1">
    <w:name w:val="Medium Shading 2 Accent 1"/>
    <w:basedOn w:val="TableauNormal"/>
    <w:uiPriority w:val="64"/>
    <w:rsid w:val="00DB5BEB"/>
    <w:rPr>
      <w:rFonts w:ascii="Calibri" w:hAnsi="Calibri"/>
      <w:sz w:val="22"/>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WW-Textebrut">
    <w:name w:val="WW-Texte brut"/>
    <w:basedOn w:val="Normal"/>
    <w:rsid w:val="00627F1B"/>
    <w:pPr>
      <w:jc w:val="left"/>
    </w:pPr>
    <w:rPr>
      <w:rFonts w:ascii="Courier New" w:eastAsia="Batang" w:hAnsi="Courier New"/>
    </w:rPr>
  </w:style>
  <w:style w:type="paragraph" w:customStyle="1" w:styleId="StVert0">
    <w:name w:val="St Vert"/>
    <w:basedOn w:val="Normal"/>
    <w:autoRedefine/>
    <w:rsid w:val="00883868"/>
    <w:pPr>
      <w:spacing w:before="240"/>
    </w:pPr>
    <w:rPr>
      <w:rFonts w:ascii="Arial Gras" w:hAnsi="Arial Gras"/>
      <w:b/>
      <w:color w:val="77B900"/>
      <w:szCs w:val="22"/>
      <w:u w:val="single"/>
      <w:lang w:eastAsia="fr-FR"/>
    </w:rPr>
  </w:style>
  <w:style w:type="table" w:styleId="Grillemoyenne1-Accent3">
    <w:name w:val="Medium Grid 1 Accent 3"/>
    <w:basedOn w:val="TableauNormal"/>
    <w:uiPriority w:val="67"/>
    <w:rsid w:val="00883868"/>
    <w:rPr>
      <w:rFonts w:ascii="Times New (W1)" w:eastAsiaTheme="minorHAnsi" w:hAnsi="Times New (W1)"/>
      <w:lang w:val="fr-FR"/>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STGris">
    <w:name w:val="ST Gris"/>
    <w:basedOn w:val="Normal"/>
    <w:rsid w:val="009854C4"/>
    <w:pPr>
      <w:spacing w:before="240"/>
      <w:jc w:val="left"/>
    </w:pPr>
    <w:rPr>
      <w:rFonts w:eastAsiaTheme="minorHAnsi"/>
      <w:b/>
      <w:color w:val="7F7F7F" w:themeColor="text1" w:themeTint="80"/>
      <w:u w:val="single"/>
      <w:lang w:eastAsia="en-US"/>
    </w:rPr>
  </w:style>
  <w:style w:type="paragraph" w:customStyle="1" w:styleId="FVVerte">
    <w:name w:val="FV Verte"/>
    <w:basedOn w:val="Normal"/>
    <w:rsid w:val="009854C4"/>
    <w:pPr>
      <w:numPr>
        <w:numId w:val="13"/>
      </w:numPr>
      <w:spacing w:before="120"/>
    </w:pPr>
    <w:rPr>
      <w:rFonts w:eastAsiaTheme="minorHAnsi"/>
      <w:sz w:val="22"/>
      <w:lang w:eastAsia="en-US"/>
    </w:rPr>
  </w:style>
  <w:style w:type="paragraph" w:customStyle="1" w:styleId="AN">
    <w:name w:val="AN"/>
    <w:rsid w:val="00624687"/>
    <w:pPr>
      <w:keepLines/>
      <w:suppressAutoHyphens/>
      <w:spacing w:before="240"/>
      <w:ind w:left="851"/>
      <w:jc w:val="both"/>
    </w:pPr>
    <w:rPr>
      <w:rFonts w:ascii="Arial" w:eastAsia="Arial" w:hAnsi="Arial"/>
      <w:lang w:val="en-GB"/>
    </w:rPr>
  </w:style>
  <w:style w:type="paragraph" w:customStyle="1" w:styleId="Contenudetableau">
    <w:name w:val="Contenu de tableau"/>
    <w:basedOn w:val="Normal"/>
    <w:rsid w:val="00BD1245"/>
    <w:pPr>
      <w:widowControl w:val="0"/>
      <w:suppressLineNumbers/>
      <w:jc w:val="left"/>
    </w:pPr>
    <w:rPr>
      <w:rFonts w:eastAsia="Lucida Sans Unicode"/>
      <w:kern w:val="1"/>
    </w:rPr>
  </w:style>
  <w:style w:type="paragraph" w:customStyle="1" w:styleId="Alinea">
    <w:name w:val="Alinea"/>
    <w:basedOn w:val="Normal"/>
    <w:link w:val="AlineaCar"/>
    <w:rsid w:val="006B45A7"/>
    <w:pPr>
      <w:numPr>
        <w:numId w:val="14"/>
      </w:numPr>
      <w:tabs>
        <w:tab w:val="left" w:pos="851"/>
      </w:tabs>
      <w:spacing w:after="120"/>
    </w:pPr>
    <w:rPr>
      <w:sz w:val="22"/>
      <w:szCs w:val="22"/>
    </w:rPr>
  </w:style>
  <w:style w:type="character" w:customStyle="1" w:styleId="AlineaCar">
    <w:name w:val="Alinea Car"/>
    <w:link w:val="Alinea"/>
    <w:rsid w:val="006B45A7"/>
    <w:rPr>
      <w:rFonts w:ascii="Arial" w:hAnsi="Arial" w:cs="Arial"/>
      <w:sz w:val="22"/>
      <w:szCs w:val="22"/>
      <w:lang w:val="fr-FR" w:eastAsia="ar-SA"/>
    </w:rPr>
  </w:style>
  <w:style w:type="paragraph" w:customStyle="1" w:styleId="Alinea2">
    <w:name w:val="Alinea2"/>
    <w:basedOn w:val="Alinea"/>
    <w:rsid w:val="006B45A7"/>
    <w:pPr>
      <w:numPr>
        <w:ilvl w:val="1"/>
      </w:numPr>
      <w:tabs>
        <w:tab w:val="clear" w:pos="240"/>
        <w:tab w:val="clear" w:pos="851"/>
        <w:tab w:val="num" w:pos="360"/>
      </w:tabs>
      <w:ind w:left="1134" w:hanging="425"/>
    </w:pPr>
  </w:style>
  <w:style w:type="paragraph" w:customStyle="1" w:styleId="CorpsdeTexte0">
    <w:name w:val="Corps de Texte"/>
    <w:link w:val="CorpsdeTexteCar0"/>
    <w:rsid w:val="00E67A38"/>
    <w:pPr>
      <w:keepLines/>
      <w:spacing w:after="60"/>
      <w:jc w:val="both"/>
    </w:pPr>
    <w:rPr>
      <w:rFonts w:ascii="Lucida Sans" w:hAnsi="Lucida Sans"/>
      <w:szCs w:val="24"/>
      <w:lang w:val="fr-FR" w:eastAsia="fr-FR"/>
    </w:rPr>
  </w:style>
  <w:style w:type="character" w:customStyle="1" w:styleId="CorpsdeTexteCar0">
    <w:name w:val="Corps de Texte Car"/>
    <w:link w:val="CorpsdeTexte0"/>
    <w:rsid w:val="00E67A38"/>
    <w:rPr>
      <w:rFonts w:ascii="Lucida Sans" w:hAnsi="Lucida Sans"/>
      <w:szCs w:val="24"/>
      <w:lang w:val="fr-FR" w:eastAsia="fr-FR"/>
    </w:rPr>
  </w:style>
  <w:style w:type="character" w:customStyle="1" w:styleId="Titre2Car">
    <w:name w:val="Titre 2 Car"/>
    <w:aliases w:val="Titre 2 CEA Car,Titre 1.1 Car,H2 Car,Sub-heading Car,chsec Car,Titre 2 - RAO Car,paragraphe Car,Titre 21 Car,t2.T2 Car,h2 Car,Titre2 Car,H21 Car,paragraphe1 Car,Titre 211 Car,t2.T21 Car,h21 Car,Titre21 Car,H22 Car,paragraphe2 Car,t2.T22 Car"/>
    <w:basedOn w:val="Policepardfaut"/>
    <w:link w:val="Titre2"/>
    <w:rsid w:val="00D85D36"/>
    <w:rPr>
      <w:rFonts w:ascii="Arial" w:eastAsiaTheme="minorHAnsi" w:hAnsi="Arial" w:cs="Arial"/>
      <w:b/>
      <w:bCs/>
      <w:i/>
      <w:iCs/>
      <w:caps/>
      <w:color w:val="1F497D" w:themeColor="text2"/>
      <w:kern w:val="26"/>
      <w:sz w:val="26"/>
      <w:szCs w:val="26"/>
      <w:lang w:val="fr-FR"/>
    </w:rPr>
  </w:style>
  <w:style w:type="character" w:customStyle="1" w:styleId="Titre3Car">
    <w:name w:val="Titre 3 Car"/>
    <w:aliases w:val="ACOSS - Titre3 Car"/>
    <w:basedOn w:val="Policepardfaut"/>
    <w:link w:val="Titre3"/>
    <w:uiPriority w:val="9"/>
    <w:rsid w:val="00256EFD"/>
    <w:rPr>
      <w:rFonts w:ascii="Arial" w:eastAsiaTheme="majorEastAsia" w:hAnsi="Arial" w:cs="Arial"/>
      <w:bCs/>
      <w:sz w:val="22"/>
      <w:szCs w:val="22"/>
      <w:u w:val="single"/>
      <w:lang w:val="fr-FR" w:eastAsia="ar-SA"/>
    </w:rPr>
  </w:style>
  <w:style w:type="character" w:customStyle="1" w:styleId="Titre5Car">
    <w:name w:val="Titre 5 Car"/>
    <w:aliases w:val="Titre51 Car,t5 Car,Roman list Car,1-1-1-1- Car,H5 Car,(Alt+5) Car,h5 Car,Titre niveau 5 Car,Titre5 Car,heading 5 Car,Table label Car,l5 Car,hm Car,mh2 Car,Module heading 2 Car,Head 5 Car,list 5 Car,5 Car,PA Pico Section Car,L5 Car,Bloc Car"/>
    <w:basedOn w:val="Policepardfaut"/>
    <w:link w:val="Titre5"/>
    <w:uiPriority w:val="9"/>
    <w:rsid w:val="00BD1245"/>
    <w:rPr>
      <w:rFonts w:asciiTheme="majorHAnsi" w:eastAsiaTheme="majorEastAsia" w:hAnsiTheme="majorHAnsi" w:cstheme="majorBidi"/>
      <w:color w:val="243F60" w:themeColor="accent1" w:themeShade="7F"/>
      <w:lang w:val="fr-FR" w:eastAsia="ar-SA"/>
    </w:rPr>
  </w:style>
  <w:style w:type="character" w:customStyle="1" w:styleId="Titre6Car">
    <w:name w:val="Titre 6 Car"/>
    <w:aliases w:val="Annexe1 Car,Bullet list Car,H6 Car,Legal Level 1. Car,Cadre en tête Car,L1 Heading 6 Car,Appendix 2 Car,DO NOT USE_h6 Car,Annexe 11 Car,Annexe 12 Car,Annexe 13 Car,Annexe 14 Car,Annexe 15 Car,Annexe 16 Car,Annexe 17 Car,h6 Car,rh3 Car"/>
    <w:basedOn w:val="Policepardfaut"/>
    <w:link w:val="Titre6"/>
    <w:uiPriority w:val="9"/>
    <w:rsid w:val="00BD1245"/>
    <w:rPr>
      <w:rFonts w:asciiTheme="majorHAnsi" w:eastAsiaTheme="majorEastAsia" w:hAnsiTheme="majorHAnsi" w:cstheme="majorBidi"/>
      <w:i/>
      <w:iCs/>
      <w:color w:val="243F60" w:themeColor="accent1" w:themeShade="7F"/>
      <w:lang w:val="fr-FR" w:eastAsia="ar-SA"/>
    </w:rPr>
  </w:style>
  <w:style w:type="character" w:customStyle="1" w:styleId="Titre7Car">
    <w:name w:val="Titre 7 Car"/>
    <w:aliases w:val="Annexe2 Car,figure caption Car,letter list Car,lettered list Car,Legal Level 1.1. Car,L1 Heading 7 Car,Head7 Car,H7 Car,Annexe 2 Car,Annexe 21 Car,Annexe 22 Car,Annexe 23 Car,Annexe 24 Car,Annexe 25 Car,Annexe 26 Car,Annexe 27 Car,h7 Car"/>
    <w:basedOn w:val="Policepardfaut"/>
    <w:link w:val="Titre7"/>
    <w:uiPriority w:val="9"/>
    <w:rsid w:val="00BD1245"/>
    <w:rPr>
      <w:rFonts w:asciiTheme="majorHAnsi" w:eastAsiaTheme="majorEastAsia" w:hAnsiTheme="majorHAnsi" w:cstheme="majorBidi"/>
      <w:i/>
      <w:iCs/>
      <w:color w:val="404040" w:themeColor="text1" w:themeTint="BF"/>
      <w:lang w:val="fr-FR" w:eastAsia="ar-SA"/>
    </w:rPr>
  </w:style>
  <w:style w:type="character" w:customStyle="1" w:styleId="Titre8Car">
    <w:name w:val="Titre 8 Car"/>
    <w:aliases w:val="Annexe3 Car,Tableau Car,table caption Car,Legal Level 1.1.1. Car,L1 Heading 8 Car,Head8 Car,Annexe 3 Car,Annexe 31 Car,Annexe 32 Car,Annexe 33 Car,Annexe 34 Car,Annexe 35 Car,Annexe 36 Car,Annexe 37 Car,Sous-titre 5 Car,h8 Car,T8 Car"/>
    <w:basedOn w:val="Policepardfaut"/>
    <w:link w:val="Titre8"/>
    <w:rsid w:val="00BD1245"/>
    <w:rPr>
      <w:rFonts w:ascii="Arial" w:eastAsiaTheme="minorHAnsi" w:hAnsi="Arial" w:cstheme="minorBidi"/>
      <w:sz w:val="22"/>
      <w:szCs w:val="22"/>
      <w:lang w:val="fr-FR"/>
    </w:rPr>
  </w:style>
  <w:style w:type="character" w:customStyle="1" w:styleId="Titre9Car">
    <w:name w:val="Titre 9 Car"/>
    <w:aliases w:val="Titre 10 Car,Annexe4 Car,Legal Level 1.1.1.1. Car,L1 Heading 9 Car,Total jours Car,Annexe 4 Car,Annexe 41 Car,Annexe 42 Car,Annexe 43 Car,Annexe 44 Car,Annexe 45 Car,Annexe 46 Car,Annexe 47 Car,Heading 10 Car,h9 Car,RFP Reference Car,T9 Car"/>
    <w:basedOn w:val="Policepardfaut"/>
    <w:link w:val="Titre9"/>
    <w:uiPriority w:val="9"/>
    <w:rsid w:val="00BD1245"/>
    <w:rPr>
      <w:rFonts w:asciiTheme="majorHAnsi" w:eastAsiaTheme="majorEastAsia" w:hAnsiTheme="majorHAnsi" w:cstheme="majorBidi"/>
      <w:i/>
      <w:iCs/>
      <w:color w:val="404040" w:themeColor="text1" w:themeTint="BF"/>
      <w:lang w:val="fr-FR" w:eastAsia="ar-SA"/>
    </w:rPr>
  </w:style>
  <w:style w:type="character" w:customStyle="1" w:styleId="PieddepageCar">
    <w:name w:val="Pied de page Car"/>
    <w:aliases w:val="p Car,f Car,Cegetel Car,Footer-Even Car,Footer1 Car,Footer11 Car,Footer12 Car,Footer13 Car,Footer14 Car,Footer15 Car,Footer16 Car,Footer17 Car,Footer18 Car,Footer19 Car,Footer110 Car,Footer111 Car,Footer112 Car,Footer113 Car"/>
    <w:basedOn w:val="Policepardfaut"/>
    <w:link w:val="Pieddepage"/>
    <w:uiPriority w:val="99"/>
    <w:rsid w:val="00BD1245"/>
    <w:rPr>
      <w:rFonts w:asciiTheme="minorHAnsi" w:hAnsiTheme="minorHAnsi"/>
      <w:sz w:val="24"/>
      <w:szCs w:val="24"/>
      <w:lang w:val="fr-FR" w:eastAsia="ar-SA"/>
    </w:rPr>
  </w:style>
  <w:style w:type="character" w:styleId="Accentuationlgre">
    <w:name w:val="Subtle Emphasis"/>
    <w:basedOn w:val="Policepardfaut"/>
    <w:uiPriority w:val="19"/>
    <w:rsid w:val="00BE174D"/>
    <w:rPr>
      <w:i/>
      <w:iCs/>
      <w:color w:val="808080" w:themeColor="text1" w:themeTint="7F"/>
    </w:rPr>
  </w:style>
  <w:style w:type="character" w:styleId="lev">
    <w:name w:val="Strong"/>
    <w:basedOn w:val="Policepardfaut"/>
    <w:uiPriority w:val="22"/>
    <w:rsid w:val="00BD1245"/>
    <w:rPr>
      <w:b/>
      <w:bCs/>
    </w:rPr>
  </w:style>
  <w:style w:type="character" w:styleId="Accentuation">
    <w:name w:val="Emphasis"/>
    <w:basedOn w:val="Policepardfaut"/>
    <w:uiPriority w:val="20"/>
    <w:rsid w:val="00BE174D"/>
    <w:rPr>
      <w:i/>
      <w:iCs/>
    </w:rPr>
  </w:style>
  <w:style w:type="paragraph" w:customStyle="1" w:styleId="Alerte">
    <w:name w:val="Alerte"/>
    <w:basedOn w:val="Normal"/>
    <w:link w:val="AlerteCar"/>
    <w:rsid w:val="00BE174D"/>
    <w:pPr>
      <w:pBdr>
        <w:top w:val="single" w:sz="4" w:space="1" w:color="auto"/>
        <w:bottom w:val="single" w:sz="4" w:space="1" w:color="auto"/>
      </w:pBdr>
      <w:ind w:left="1134"/>
    </w:pPr>
    <w:rPr>
      <w:rFonts w:ascii="Calibri" w:eastAsiaTheme="minorHAnsi" w:hAnsi="Calibri" w:cs="Calibri"/>
      <w:lang w:eastAsia="en-US"/>
    </w:rPr>
  </w:style>
  <w:style w:type="paragraph" w:customStyle="1" w:styleId="essai">
    <w:name w:val="essai"/>
    <w:basedOn w:val="Alerte"/>
    <w:link w:val="essaiCar"/>
    <w:rsid w:val="00BE174D"/>
  </w:style>
  <w:style w:type="character" w:customStyle="1" w:styleId="AlerteCar">
    <w:name w:val="Alerte Car"/>
    <w:basedOn w:val="Policepardfaut"/>
    <w:link w:val="Alerte"/>
    <w:rsid w:val="00BE174D"/>
    <w:rPr>
      <w:rFonts w:ascii="Calibri" w:eastAsiaTheme="minorHAnsi" w:hAnsi="Calibri" w:cs="Calibri"/>
      <w:lang w:val="fr-FR"/>
    </w:rPr>
  </w:style>
  <w:style w:type="character" w:customStyle="1" w:styleId="essaiCar">
    <w:name w:val="essai Car"/>
    <w:basedOn w:val="AlerteCar"/>
    <w:link w:val="essai"/>
    <w:rsid w:val="00BE174D"/>
    <w:rPr>
      <w:rFonts w:ascii="Calibri" w:eastAsiaTheme="minorHAnsi" w:hAnsi="Calibri" w:cs="Calibri"/>
      <w:lang w:val="fr-FR"/>
    </w:rPr>
  </w:style>
  <w:style w:type="character" w:customStyle="1" w:styleId="TitreCar">
    <w:name w:val="Titre Car"/>
    <w:aliases w:val="Titre_hors_sommaire Car"/>
    <w:basedOn w:val="Policepardfaut"/>
    <w:link w:val="Titre"/>
    <w:rsid w:val="00BE174D"/>
    <w:rPr>
      <w:rFonts w:ascii="Verdana" w:hAnsi="Verdana" w:cs="Arial"/>
      <w:b/>
      <w:bCs/>
      <w:kern w:val="28"/>
      <w:sz w:val="28"/>
      <w:szCs w:val="32"/>
      <w:lang w:eastAsia="nl-NL"/>
    </w:rPr>
  </w:style>
  <w:style w:type="paragraph" w:customStyle="1" w:styleId="Bulltitrelivret">
    <w:name w:val="Bull_titre_livret"/>
    <w:basedOn w:val="Normal"/>
    <w:link w:val="BulltitrelivretCar"/>
    <w:rsid w:val="00BE174D"/>
    <w:pPr>
      <w:jc w:val="left"/>
    </w:pPr>
    <w:rPr>
      <w:rFonts w:ascii="Calibri" w:eastAsiaTheme="minorHAnsi" w:hAnsi="Calibri" w:cs="Calibri"/>
      <w:b/>
      <w:color w:val="9BBB59" w:themeColor="accent3"/>
      <w:sz w:val="44"/>
      <w:lang w:eastAsia="en-US"/>
    </w:rPr>
  </w:style>
  <w:style w:type="character" w:customStyle="1" w:styleId="BulltitrelivretCar">
    <w:name w:val="Bull_titre_livret Car"/>
    <w:basedOn w:val="Policepardfaut"/>
    <w:link w:val="Bulltitrelivret"/>
    <w:rsid w:val="00BE174D"/>
    <w:rPr>
      <w:rFonts w:ascii="Calibri" w:eastAsiaTheme="minorHAnsi" w:hAnsi="Calibri" w:cs="Calibri"/>
      <w:b/>
      <w:color w:val="9BBB59" w:themeColor="accent3"/>
      <w:sz w:val="44"/>
      <w:lang w:val="fr-FR"/>
    </w:rPr>
  </w:style>
  <w:style w:type="paragraph" w:customStyle="1" w:styleId="Bullsurtitrelivret">
    <w:name w:val="Bull_surtitre_livret"/>
    <w:basedOn w:val="Normal"/>
    <w:link w:val="BullsurtitrelivretCar"/>
    <w:rsid w:val="00BE174D"/>
    <w:pPr>
      <w:jc w:val="left"/>
    </w:pPr>
    <w:rPr>
      <w:rFonts w:ascii="Calibri" w:eastAsiaTheme="minorHAnsi" w:hAnsi="Calibri" w:cs="Calibri"/>
      <w:b/>
      <w:caps/>
      <w:color w:val="9BBB59" w:themeColor="accent3"/>
      <w:sz w:val="32"/>
      <w:lang w:eastAsia="en-US"/>
    </w:rPr>
  </w:style>
  <w:style w:type="character" w:customStyle="1" w:styleId="BullsurtitrelivretCar">
    <w:name w:val="Bull_surtitre_livret Car"/>
    <w:basedOn w:val="Policepardfaut"/>
    <w:link w:val="Bullsurtitrelivret"/>
    <w:rsid w:val="00BE174D"/>
    <w:rPr>
      <w:rFonts w:ascii="Calibri" w:eastAsiaTheme="minorHAnsi" w:hAnsi="Calibri" w:cs="Calibri"/>
      <w:b/>
      <w:caps/>
      <w:color w:val="9BBB59" w:themeColor="accent3"/>
      <w:sz w:val="32"/>
      <w:lang w:val="fr-FR"/>
    </w:rPr>
  </w:style>
  <w:style w:type="table" w:styleId="Tramemoyenne2-Accent3">
    <w:name w:val="Medium Shading 2 Accent 3"/>
    <w:basedOn w:val="TableauNormal"/>
    <w:uiPriority w:val="64"/>
    <w:rsid w:val="00BE174D"/>
    <w:rPr>
      <w:rFonts w:ascii="Arial" w:eastAsiaTheme="minorHAnsi" w:hAnsi="Arial" w:cs="Arial"/>
      <w:sz w:val="22"/>
      <w:szCs w:val="22"/>
      <w:lang w:val="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Bull-Offre-tableau-pair">
    <w:name w:val="Bull-Offre-tableau-pair"/>
    <w:basedOn w:val="TableauNormal"/>
    <w:uiPriority w:val="99"/>
    <w:rsid w:val="00BE174D"/>
    <w:rPr>
      <w:rFonts w:ascii="Calibri" w:eastAsiaTheme="minorHAnsi" w:hAnsi="Calibri" w:cs="Arial"/>
      <w:szCs w:val="22"/>
      <w:lang w:val="fr-FR"/>
    </w:rPr>
    <w:tblPr>
      <w:tblStyleRowBandSize w:val="1"/>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Pr>
    <w:tblStylePr w:type="firstRow">
      <w:pPr>
        <w:jc w:val="left"/>
      </w:pPr>
      <w:rPr>
        <w:rFonts w:ascii="Calibri" w:hAnsi="Calibri"/>
        <w:b/>
        <w:color w:val="FFFFFF" w:themeColor="background1"/>
        <w:sz w:val="22"/>
      </w:rPr>
      <w:tblPr/>
      <w:tcPr>
        <w:shd w:val="clear" w:color="auto" w:fill="9BBB59" w:themeFill="accent3"/>
      </w:tcPr>
    </w:tblStylePr>
    <w:tblStylePr w:type="firstCol">
      <w:pPr>
        <w:jc w:val="center"/>
      </w:pPr>
      <w:rPr>
        <w:rFonts w:ascii="Calibri" w:hAnsi="Calibri"/>
        <w:b/>
        <w:color w:val="FFFFFF" w:themeColor="background1"/>
        <w:sz w:val="22"/>
      </w:rPr>
      <w:tblPr/>
      <w:tcPr>
        <w:shd w:val="clear" w:color="auto" w:fill="9BBB59" w:themeFill="accent3"/>
        <w:vAlign w:val="center"/>
      </w:tcPr>
    </w:tblStylePr>
    <w:tblStylePr w:type="band1Horz">
      <w:pPr>
        <w:jc w:val="left"/>
      </w:pPr>
      <w:rPr>
        <w:rFonts w:ascii="Calibri" w:hAnsi="Calibri"/>
        <w:color w:val="auto"/>
        <w:sz w:val="20"/>
      </w:rPr>
      <w:tblPr/>
      <w:tcPr>
        <w:shd w:val="clear" w:color="auto" w:fill="BFBFBF" w:themeFill="background1" w:themeFillShade="BF"/>
        <w:vAlign w:val="center"/>
      </w:tcPr>
    </w:tblStylePr>
    <w:tblStylePr w:type="nwCell">
      <w:tblPr/>
      <w:tcPr>
        <w:shd w:val="clear" w:color="auto" w:fill="FFFFFF" w:themeFill="background1"/>
      </w:tcPr>
    </w:tblStylePr>
  </w:style>
  <w:style w:type="table" w:styleId="Tramemoyenne1-Accent3">
    <w:name w:val="Medium Shading 1 Accent 3"/>
    <w:basedOn w:val="TableauNormal"/>
    <w:uiPriority w:val="63"/>
    <w:rsid w:val="00BE174D"/>
    <w:rPr>
      <w:rFonts w:ascii="Arial" w:eastAsiaTheme="minorHAnsi" w:hAnsi="Arial" w:cs="Arial"/>
      <w:sz w:val="22"/>
      <w:szCs w:val="22"/>
      <w:lang w:val="fr-FR"/>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Miseenevidence">
    <w:name w:val="Mise en evidence"/>
    <w:basedOn w:val="Normal"/>
    <w:link w:val="MiseenevidenceCar"/>
    <w:rsid w:val="00BE174D"/>
    <w:pPr>
      <w:pBdr>
        <w:top w:val="single" w:sz="12" w:space="1" w:color="9BBB59" w:themeColor="accent3"/>
        <w:bottom w:val="single" w:sz="12" w:space="1" w:color="9BBB59" w:themeColor="accent3"/>
      </w:pBdr>
      <w:spacing w:before="120" w:after="120"/>
      <w:ind w:left="1134"/>
    </w:pPr>
    <w:rPr>
      <w:rFonts w:ascii="Calibri" w:eastAsiaTheme="minorHAnsi" w:hAnsi="Calibri" w:cs="Calibri"/>
      <w:b/>
      <w:noProof/>
      <w:color w:val="9BBB59" w:themeColor="accent3"/>
      <w:lang w:eastAsia="fr-FR"/>
    </w:rPr>
  </w:style>
  <w:style w:type="paragraph" w:customStyle="1" w:styleId="Bulllistenumrote">
    <w:name w:val="Bull_liste numérotée"/>
    <w:basedOn w:val="Paragraphedeliste"/>
    <w:link w:val="BulllistenumroteCar"/>
    <w:rsid w:val="00BE174D"/>
    <w:pPr>
      <w:numPr>
        <w:numId w:val="15"/>
      </w:numPr>
    </w:pPr>
    <w:rPr>
      <w:rFonts w:ascii="Calibri" w:eastAsiaTheme="minorHAnsi" w:hAnsi="Calibri" w:cs="Calibri"/>
    </w:rPr>
  </w:style>
  <w:style w:type="character" w:customStyle="1" w:styleId="MiseenevidenceCar">
    <w:name w:val="Mise en evidence Car"/>
    <w:basedOn w:val="Policepardfaut"/>
    <w:link w:val="Miseenevidence"/>
    <w:rsid w:val="00BE174D"/>
    <w:rPr>
      <w:rFonts w:ascii="Calibri" w:eastAsiaTheme="minorHAnsi" w:hAnsi="Calibri" w:cs="Calibri"/>
      <w:b/>
      <w:noProof/>
      <w:color w:val="9BBB59" w:themeColor="accent3"/>
      <w:sz w:val="24"/>
      <w:lang w:val="fr-FR" w:eastAsia="fr-FR"/>
    </w:rPr>
  </w:style>
  <w:style w:type="character" w:customStyle="1" w:styleId="BulllistenumroteCar">
    <w:name w:val="Bull_liste numérotée Car"/>
    <w:basedOn w:val="ParagraphedelisteCar"/>
    <w:link w:val="Bulllistenumrote"/>
    <w:rsid w:val="00BE174D"/>
    <w:rPr>
      <w:rFonts w:ascii="Calibri" w:eastAsiaTheme="minorHAnsi" w:hAnsi="Calibri" w:cs="Calibri"/>
      <w:sz w:val="24"/>
      <w:szCs w:val="24"/>
      <w:lang w:val="fr-FR" w:eastAsia="ar-SA"/>
    </w:rPr>
  </w:style>
  <w:style w:type="paragraph" w:styleId="En-ttedetabledesmatires">
    <w:name w:val="TOC Heading"/>
    <w:basedOn w:val="Titre1"/>
    <w:next w:val="Normal"/>
    <w:uiPriority w:val="39"/>
    <w:unhideWhenUsed/>
    <w:rsid w:val="00BD1245"/>
    <w:pPr>
      <w:keepLines/>
      <w:numPr>
        <w:numId w:val="0"/>
      </w:numPr>
      <w:pBdr>
        <w:bottom w:val="single" w:sz="12" w:space="1" w:color="17365D" w:themeColor="text2" w:themeShade="BF"/>
      </w:pBdr>
      <w:suppressAutoHyphens w:val="0"/>
      <w:spacing w:after="0" w:line="276" w:lineRule="auto"/>
      <w:jc w:val="left"/>
      <w:outlineLvl w:val="9"/>
    </w:pPr>
    <w:rPr>
      <w:rFonts w:asciiTheme="minorHAnsi" w:eastAsiaTheme="majorEastAsia" w:hAnsiTheme="minorHAnsi" w:cstheme="majorBidi"/>
      <w:kern w:val="0"/>
      <w:lang w:eastAsia="en-US"/>
    </w:rPr>
  </w:style>
  <w:style w:type="table" w:customStyle="1" w:styleId="Bull-offre-tableau-impair">
    <w:name w:val="Bull-offre-tableau-impair"/>
    <w:basedOn w:val="TableauNormal"/>
    <w:uiPriority w:val="99"/>
    <w:rsid w:val="00BE174D"/>
    <w:rPr>
      <w:rFonts w:ascii="Calibri" w:eastAsiaTheme="minorHAnsi" w:hAnsi="Calibri" w:cs="Arial"/>
      <w:szCs w:val="22"/>
      <w:lang w:val="fr-FR"/>
    </w:r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Pr>
    <w:tblStylePr w:type="firstRow">
      <w:rPr>
        <w:rFonts w:ascii="Calibri" w:hAnsi="Calibri"/>
        <w:b/>
        <w:color w:val="FFFFFF" w:themeColor="background1"/>
        <w:sz w:val="22"/>
      </w:rPr>
      <w:tblPr/>
      <w:tcPr>
        <w:shd w:val="clear" w:color="auto" w:fill="9BBB59" w:themeFill="accent3"/>
      </w:tcPr>
    </w:tblStylePr>
    <w:tblStylePr w:type="firstCol">
      <w:rPr>
        <w:rFonts w:ascii="Calibri" w:hAnsi="Calibri"/>
        <w:b/>
        <w:color w:val="FFFFFF" w:themeColor="background1"/>
        <w:sz w:val="22"/>
      </w:rPr>
      <w:tblPr/>
      <w:tcPr>
        <w:shd w:val="clear" w:color="auto" w:fill="9BBB59" w:themeFill="accent3"/>
      </w:tcPr>
    </w:tblStylePr>
    <w:tblStylePr w:type="band1Horz">
      <w:rPr>
        <w:rFonts w:ascii="Calibri" w:hAnsi="Calibri"/>
        <w:sz w:val="20"/>
      </w:rPr>
      <w:tblPr/>
      <w:tcPr>
        <w:shd w:val="clear" w:color="auto" w:fill="FFFFFF" w:themeFill="background1"/>
      </w:tcPr>
    </w:tblStylePr>
    <w:tblStylePr w:type="band2Horz">
      <w:tblPr/>
      <w:tcPr>
        <w:shd w:val="clear" w:color="auto" w:fill="A6A6A6" w:themeFill="background1" w:themeFillShade="A6"/>
      </w:tcPr>
    </w:tblStylePr>
    <w:tblStylePr w:type="nwCell">
      <w:tblPr/>
      <w:tcPr>
        <w:shd w:val="clear" w:color="auto" w:fill="FFFFFF" w:themeFill="background1"/>
      </w:tcPr>
    </w:tblStylePr>
  </w:style>
  <w:style w:type="paragraph" w:customStyle="1" w:styleId="Bulllistepuces">
    <w:name w:val="Bull_liste_puces"/>
    <w:basedOn w:val="styleliste"/>
    <w:link w:val="BulllistepucesCar"/>
    <w:rsid w:val="00BE174D"/>
    <w:pPr>
      <w:numPr>
        <w:ilvl w:val="0"/>
      </w:numPr>
      <w:tabs>
        <w:tab w:val="num" w:pos="567"/>
      </w:tabs>
      <w:ind w:left="567" w:hanging="283"/>
    </w:pPr>
  </w:style>
  <w:style w:type="character" w:customStyle="1" w:styleId="BulllistepucesCar">
    <w:name w:val="Bull_liste_puces Car"/>
    <w:basedOn w:val="Policepardfaut"/>
    <w:link w:val="Bulllistepuces"/>
    <w:rsid w:val="00BE174D"/>
    <w:rPr>
      <w:rFonts w:ascii="Calibri" w:eastAsiaTheme="minorHAnsi" w:hAnsi="Calibri" w:cs="Calibri"/>
      <w:lang w:val="fr-FR" w:eastAsia="ar-SA"/>
    </w:rPr>
  </w:style>
  <w:style w:type="paragraph" w:customStyle="1" w:styleId="styleliste">
    <w:name w:val="style_liste"/>
    <w:basedOn w:val="Paragraphedeliste"/>
    <w:link w:val="stylelisteCar"/>
    <w:rsid w:val="00BE174D"/>
    <w:pPr>
      <w:numPr>
        <w:ilvl w:val="2"/>
        <w:numId w:val="16"/>
      </w:numPr>
      <w:jc w:val="left"/>
    </w:pPr>
    <w:rPr>
      <w:rFonts w:ascii="Calibri" w:eastAsiaTheme="minorHAnsi" w:hAnsi="Calibri" w:cs="Calibri"/>
    </w:rPr>
  </w:style>
  <w:style w:type="character" w:customStyle="1" w:styleId="stylelisteCar">
    <w:name w:val="style_liste Car"/>
    <w:basedOn w:val="ParagraphedelisteCar"/>
    <w:link w:val="styleliste"/>
    <w:rsid w:val="00BE174D"/>
    <w:rPr>
      <w:rFonts w:ascii="Calibri" w:eastAsiaTheme="minorHAnsi" w:hAnsi="Calibri" w:cs="Calibri"/>
      <w:sz w:val="24"/>
      <w:szCs w:val="24"/>
      <w:lang w:val="fr-FR" w:eastAsia="ar-SA"/>
    </w:rPr>
  </w:style>
  <w:style w:type="table" w:styleId="Ombrageclair">
    <w:name w:val="Light Shading"/>
    <w:basedOn w:val="TableauNormal"/>
    <w:uiPriority w:val="60"/>
    <w:rsid w:val="00BE174D"/>
    <w:rPr>
      <w:rFonts w:ascii="Arial" w:eastAsiaTheme="minorHAnsi" w:hAnsi="Arial" w:cs="Arial"/>
      <w:color w:val="000000" w:themeColor="text1" w:themeShade="BF"/>
      <w:sz w:val="22"/>
      <w:szCs w:val="22"/>
      <w:lang w:val="fr-F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Titredulivre">
    <w:name w:val="Book Title"/>
    <w:basedOn w:val="Policepardfaut"/>
    <w:uiPriority w:val="33"/>
    <w:rsid w:val="00BE174D"/>
    <w:rPr>
      <w:b/>
      <w:bCs/>
      <w:smallCaps/>
      <w:spacing w:val="5"/>
    </w:rPr>
  </w:style>
  <w:style w:type="table" w:styleId="Listeclaire-Accent1">
    <w:name w:val="Light List Accent 1"/>
    <w:basedOn w:val="TableauNormal"/>
    <w:uiPriority w:val="61"/>
    <w:rsid w:val="00BE174D"/>
    <w:rPr>
      <w:rFonts w:ascii="Arial" w:eastAsiaTheme="minorHAnsi" w:hAnsi="Arial" w:cs="Arial"/>
      <w:sz w:val="22"/>
      <w:szCs w:val="22"/>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tyleLatinTimesNewRoman">
    <w:name w:val="Style (Latin) Times New Roman"/>
    <w:rsid w:val="00BE174D"/>
    <w:rPr>
      <w:rFonts w:ascii="Calibri" w:hAnsi="Calibri"/>
    </w:rPr>
  </w:style>
  <w:style w:type="paragraph" w:customStyle="1" w:styleId="ListeMajeur">
    <w:name w:val="Liste Majeur"/>
    <w:basedOn w:val="Normal"/>
    <w:rsid w:val="00BE174D"/>
    <w:pPr>
      <w:numPr>
        <w:numId w:val="17"/>
      </w:numPr>
      <w:spacing w:before="120"/>
    </w:pPr>
    <w:rPr>
      <w:szCs w:val="22"/>
      <w:lang w:eastAsia="fr-FR"/>
    </w:rPr>
  </w:style>
  <w:style w:type="character" w:customStyle="1" w:styleId="bluetext">
    <w:name w:val="bluetext"/>
    <w:rsid w:val="00BE174D"/>
  </w:style>
  <w:style w:type="character" w:customStyle="1" w:styleId="NormalWebCar">
    <w:name w:val="Normal (Web) Car"/>
    <w:link w:val="NormalWeb"/>
    <w:uiPriority w:val="99"/>
    <w:rsid w:val="00BE174D"/>
    <w:rPr>
      <w:sz w:val="24"/>
      <w:szCs w:val="24"/>
      <w:lang w:val="fr-FR" w:eastAsia="fr-FR"/>
    </w:rPr>
  </w:style>
  <w:style w:type="paragraph" w:customStyle="1" w:styleId="bodylist">
    <w:name w:val="body list"/>
    <w:basedOn w:val="Normal"/>
    <w:link w:val="bodylistCar"/>
    <w:rsid w:val="00BE174D"/>
    <w:pPr>
      <w:numPr>
        <w:numId w:val="18"/>
      </w:numPr>
    </w:pPr>
    <w:rPr>
      <w:sz w:val="22"/>
      <w:szCs w:val="22"/>
      <w:lang w:eastAsia="fr-FR"/>
    </w:rPr>
  </w:style>
  <w:style w:type="character" w:customStyle="1" w:styleId="bodylistCar">
    <w:name w:val="body list Car"/>
    <w:basedOn w:val="Policepardfaut"/>
    <w:link w:val="bodylist"/>
    <w:rsid w:val="00BE174D"/>
    <w:rPr>
      <w:rFonts w:ascii="Arial" w:hAnsi="Arial" w:cs="Arial"/>
      <w:sz w:val="22"/>
      <w:szCs w:val="22"/>
      <w:lang w:val="fr-FR" w:eastAsia="fr-FR"/>
    </w:rPr>
  </w:style>
  <w:style w:type="paragraph" w:customStyle="1" w:styleId="Enum20">
    <w:name w:val="Enum 2"/>
    <w:basedOn w:val="Normal"/>
    <w:rsid w:val="00BE174D"/>
    <w:pPr>
      <w:tabs>
        <w:tab w:val="left" w:pos="2552"/>
      </w:tabs>
      <w:ind w:left="1080" w:hanging="360"/>
      <w:jc w:val="left"/>
    </w:pPr>
    <w:rPr>
      <w:color w:val="000080"/>
      <w:szCs w:val="14"/>
      <w:lang w:eastAsia="fr-FR"/>
    </w:rPr>
  </w:style>
  <w:style w:type="paragraph" w:customStyle="1" w:styleId="Cellule-E1">
    <w:name w:val="Cellule - E1"/>
    <w:basedOn w:val="Normal"/>
    <w:rsid w:val="00BE174D"/>
    <w:pPr>
      <w:widowControl w:val="0"/>
      <w:numPr>
        <w:ilvl w:val="1"/>
        <w:numId w:val="19"/>
      </w:numPr>
      <w:spacing w:before="120" w:line="240" w:lineRule="atLeast"/>
      <w:ind w:right="34"/>
      <w:jc w:val="left"/>
    </w:pPr>
    <w:rPr>
      <w:lang w:eastAsia="fr-FR"/>
    </w:rPr>
  </w:style>
  <w:style w:type="character" w:styleId="Numrodepage">
    <w:name w:val="page number"/>
    <w:basedOn w:val="Policepardfaut"/>
    <w:rsid w:val="00BE174D"/>
  </w:style>
  <w:style w:type="paragraph" w:customStyle="1" w:styleId="Titrespages13">
    <w:name w:val="Titres pages 1à 3"/>
    <w:basedOn w:val="Normal"/>
    <w:next w:val="body"/>
    <w:rsid w:val="00BE174D"/>
    <w:pPr>
      <w:jc w:val="right"/>
    </w:pPr>
    <w:rPr>
      <w:sz w:val="72"/>
      <w:szCs w:val="72"/>
      <w:lang w:eastAsia="fr-FR"/>
    </w:rPr>
  </w:style>
  <w:style w:type="paragraph" w:customStyle="1" w:styleId="Stylesous-titrepropale">
    <w:name w:val="Style sous-titre propale"/>
    <w:basedOn w:val="Normal"/>
    <w:next w:val="body"/>
    <w:rsid w:val="00BE174D"/>
    <w:pPr>
      <w:jc w:val="right"/>
    </w:pPr>
    <w:rPr>
      <w:sz w:val="36"/>
      <w:szCs w:val="36"/>
      <w:lang w:eastAsia="fr-FR"/>
    </w:rPr>
  </w:style>
  <w:style w:type="paragraph" w:customStyle="1" w:styleId="soustitreCentr">
    <w:name w:val="sous titre Centré"/>
    <w:basedOn w:val="Normal"/>
    <w:autoRedefine/>
    <w:rsid w:val="00BE174D"/>
    <w:pPr>
      <w:jc w:val="center"/>
    </w:pPr>
    <w:rPr>
      <w:sz w:val="28"/>
      <w:szCs w:val="28"/>
      <w:lang w:eastAsia="fr-FR"/>
    </w:rPr>
  </w:style>
  <w:style w:type="paragraph" w:customStyle="1" w:styleId="tab">
    <w:name w:val="tab"/>
    <w:basedOn w:val="Normal"/>
    <w:next w:val="Normal"/>
    <w:rsid w:val="00BE174D"/>
    <w:pPr>
      <w:tabs>
        <w:tab w:val="left" w:pos="567"/>
        <w:tab w:val="left" w:pos="1134"/>
        <w:tab w:val="left" w:pos="1417"/>
        <w:tab w:val="left" w:pos="1701"/>
      </w:tabs>
      <w:ind w:left="1134" w:hanging="1134"/>
    </w:pPr>
    <w:rPr>
      <w:sz w:val="22"/>
      <w:lang w:eastAsia="en-US"/>
    </w:rPr>
  </w:style>
  <w:style w:type="paragraph" w:styleId="Normalcentr">
    <w:name w:val="Block Text"/>
    <w:basedOn w:val="Normal"/>
    <w:rsid w:val="00BE174D"/>
    <w:pPr>
      <w:ind w:left="360" w:right="-2"/>
    </w:pPr>
    <w:rPr>
      <w:lang w:eastAsia="fr-FR"/>
    </w:rPr>
  </w:style>
  <w:style w:type="paragraph" w:styleId="Notedefin">
    <w:name w:val="endnote text"/>
    <w:basedOn w:val="Normal"/>
    <w:link w:val="NotedefinCar"/>
    <w:uiPriority w:val="99"/>
    <w:rsid w:val="00BE174D"/>
    <w:rPr>
      <w:lang w:eastAsia="fr-FR"/>
    </w:rPr>
  </w:style>
  <w:style w:type="character" w:customStyle="1" w:styleId="NotedefinCar">
    <w:name w:val="Note de fin Car"/>
    <w:basedOn w:val="Policepardfaut"/>
    <w:link w:val="Notedefin"/>
    <w:uiPriority w:val="99"/>
    <w:rsid w:val="00BE174D"/>
    <w:rPr>
      <w:rFonts w:ascii="Arial" w:hAnsi="Arial"/>
      <w:lang w:val="fr-FR" w:eastAsia="fr-FR"/>
    </w:rPr>
  </w:style>
  <w:style w:type="paragraph" w:customStyle="1" w:styleId="norm-p1-tiret">
    <w:name w:val="norm-p1-tiret"/>
    <w:basedOn w:val="Normal"/>
    <w:rsid w:val="00BE174D"/>
    <w:pPr>
      <w:tabs>
        <w:tab w:val="num" w:pos="1429"/>
      </w:tabs>
      <w:spacing w:before="60" w:after="60"/>
      <w:ind w:left="1429" w:hanging="360"/>
    </w:pPr>
    <w:rPr>
      <w:rFonts w:ascii="Times New Roman" w:hAnsi="Times New Roman"/>
      <w:lang w:eastAsia="fr-FR"/>
    </w:rPr>
  </w:style>
  <w:style w:type="paragraph" w:customStyle="1" w:styleId="a1">
    <w:name w:val="a1"/>
    <w:basedOn w:val="Normal"/>
    <w:rsid w:val="00BE174D"/>
    <w:pPr>
      <w:tabs>
        <w:tab w:val="left" w:pos="284"/>
        <w:tab w:val="num" w:pos="360"/>
      </w:tabs>
      <w:spacing w:after="60"/>
      <w:ind w:left="360" w:hanging="360"/>
      <w:jc w:val="left"/>
    </w:pPr>
    <w:rPr>
      <w:snapToGrid w:val="0"/>
      <w:lang w:eastAsia="fr-FR"/>
    </w:rPr>
  </w:style>
  <w:style w:type="paragraph" w:styleId="Retraitcorpsdetexte2">
    <w:name w:val="Body Text Indent 2"/>
    <w:basedOn w:val="Normal"/>
    <w:link w:val="Retraitcorpsdetexte2Car"/>
    <w:rsid w:val="00BE174D"/>
    <w:pPr>
      <w:spacing w:after="120" w:line="480" w:lineRule="auto"/>
      <w:ind w:left="283"/>
    </w:pPr>
    <w:rPr>
      <w:sz w:val="22"/>
      <w:szCs w:val="22"/>
      <w:lang w:eastAsia="fr-FR"/>
    </w:rPr>
  </w:style>
  <w:style w:type="character" w:customStyle="1" w:styleId="Retraitcorpsdetexte2Car">
    <w:name w:val="Retrait corps de texte 2 Car"/>
    <w:basedOn w:val="Policepardfaut"/>
    <w:link w:val="Retraitcorpsdetexte2"/>
    <w:rsid w:val="00BE174D"/>
    <w:rPr>
      <w:rFonts w:ascii="Arial" w:hAnsi="Arial"/>
      <w:sz w:val="22"/>
      <w:szCs w:val="22"/>
      <w:lang w:val="fr-FR" w:eastAsia="fr-FR"/>
    </w:rPr>
  </w:style>
  <w:style w:type="paragraph" w:customStyle="1" w:styleId="CartedeVisite">
    <w:name w:val="Carte de Visite"/>
    <w:basedOn w:val="Normal"/>
    <w:rsid w:val="00BE174D"/>
    <w:pPr>
      <w:widowControl w:val="0"/>
      <w:numPr>
        <w:ilvl w:val="12"/>
      </w:numPr>
      <w:spacing w:before="120"/>
      <w:jc w:val="left"/>
    </w:pPr>
    <w:rPr>
      <w:rFonts w:ascii="Tahoma" w:eastAsia="Batang" w:hAnsi="Tahoma"/>
      <w:snapToGrid w:val="0"/>
      <w:color w:val="000000"/>
      <w:lang w:eastAsia="fr-FR"/>
    </w:rPr>
  </w:style>
  <w:style w:type="paragraph" w:customStyle="1" w:styleId="TabRef">
    <w:name w:val="TabRef"/>
    <w:basedOn w:val="Normal"/>
    <w:rsid w:val="00BE174D"/>
    <w:pPr>
      <w:widowControl w:val="0"/>
      <w:numPr>
        <w:ilvl w:val="12"/>
      </w:numPr>
    </w:pPr>
    <w:rPr>
      <w:rFonts w:eastAsia="Batang"/>
      <w:b/>
      <w:snapToGrid w:val="0"/>
      <w:color w:val="0000FF"/>
      <w:lang w:eastAsia="fr-FR"/>
    </w:rPr>
  </w:style>
  <w:style w:type="paragraph" w:customStyle="1" w:styleId="titredroit">
    <w:name w:val="titre droit"/>
    <w:basedOn w:val="Normal"/>
    <w:rsid w:val="00BE174D"/>
    <w:pPr>
      <w:widowControl w:val="0"/>
      <w:numPr>
        <w:ilvl w:val="12"/>
      </w:numPr>
      <w:spacing w:before="360"/>
      <w:jc w:val="right"/>
    </w:pPr>
    <w:rPr>
      <w:rFonts w:eastAsia="Batang"/>
      <w:b/>
      <w:snapToGrid w:val="0"/>
      <w:color w:val="000000"/>
      <w:sz w:val="52"/>
      <w:lang w:eastAsia="fr-FR"/>
    </w:rPr>
  </w:style>
  <w:style w:type="paragraph" w:customStyle="1" w:styleId="Gris">
    <w:name w:val="Grisé"/>
    <w:basedOn w:val="Normal"/>
    <w:next w:val="Normal"/>
    <w:rsid w:val="00BE174D"/>
    <w:pPr>
      <w:widowControl w:val="0"/>
      <w:numPr>
        <w:ilvl w:val="12"/>
      </w:numPr>
      <w:shd w:val="pct15" w:color="auto" w:fill="FFFFFF"/>
      <w:spacing w:before="120"/>
      <w:jc w:val="left"/>
    </w:pPr>
    <w:rPr>
      <w:rFonts w:ascii="Times New Roman" w:eastAsia="Batang" w:hAnsi="Times New Roman"/>
      <w:b/>
      <w:smallCaps/>
      <w:snapToGrid w:val="0"/>
      <w:color w:val="0000FF"/>
      <w:sz w:val="28"/>
      <w:lang w:eastAsia="fr-FR"/>
    </w:rPr>
  </w:style>
  <w:style w:type="paragraph" w:customStyle="1" w:styleId="F1F">
    <w:name w:val="F1F"/>
    <w:aliases w:val="F1 Fantaisie"/>
    <w:basedOn w:val="Normal"/>
    <w:rsid w:val="00BE174D"/>
    <w:pPr>
      <w:widowControl w:val="0"/>
      <w:tabs>
        <w:tab w:val="num" w:pos="360"/>
      </w:tabs>
      <w:ind w:left="360" w:right="431" w:hanging="360"/>
    </w:pPr>
    <w:rPr>
      <w:sz w:val="22"/>
      <w:lang w:eastAsia="fr-FR"/>
    </w:rPr>
  </w:style>
  <w:style w:type="paragraph" w:customStyle="1" w:styleId="Adresse">
    <w:name w:val="Adresse"/>
    <w:basedOn w:val="Normal"/>
    <w:rsid w:val="00BE174D"/>
    <w:pPr>
      <w:spacing w:before="120"/>
      <w:ind w:left="720"/>
    </w:pPr>
    <w:rPr>
      <w:color w:val="000080"/>
      <w:sz w:val="22"/>
      <w:lang w:eastAsia="fr-FR"/>
    </w:rPr>
  </w:style>
  <w:style w:type="paragraph" w:customStyle="1" w:styleId="Pu3">
    <w:name w:val="Pu3"/>
    <w:basedOn w:val="Normal"/>
    <w:rsid w:val="00BE174D"/>
    <w:pPr>
      <w:numPr>
        <w:ilvl w:val="2"/>
        <w:numId w:val="21"/>
      </w:numPr>
      <w:spacing w:before="120"/>
    </w:pPr>
    <w:rPr>
      <w:iCs/>
      <w:noProof/>
      <w:color w:val="000080"/>
      <w:sz w:val="22"/>
      <w:lang w:eastAsia="en-US"/>
    </w:rPr>
  </w:style>
  <w:style w:type="paragraph" w:customStyle="1" w:styleId="list1">
    <w:name w:val="list1"/>
    <w:basedOn w:val="Normal"/>
    <w:autoRedefine/>
    <w:rsid w:val="00BE174D"/>
    <w:pPr>
      <w:tabs>
        <w:tab w:val="num" w:pos="360"/>
        <w:tab w:val="num" w:pos="1703"/>
      </w:tabs>
      <w:ind w:left="1702" w:hanging="360"/>
      <w:jc w:val="left"/>
    </w:pPr>
    <w:rPr>
      <w:iCs/>
      <w:noProof/>
      <w:color w:val="000080"/>
      <w:sz w:val="22"/>
      <w:lang w:eastAsia="fr-FR"/>
    </w:rPr>
  </w:style>
  <w:style w:type="paragraph" w:customStyle="1" w:styleId="texte1">
    <w:name w:val="texte1"/>
    <w:basedOn w:val="Normal"/>
    <w:rsid w:val="00BE174D"/>
    <w:pPr>
      <w:spacing w:after="280"/>
    </w:pPr>
    <w:rPr>
      <w:lang w:eastAsia="fr-FR"/>
    </w:rPr>
  </w:style>
  <w:style w:type="paragraph" w:customStyle="1" w:styleId="tableau">
    <w:name w:val="tableau"/>
    <w:basedOn w:val="Normal"/>
    <w:rsid w:val="00BE174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s>
      <w:jc w:val="left"/>
    </w:pPr>
    <w:rPr>
      <w:lang w:eastAsia="fr-FR"/>
    </w:rPr>
  </w:style>
  <w:style w:type="paragraph" w:customStyle="1" w:styleId="PAR1">
    <w:name w:val="PAR1"/>
    <w:basedOn w:val="Normal"/>
    <w:rsid w:val="00BE174D"/>
    <w:pPr>
      <w:ind w:firstLine="851"/>
      <w:jc w:val="left"/>
    </w:pPr>
    <w:rPr>
      <w:lang w:eastAsia="fr-FR"/>
    </w:rPr>
  </w:style>
  <w:style w:type="paragraph" w:customStyle="1" w:styleId="SP">
    <w:name w:val="SP"/>
    <w:rsid w:val="00BE174D"/>
    <w:pPr>
      <w:spacing w:line="260" w:lineRule="atLeast"/>
      <w:jc w:val="center"/>
    </w:pPr>
    <w:rPr>
      <w:sz w:val="24"/>
      <w:lang w:val="fr-FR" w:eastAsia="fr-FR"/>
    </w:rPr>
  </w:style>
  <w:style w:type="paragraph" w:customStyle="1" w:styleId="Retraitcorpsdetexte21">
    <w:name w:val="Retrait corps de texte 21"/>
    <w:basedOn w:val="Normal"/>
    <w:rsid w:val="00BE174D"/>
    <w:pPr>
      <w:tabs>
        <w:tab w:val="left" w:pos="426"/>
        <w:tab w:val="left" w:pos="709"/>
      </w:tabs>
      <w:spacing w:before="120"/>
      <w:ind w:left="1702" w:hanging="284"/>
    </w:pPr>
    <w:rPr>
      <w:lang w:eastAsia="fr-FR"/>
    </w:rPr>
  </w:style>
  <w:style w:type="paragraph" w:customStyle="1" w:styleId="REFNormal">
    <w:name w:val="REF Normal"/>
    <w:basedOn w:val="Normal"/>
    <w:rsid w:val="00BE174D"/>
    <w:pPr>
      <w:tabs>
        <w:tab w:val="left" w:pos="2340"/>
      </w:tabs>
      <w:spacing w:after="60"/>
    </w:pPr>
    <w:rPr>
      <w:rFonts w:ascii="Tahoma" w:hAnsi="Tahoma"/>
      <w:lang w:eastAsia="fr-FR"/>
    </w:rPr>
  </w:style>
  <w:style w:type="paragraph" w:customStyle="1" w:styleId="REFpuce">
    <w:name w:val="REF puce"/>
    <w:basedOn w:val="REFNormal"/>
    <w:rsid w:val="00BE174D"/>
    <w:pPr>
      <w:numPr>
        <w:numId w:val="22"/>
      </w:numPr>
    </w:pPr>
  </w:style>
  <w:style w:type="paragraph" w:customStyle="1" w:styleId="normal-puce2">
    <w:name w:val="normal-puce2"/>
    <w:basedOn w:val="Normal"/>
    <w:rsid w:val="00BE174D"/>
    <w:pPr>
      <w:tabs>
        <w:tab w:val="num" w:pos="360"/>
      </w:tabs>
      <w:spacing w:after="120"/>
      <w:ind w:left="851" w:hanging="284"/>
    </w:pPr>
    <w:rPr>
      <w:rFonts w:ascii="Arial Narrow" w:hAnsi="Arial Narrow"/>
      <w:lang w:eastAsia="fr-FR"/>
    </w:rPr>
  </w:style>
  <w:style w:type="paragraph" w:customStyle="1" w:styleId="Retrait1">
    <w:name w:val="Retrait1"/>
    <w:basedOn w:val="Normal"/>
    <w:autoRedefine/>
    <w:rsid w:val="00BE174D"/>
    <w:pPr>
      <w:numPr>
        <w:numId w:val="23"/>
      </w:numPr>
      <w:spacing w:line="360" w:lineRule="auto"/>
    </w:pPr>
    <w:rPr>
      <w:rFonts w:ascii="Times New Roman" w:hAnsi="Times New Roman"/>
      <w:b/>
      <w:noProof/>
      <w:sz w:val="22"/>
      <w:u w:val="single"/>
      <w:lang w:eastAsia="fr-FR"/>
    </w:rPr>
  </w:style>
  <w:style w:type="paragraph" w:customStyle="1" w:styleId="sous-titre0">
    <w:name w:val="sous-titre"/>
    <w:next w:val="Normal"/>
    <w:autoRedefine/>
    <w:rsid w:val="00BE174D"/>
    <w:pPr>
      <w:spacing w:after="120"/>
    </w:pPr>
    <w:rPr>
      <w:b/>
      <w:noProof/>
      <w:sz w:val="22"/>
      <w:lang w:val="fr-FR" w:eastAsia="fr-FR"/>
    </w:rPr>
  </w:style>
  <w:style w:type="paragraph" w:styleId="Retraitcorpsdetexte">
    <w:name w:val="Body Text Indent"/>
    <w:basedOn w:val="Normal"/>
    <w:link w:val="RetraitcorpsdetexteCar"/>
    <w:rsid w:val="00BE174D"/>
    <w:pPr>
      <w:spacing w:after="120"/>
      <w:ind w:left="283"/>
    </w:pPr>
    <w:rPr>
      <w:sz w:val="22"/>
      <w:szCs w:val="22"/>
      <w:lang w:eastAsia="fr-FR"/>
    </w:rPr>
  </w:style>
  <w:style w:type="character" w:customStyle="1" w:styleId="RetraitcorpsdetexteCar">
    <w:name w:val="Retrait corps de texte Car"/>
    <w:basedOn w:val="Policepardfaut"/>
    <w:link w:val="Retraitcorpsdetexte"/>
    <w:rsid w:val="00BE174D"/>
    <w:rPr>
      <w:rFonts w:ascii="Arial" w:hAnsi="Arial"/>
      <w:sz w:val="22"/>
      <w:szCs w:val="22"/>
      <w:lang w:val="fr-FR" w:eastAsia="fr-FR"/>
    </w:rPr>
  </w:style>
  <w:style w:type="paragraph" w:customStyle="1" w:styleId="Listepointeniv2">
    <w:name w:val="Liste pointée niv2"/>
    <w:basedOn w:val="Normal"/>
    <w:rsid w:val="00BE174D"/>
    <w:pPr>
      <w:tabs>
        <w:tab w:val="num" w:pos="360"/>
      </w:tabs>
      <w:spacing w:before="120"/>
      <w:ind w:left="641" w:hanging="357"/>
    </w:pPr>
    <w:rPr>
      <w:rFonts w:ascii="Tahoma" w:hAnsi="Tahoma"/>
      <w:lang w:eastAsia="fr-FR"/>
    </w:rPr>
  </w:style>
  <w:style w:type="paragraph" w:customStyle="1" w:styleId="tag">
    <w:name w:val="tag"/>
    <w:basedOn w:val="Normal"/>
    <w:rsid w:val="00BE174D"/>
    <w:pPr>
      <w:spacing w:line="560" w:lineRule="exact"/>
      <w:ind w:left="57"/>
      <w:jc w:val="left"/>
    </w:pPr>
    <w:rPr>
      <w:rFonts w:ascii="Times New Roman" w:hAnsi="Times New Roman"/>
      <w:i/>
      <w:sz w:val="36"/>
      <w:lang w:eastAsia="en-GB"/>
    </w:rPr>
  </w:style>
  <w:style w:type="paragraph" w:customStyle="1" w:styleId="retrait10">
    <w:name w:val="retrait 1"/>
    <w:basedOn w:val="Normal"/>
    <w:rsid w:val="00BE174D"/>
    <w:pPr>
      <w:ind w:left="851"/>
    </w:pPr>
    <w:rPr>
      <w:rFonts w:ascii="Univers" w:hAnsi="Univers"/>
      <w:color w:val="000000"/>
      <w:lang w:eastAsia="en-GB"/>
    </w:rPr>
  </w:style>
  <w:style w:type="paragraph" w:customStyle="1" w:styleId="Normal11pt">
    <w:name w:val="Normal + 11 pt"/>
    <w:aliases w:val="Left:  1,25 cm"/>
    <w:basedOn w:val="Normal"/>
    <w:rsid w:val="00BE174D"/>
    <w:rPr>
      <w:spacing w:val="-4"/>
      <w:sz w:val="22"/>
      <w:szCs w:val="22"/>
      <w:lang w:eastAsia="en-GB"/>
    </w:rPr>
  </w:style>
  <w:style w:type="paragraph" w:customStyle="1" w:styleId="Text3">
    <w:name w:val="Text 3"/>
    <w:basedOn w:val="Normal"/>
    <w:rsid w:val="00BE174D"/>
    <w:pPr>
      <w:tabs>
        <w:tab w:val="left" w:pos="2302"/>
      </w:tabs>
      <w:spacing w:after="240"/>
      <w:ind w:left="1202"/>
    </w:pPr>
    <w:rPr>
      <w:rFonts w:ascii="Times New Roman" w:hAnsi="Times New Roman"/>
      <w:lang w:val="en-GB" w:eastAsia="fr-FR"/>
    </w:rPr>
  </w:style>
  <w:style w:type="paragraph" w:customStyle="1" w:styleId="retrait2">
    <w:name w:val="retrait 2"/>
    <w:basedOn w:val="Normal"/>
    <w:rsid w:val="00BE174D"/>
    <w:pPr>
      <w:ind w:left="1418"/>
    </w:pPr>
    <w:rPr>
      <w:rFonts w:ascii="Univers" w:hAnsi="Univers"/>
      <w:color w:val="000000"/>
      <w:sz w:val="22"/>
      <w:lang w:eastAsia="en-GB"/>
    </w:rPr>
  </w:style>
  <w:style w:type="paragraph" w:styleId="Liste">
    <w:name w:val="List"/>
    <w:basedOn w:val="Normal"/>
    <w:rsid w:val="00BE174D"/>
    <w:pPr>
      <w:numPr>
        <w:numId w:val="24"/>
      </w:numPr>
      <w:jc w:val="left"/>
      <w:outlineLvl w:val="0"/>
    </w:pPr>
    <w:rPr>
      <w:rFonts w:ascii="Times New Roman" w:hAnsi="Times New Roman"/>
      <w:snapToGrid w:val="0"/>
      <w:sz w:val="22"/>
      <w:lang w:eastAsia="ja-JP"/>
    </w:rPr>
  </w:style>
  <w:style w:type="paragraph" w:customStyle="1" w:styleId="Paragraphe">
    <w:name w:val="Paragraphe"/>
    <w:basedOn w:val="Normal"/>
    <w:link w:val="ParagrapheCar"/>
    <w:rsid w:val="00BE174D"/>
    <w:pPr>
      <w:keepLines/>
      <w:spacing w:before="120" w:after="60"/>
    </w:pPr>
    <w:rPr>
      <w:rFonts w:eastAsia="Times"/>
      <w:sz w:val="22"/>
      <w:lang w:eastAsia="fr-FR"/>
    </w:rPr>
  </w:style>
  <w:style w:type="character" w:customStyle="1" w:styleId="ParagrapheCar">
    <w:name w:val="Paragraphe Car"/>
    <w:basedOn w:val="Policepardfaut"/>
    <w:link w:val="Paragraphe"/>
    <w:rsid w:val="00BE174D"/>
    <w:rPr>
      <w:rFonts w:ascii="Arial" w:eastAsia="Times" w:hAnsi="Arial"/>
      <w:sz w:val="22"/>
      <w:lang w:val="fr-FR" w:eastAsia="fr-FR"/>
    </w:rPr>
  </w:style>
  <w:style w:type="paragraph" w:customStyle="1" w:styleId="RETT2">
    <w:name w:val="RET_T2"/>
    <w:basedOn w:val="Normal"/>
    <w:rsid w:val="00BE174D"/>
    <w:pPr>
      <w:overflowPunct w:val="0"/>
      <w:autoSpaceDE w:val="0"/>
      <w:autoSpaceDN w:val="0"/>
      <w:adjustRightInd w:val="0"/>
      <w:spacing w:after="120"/>
      <w:ind w:left="1560" w:right="284"/>
      <w:textAlignment w:val="baseline"/>
    </w:pPr>
    <w:rPr>
      <w:color w:val="000000"/>
      <w:lang w:eastAsia="fr-FR"/>
    </w:rPr>
  </w:style>
  <w:style w:type="paragraph" w:customStyle="1" w:styleId="RETT1">
    <w:name w:val="RET_T1"/>
    <w:basedOn w:val="Normal"/>
    <w:rsid w:val="00BE174D"/>
    <w:pPr>
      <w:overflowPunct w:val="0"/>
      <w:autoSpaceDE w:val="0"/>
      <w:autoSpaceDN w:val="0"/>
      <w:adjustRightInd w:val="0"/>
      <w:spacing w:after="120"/>
      <w:ind w:left="851" w:right="284"/>
      <w:textAlignment w:val="baseline"/>
    </w:pPr>
    <w:rPr>
      <w:color w:val="000000"/>
      <w:lang w:eastAsia="fr-FR"/>
    </w:rPr>
  </w:style>
  <w:style w:type="paragraph" w:customStyle="1" w:styleId="RETT3">
    <w:name w:val="RET_T3"/>
    <w:basedOn w:val="RETT2"/>
    <w:rsid w:val="00BE174D"/>
  </w:style>
  <w:style w:type="paragraph" w:customStyle="1" w:styleId="Point">
    <w:name w:val="_Point"/>
    <w:rsid w:val="00BE174D"/>
    <w:pPr>
      <w:overflowPunct w:val="0"/>
      <w:autoSpaceDE w:val="0"/>
      <w:autoSpaceDN w:val="0"/>
      <w:adjustRightInd w:val="0"/>
      <w:spacing w:before="60" w:after="60"/>
      <w:ind w:left="284" w:hanging="284"/>
      <w:jc w:val="both"/>
      <w:textAlignment w:val="baseline"/>
    </w:pPr>
    <w:rPr>
      <w:rFonts w:ascii="Arial" w:hAnsi="Arial"/>
      <w:lang w:val="fr-FR" w:eastAsia="fr-FR"/>
    </w:rPr>
  </w:style>
  <w:style w:type="paragraph" w:customStyle="1" w:styleId="Normal-puce">
    <w:name w:val="Normal-puce"/>
    <w:basedOn w:val="Normal"/>
    <w:autoRedefine/>
    <w:rsid w:val="00BE174D"/>
    <w:pPr>
      <w:spacing w:before="120" w:after="120"/>
      <w:ind w:left="623" w:hanging="357"/>
    </w:pPr>
    <w:rPr>
      <w:sz w:val="22"/>
      <w:szCs w:val="22"/>
      <w:lang w:eastAsia="fr-FR"/>
    </w:rPr>
  </w:style>
  <w:style w:type="paragraph" w:styleId="Retraitnormal">
    <w:name w:val="Normal Indent"/>
    <w:basedOn w:val="Normal"/>
    <w:autoRedefine/>
    <w:rsid w:val="00BE174D"/>
    <w:pPr>
      <w:jc w:val="left"/>
    </w:pPr>
    <w:rPr>
      <w:sz w:val="22"/>
      <w:lang w:eastAsia="fr-FR"/>
    </w:rPr>
  </w:style>
  <w:style w:type="paragraph" w:styleId="Index1">
    <w:name w:val="index 1"/>
    <w:basedOn w:val="Normal"/>
    <w:next w:val="Normal"/>
    <w:autoRedefine/>
    <w:rsid w:val="00BE174D"/>
    <w:pPr>
      <w:widowControl w:val="0"/>
      <w:numPr>
        <w:ilvl w:val="12"/>
      </w:numPr>
      <w:spacing w:before="120"/>
      <w:ind w:left="220" w:hanging="220"/>
    </w:pPr>
    <w:rPr>
      <w:rFonts w:ascii="Times New Roman" w:eastAsia="Batang" w:hAnsi="Times New Roman"/>
      <w:snapToGrid w:val="0"/>
      <w:color w:val="000000"/>
      <w:sz w:val="22"/>
      <w:lang w:eastAsia="fr-FR"/>
    </w:rPr>
  </w:style>
  <w:style w:type="paragraph" w:customStyle="1" w:styleId="Cellule1">
    <w:name w:val="Cellule 1"/>
    <w:basedOn w:val="Normal"/>
    <w:rsid w:val="00BE174D"/>
    <w:pPr>
      <w:keepLines/>
      <w:tabs>
        <w:tab w:val="left" w:pos="-426"/>
        <w:tab w:val="left" w:pos="993"/>
        <w:tab w:val="left" w:pos="10774"/>
      </w:tabs>
      <w:spacing w:before="60" w:after="60"/>
      <w:jc w:val="left"/>
    </w:pPr>
    <w:rPr>
      <w:rFonts w:ascii="Helv" w:hAnsi="Helv"/>
      <w:lang w:eastAsia="fr-FR"/>
    </w:rPr>
  </w:style>
  <w:style w:type="paragraph" w:customStyle="1" w:styleId="texte2">
    <w:name w:val="texte 2"/>
    <w:basedOn w:val="Normal"/>
    <w:rsid w:val="00BE174D"/>
    <w:pPr>
      <w:spacing w:before="120"/>
      <w:ind w:left="1134"/>
    </w:pPr>
    <w:rPr>
      <w:rFonts w:ascii="Times New Roman" w:hAnsi="Times New Roman"/>
      <w:lang w:eastAsia="fr-FR"/>
    </w:rPr>
  </w:style>
  <w:style w:type="paragraph" w:customStyle="1" w:styleId="soc">
    <w:name w:val="soc"/>
    <w:basedOn w:val="Normal"/>
    <w:rsid w:val="00BE174D"/>
    <w:pPr>
      <w:tabs>
        <w:tab w:val="left" w:pos="1701"/>
      </w:tabs>
      <w:spacing w:before="240" w:after="240"/>
      <w:ind w:left="1701"/>
    </w:pPr>
    <w:rPr>
      <w:rFonts w:ascii="Times New Roman" w:hAnsi="Times New Roman"/>
      <w:b/>
      <w:lang w:eastAsia="fr-FR"/>
    </w:rPr>
  </w:style>
  <w:style w:type="paragraph" w:customStyle="1" w:styleId="Pieddepagep">
    <w:name w:val="Pied de page.p"/>
    <w:basedOn w:val="Normal"/>
    <w:rsid w:val="00BE174D"/>
    <w:pPr>
      <w:widowControl w:val="0"/>
      <w:numPr>
        <w:ilvl w:val="12"/>
      </w:numPr>
      <w:tabs>
        <w:tab w:val="center" w:pos="4536"/>
        <w:tab w:val="right" w:pos="9072"/>
      </w:tabs>
      <w:spacing w:before="120"/>
    </w:pPr>
    <w:rPr>
      <w:rFonts w:ascii="Times New Roman" w:hAnsi="Times New Roman"/>
      <w:snapToGrid w:val="0"/>
      <w:color w:val="000000"/>
      <w:sz w:val="22"/>
      <w:lang w:eastAsia="fr-FR"/>
    </w:rPr>
  </w:style>
  <w:style w:type="paragraph" w:customStyle="1" w:styleId="Sous-domaine">
    <w:name w:val="Sous-domaine"/>
    <w:basedOn w:val="Normal"/>
    <w:rsid w:val="00BE174D"/>
    <w:pPr>
      <w:tabs>
        <w:tab w:val="left" w:pos="1701"/>
      </w:tabs>
      <w:spacing w:after="60"/>
      <w:ind w:left="1701" w:hanging="1701"/>
      <w:jc w:val="left"/>
    </w:pPr>
    <w:rPr>
      <w:rFonts w:ascii="Times New Roman" w:hAnsi="Times New Roman"/>
      <w:sz w:val="22"/>
      <w:lang w:eastAsia="fr-FR"/>
    </w:rPr>
  </w:style>
  <w:style w:type="paragraph" w:customStyle="1" w:styleId="PS">
    <w:name w:val="PS"/>
    <w:rsid w:val="00BE174D"/>
    <w:pPr>
      <w:spacing w:before="60" w:line="240" w:lineRule="exact"/>
      <w:jc w:val="both"/>
    </w:pPr>
    <w:rPr>
      <w:sz w:val="24"/>
      <w:lang w:val="fr-FR" w:eastAsia="fr-FR"/>
    </w:rPr>
  </w:style>
  <w:style w:type="paragraph" w:customStyle="1" w:styleId="Corpsdetexte1">
    <w:name w:val="Corps de texte 1"/>
    <w:basedOn w:val="Normal"/>
    <w:rsid w:val="00BE174D"/>
    <w:pPr>
      <w:numPr>
        <w:numId w:val="25"/>
      </w:numPr>
      <w:tabs>
        <w:tab w:val="clear" w:pos="1080"/>
      </w:tabs>
      <w:spacing w:line="260" w:lineRule="atLeast"/>
      <w:ind w:left="0" w:firstLine="0"/>
      <w:jc w:val="left"/>
    </w:pPr>
    <w:rPr>
      <w:rFonts w:ascii="Frutiger Roman" w:hAnsi="Frutiger Roman"/>
      <w:lang w:eastAsia="fr-FR"/>
    </w:rPr>
  </w:style>
  <w:style w:type="paragraph" w:customStyle="1" w:styleId="GLO">
    <w:name w:val="GLO"/>
    <w:basedOn w:val="Normal"/>
    <w:rsid w:val="00BE174D"/>
    <w:pPr>
      <w:numPr>
        <w:numId w:val="26"/>
      </w:numPr>
      <w:tabs>
        <w:tab w:val="clear" w:pos="360"/>
        <w:tab w:val="num" w:pos="1080"/>
      </w:tabs>
    </w:pPr>
    <w:rPr>
      <w:rFonts w:ascii="Times New Roman" w:hAnsi="Times New Roman"/>
      <w:lang w:eastAsia="zh-CN"/>
    </w:rPr>
  </w:style>
  <w:style w:type="paragraph" w:customStyle="1" w:styleId="ListepucesRTE1">
    <w:name w:val="Liste puces RTE 1"/>
    <w:basedOn w:val="Normal"/>
    <w:rsid w:val="00BE174D"/>
    <w:pPr>
      <w:spacing w:before="80" w:after="80"/>
      <w:ind w:left="720" w:hanging="360"/>
    </w:pPr>
    <w:rPr>
      <w:rFonts w:ascii="Times New Roman" w:hAnsi="Times New Roman"/>
      <w:lang w:eastAsia="zh-CN"/>
    </w:rPr>
  </w:style>
  <w:style w:type="paragraph" w:customStyle="1" w:styleId="CVTitre">
    <w:name w:val="CV Titre"/>
    <w:basedOn w:val="Normal"/>
    <w:rsid w:val="00BE174D"/>
    <w:pPr>
      <w:pBdr>
        <w:top w:val="single" w:sz="4" w:space="1" w:color="auto"/>
        <w:left w:val="single" w:sz="4" w:space="4" w:color="auto"/>
        <w:bottom w:val="single" w:sz="4" w:space="1" w:color="auto"/>
        <w:right w:val="single" w:sz="4" w:space="4" w:color="auto"/>
      </w:pBdr>
      <w:jc w:val="center"/>
    </w:pPr>
    <w:rPr>
      <w:rFonts w:ascii="Times New Roman" w:hAnsi="Times New Roman"/>
      <w:b/>
      <w:sz w:val="28"/>
      <w:lang w:eastAsia="fr-FR"/>
    </w:rPr>
  </w:style>
  <w:style w:type="paragraph" w:customStyle="1" w:styleId="CVTitre1">
    <w:name w:val="CV Titre 1"/>
    <w:basedOn w:val="Normal"/>
    <w:rsid w:val="00BE174D"/>
    <w:pPr>
      <w:shd w:val="pct25" w:color="auto" w:fill="FFFFFF"/>
      <w:jc w:val="left"/>
    </w:pPr>
    <w:rPr>
      <w:rFonts w:ascii="Times New Roman" w:hAnsi="Times New Roman"/>
      <w:b/>
      <w:sz w:val="28"/>
      <w:lang w:eastAsia="fr-FR"/>
    </w:rPr>
  </w:style>
  <w:style w:type="paragraph" w:customStyle="1" w:styleId="Titrepage1">
    <w:name w:val="Titre page 1"/>
    <w:basedOn w:val="Normal"/>
    <w:next w:val="Normal"/>
    <w:rsid w:val="00BE174D"/>
    <w:pPr>
      <w:jc w:val="right"/>
    </w:pPr>
    <w:rPr>
      <w:sz w:val="72"/>
      <w:szCs w:val="72"/>
      <w:lang w:eastAsia="fr-FR"/>
    </w:rPr>
  </w:style>
  <w:style w:type="paragraph" w:customStyle="1" w:styleId="Sous-titrepage1">
    <w:name w:val="Sous-titre page 1"/>
    <w:basedOn w:val="Normal"/>
    <w:next w:val="Normal"/>
    <w:semiHidden/>
    <w:rsid w:val="00BE174D"/>
    <w:pPr>
      <w:jc w:val="right"/>
    </w:pPr>
    <w:rPr>
      <w:sz w:val="36"/>
      <w:szCs w:val="36"/>
      <w:lang w:eastAsia="fr-FR"/>
    </w:rPr>
  </w:style>
  <w:style w:type="paragraph" w:customStyle="1" w:styleId="Titrepages23">
    <w:name w:val="Titre pages 2&amp;3"/>
    <w:basedOn w:val="Sous-titrepage1"/>
    <w:rsid w:val="00BE174D"/>
    <w:pPr>
      <w:numPr>
        <w:numId w:val="20"/>
      </w:numPr>
      <w:tabs>
        <w:tab w:val="clear" w:pos="360"/>
      </w:tabs>
      <w:ind w:left="0" w:firstLine="0"/>
      <w:jc w:val="center"/>
    </w:pPr>
  </w:style>
  <w:style w:type="paragraph" w:customStyle="1" w:styleId="bodylistN1">
    <w:name w:val="body list N1"/>
    <w:basedOn w:val="body"/>
    <w:rsid w:val="00BE174D"/>
    <w:pPr>
      <w:widowControl/>
      <w:adjustRightInd/>
      <w:spacing w:after="0" w:line="240" w:lineRule="auto"/>
      <w:ind w:left="1068" w:hanging="360"/>
      <w:jc w:val="both"/>
      <w:textAlignment w:val="auto"/>
    </w:pPr>
    <w:rPr>
      <w:rFonts w:eastAsia="Times New Roman"/>
      <w:lang w:eastAsia="fr-FR"/>
    </w:rPr>
  </w:style>
  <w:style w:type="paragraph" w:customStyle="1" w:styleId="enum1">
    <w:name w:val="enum1"/>
    <w:basedOn w:val="Normal"/>
    <w:rsid w:val="00BE174D"/>
    <w:pPr>
      <w:keepLines/>
      <w:numPr>
        <w:numId w:val="27"/>
      </w:numPr>
      <w:jc w:val="left"/>
    </w:pPr>
    <w:rPr>
      <w:rFonts w:ascii="Times New Roman" w:hAnsi="Times New Roman"/>
      <w:sz w:val="22"/>
      <w:lang w:eastAsia="fr-FR"/>
    </w:rPr>
  </w:style>
  <w:style w:type="paragraph" w:customStyle="1" w:styleId="Corpsdetexte21">
    <w:name w:val="Corps de texte 21"/>
    <w:basedOn w:val="Normal"/>
    <w:rsid w:val="00BE174D"/>
    <w:pPr>
      <w:spacing w:before="120"/>
      <w:ind w:left="567"/>
    </w:pPr>
    <w:rPr>
      <w:sz w:val="22"/>
      <w:szCs w:val="22"/>
      <w:lang w:eastAsia="en-US"/>
    </w:rPr>
  </w:style>
  <w:style w:type="paragraph" w:customStyle="1" w:styleId="Puce1">
    <w:name w:val="Puce1"/>
    <w:basedOn w:val="Normal"/>
    <w:autoRedefine/>
    <w:rsid w:val="00BE174D"/>
    <w:pPr>
      <w:widowControl w:val="0"/>
      <w:tabs>
        <w:tab w:val="num" w:pos="644"/>
      </w:tabs>
      <w:spacing w:before="120"/>
      <w:ind w:left="624" w:hanging="340"/>
    </w:pPr>
    <w:rPr>
      <w:rFonts w:eastAsia="Batang"/>
      <w:snapToGrid w:val="0"/>
      <w:color w:val="000000"/>
      <w:lang w:eastAsia="fr-FR"/>
    </w:rPr>
  </w:style>
  <w:style w:type="paragraph" w:customStyle="1" w:styleId="CarCar">
    <w:name w:val="Car Car"/>
    <w:basedOn w:val="Normal"/>
    <w:autoRedefine/>
    <w:rsid w:val="00BE174D"/>
    <w:pPr>
      <w:spacing w:after="160" w:line="240" w:lineRule="exact"/>
      <w:jc w:val="left"/>
    </w:pPr>
    <w:rPr>
      <w:rFonts w:ascii="Times New Roman" w:hAnsi="Times New Roman"/>
      <w:sz w:val="21"/>
      <w:lang w:eastAsia="en-US"/>
    </w:rPr>
  </w:style>
  <w:style w:type="paragraph" w:customStyle="1" w:styleId="DefaultParagraphFontParaCharCarCarCarCarChar">
    <w:name w:val="Default Paragraph Font Para Char Car Car Car Car Char"/>
    <w:basedOn w:val="Normal"/>
    <w:rsid w:val="00BE174D"/>
    <w:pPr>
      <w:numPr>
        <w:ilvl w:val="1"/>
        <w:numId w:val="29"/>
      </w:numPr>
      <w:tabs>
        <w:tab w:val="clear" w:pos="1440"/>
      </w:tabs>
      <w:spacing w:after="160" w:line="240" w:lineRule="exact"/>
      <w:ind w:left="0" w:firstLine="0"/>
      <w:jc w:val="left"/>
    </w:pPr>
    <w:rPr>
      <w:lang w:eastAsia="en-US"/>
    </w:rPr>
  </w:style>
  <w:style w:type="paragraph" w:customStyle="1" w:styleId="Enum10">
    <w:name w:val="Enum 1"/>
    <w:basedOn w:val="Normal"/>
    <w:rsid w:val="00BE174D"/>
    <w:pPr>
      <w:numPr>
        <w:ilvl w:val="1"/>
        <w:numId w:val="28"/>
      </w:numPr>
      <w:spacing w:after="60"/>
      <w:jc w:val="left"/>
    </w:pPr>
    <w:rPr>
      <w:color w:val="000080"/>
      <w:lang w:eastAsia="fr-FR"/>
    </w:rPr>
  </w:style>
  <w:style w:type="paragraph" w:customStyle="1" w:styleId="Enum4">
    <w:name w:val="Enum 4"/>
    <w:basedOn w:val="Normal"/>
    <w:rsid w:val="00BE174D"/>
    <w:pPr>
      <w:tabs>
        <w:tab w:val="num" w:pos="2880"/>
      </w:tabs>
      <w:ind w:left="2880" w:hanging="360"/>
      <w:jc w:val="left"/>
    </w:pPr>
    <w:rPr>
      <w:rFonts w:ascii="Garamond" w:hAnsi="Garamond"/>
      <w:color w:val="000066"/>
      <w:szCs w:val="14"/>
      <w:lang w:eastAsia="fr-FR"/>
    </w:rPr>
  </w:style>
  <w:style w:type="paragraph" w:customStyle="1" w:styleId="textedcalfiche">
    <w:name w:val="texte_décalé_fiche"/>
    <w:basedOn w:val="Normal"/>
    <w:autoRedefine/>
    <w:rsid w:val="00BE174D"/>
    <w:pPr>
      <w:spacing w:before="120"/>
    </w:pPr>
    <w:rPr>
      <w:snapToGrid w:val="0"/>
      <w:sz w:val="22"/>
      <w:lang w:eastAsia="fr-FR"/>
    </w:rPr>
  </w:style>
  <w:style w:type="paragraph" w:customStyle="1" w:styleId="Normal4">
    <w:name w:val="Normal 4"/>
    <w:basedOn w:val="Normal"/>
    <w:rsid w:val="00BE174D"/>
    <w:pPr>
      <w:spacing w:before="120"/>
      <w:ind w:left="1134"/>
      <w:jc w:val="left"/>
    </w:pPr>
    <w:rPr>
      <w:lang w:eastAsia="fr-FR"/>
    </w:rPr>
  </w:style>
  <w:style w:type="paragraph" w:customStyle="1" w:styleId="Puce5">
    <w:name w:val="Puce5"/>
    <w:basedOn w:val="Normal"/>
    <w:link w:val="Puce5Car"/>
    <w:autoRedefine/>
    <w:rsid w:val="00BE174D"/>
    <w:rPr>
      <w:b/>
      <w:color w:val="000080"/>
      <w:sz w:val="22"/>
      <w:szCs w:val="22"/>
      <w:lang w:eastAsia="fr-FR"/>
    </w:rPr>
  </w:style>
  <w:style w:type="character" w:customStyle="1" w:styleId="Puce5Car">
    <w:name w:val="Puce5 Car"/>
    <w:basedOn w:val="Policepardfaut"/>
    <w:link w:val="Puce5"/>
    <w:rsid w:val="00BE174D"/>
    <w:rPr>
      <w:rFonts w:ascii="Arial" w:hAnsi="Arial"/>
      <w:b/>
      <w:color w:val="000080"/>
      <w:sz w:val="22"/>
      <w:szCs w:val="22"/>
      <w:lang w:val="fr-FR" w:eastAsia="fr-FR"/>
    </w:rPr>
  </w:style>
  <w:style w:type="paragraph" w:customStyle="1" w:styleId="Puce3">
    <w:name w:val="Puce3"/>
    <w:basedOn w:val="Normal"/>
    <w:rsid w:val="00BE174D"/>
    <w:pPr>
      <w:widowControl w:val="0"/>
      <w:tabs>
        <w:tab w:val="num" w:pos="567"/>
      </w:tabs>
      <w:spacing w:before="120"/>
      <w:ind w:left="567" w:hanging="567"/>
    </w:pPr>
    <w:rPr>
      <w:rFonts w:eastAsia="Batang"/>
      <w:snapToGrid w:val="0"/>
      <w:color w:val="000000"/>
      <w:sz w:val="22"/>
      <w:lang w:eastAsia="fr-FR"/>
    </w:rPr>
  </w:style>
  <w:style w:type="paragraph" w:customStyle="1" w:styleId="Normal1">
    <w:name w:val="Normal 1"/>
    <w:basedOn w:val="Normal"/>
    <w:rsid w:val="00BE174D"/>
    <w:pPr>
      <w:spacing w:before="120"/>
      <w:ind w:left="284"/>
      <w:jc w:val="left"/>
    </w:pPr>
    <w:rPr>
      <w:lang w:eastAsia="fr-FR"/>
    </w:rPr>
  </w:style>
  <w:style w:type="paragraph" w:customStyle="1" w:styleId="Russite">
    <w:name w:val="Réussite"/>
    <w:basedOn w:val="Corpsdetexte"/>
    <w:rsid w:val="00BE174D"/>
    <w:pPr>
      <w:spacing w:after="60" w:line="220" w:lineRule="atLeast"/>
      <w:ind w:left="360" w:hanging="360"/>
    </w:pPr>
    <w:rPr>
      <w:rFonts w:eastAsia="Batang"/>
      <w:spacing w:val="-5"/>
      <w:lang w:eastAsia="en-US"/>
    </w:rPr>
  </w:style>
  <w:style w:type="paragraph" w:customStyle="1" w:styleId="Adresse1">
    <w:name w:val="Adresse 1"/>
    <w:basedOn w:val="Normal"/>
    <w:rsid w:val="00BE174D"/>
    <w:pPr>
      <w:spacing w:line="160" w:lineRule="atLeast"/>
    </w:pPr>
    <w:rPr>
      <w:rFonts w:eastAsia="Batang"/>
      <w:sz w:val="14"/>
      <w:lang w:eastAsia="en-US"/>
    </w:rPr>
  </w:style>
  <w:style w:type="paragraph" w:customStyle="1" w:styleId="Adresse2">
    <w:name w:val="Adresse 2"/>
    <w:basedOn w:val="Normal"/>
    <w:rsid w:val="00BE174D"/>
    <w:pPr>
      <w:spacing w:line="160" w:lineRule="atLeast"/>
    </w:pPr>
    <w:rPr>
      <w:rFonts w:eastAsia="Batang"/>
      <w:sz w:val="14"/>
      <w:lang w:eastAsia="en-US"/>
    </w:rPr>
  </w:style>
  <w:style w:type="paragraph" w:customStyle="1" w:styleId="Nomdesocit">
    <w:name w:val="Nom de société"/>
    <w:basedOn w:val="Normal"/>
    <w:next w:val="Normal"/>
    <w:autoRedefine/>
    <w:rsid w:val="00BE174D"/>
    <w:pPr>
      <w:tabs>
        <w:tab w:val="left" w:pos="2160"/>
        <w:tab w:val="right" w:pos="6480"/>
      </w:tabs>
      <w:spacing w:before="240" w:after="40" w:line="220" w:lineRule="atLeast"/>
      <w:jc w:val="left"/>
    </w:pPr>
    <w:rPr>
      <w:rFonts w:eastAsia="Batang"/>
      <w:lang w:eastAsia="en-US"/>
    </w:rPr>
  </w:style>
  <w:style w:type="paragraph" w:customStyle="1" w:styleId="Nomdesocit1">
    <w:name w:val="Nom de société 1"/>
    <w:basedOn w:val="Nomdesocit"/>
    <w:next w:val="Normal"/>
    <w:autoRedefine/>
    <w:rsid w:val="00BE174D"/>
  </w:style>
  <w:style w:type="paragraph" w:customStyle="1" w:styleId="Organisme">
    <w:name w:val="Organisme"/>
    <w:basedOn w:val="Normal"/>
    <w:next w:val="Russite"/>
    <w:autoRedefine/>
    <w:rsid w:val="00BE174D"/>
    <w:pPr>
      <w:tabs>
        <w:tab w:val="left" w:pos="2160"/>
        <w:tab w:val="right" w:pos="6480"/>
      </w:tabs>
      <w:spacing w:before="240" w:after="60" w:line="220" w:lineRule="atLeast"/>
      <w:jc w:val="left"/>
    </w:pPr>
    <w:rPr>
      <w:rFonts w:eastAsia="Batang"/>
      <w:lang w:eastAsia="en-US"/>
    </w:rPr>
  </w:style>
  <w:style w:type="paragraph" w:customStyle="1" w:styleId="Intitulduposte">
    <w:name w:val="Intitulé du poste"/>
    <w:next w:val="Russite"/>
    <w:rsid w:val="00BE174D"/>
    <w:pPr>
      <w:spacing w:after="60" w:line="220" w:lineRule="atLeast"/>
    </w:pPr>
    <w:rPr>
      <w:rFonts w:ascii="Arial Black" w:eastAsia="Batang" w:hAnsi="Arial Black"/>
      <w:spacing w:val="-10"/>
      <w:lang w:val="fr-FR"/>
    </w:rPr>
  </w:style>
  <w:style w:type="paragraph" w:customStyle="1" w:styleId="Nom">
    <w:name w:val="Nom"/>
    <w:basedOn w:val="Normal"/>
    <w:next w:val="Normal"/>
    <w:rsid w:val="00BE174D"/>
    <w:pPr>
      <w:pBdr>
        <w:bottom w:val="single" w:sz="6" w:space="4" w:color="auto"/>
      </w:pBdr>
      <w:spacing w:after="440" w:line="240" w:lineRule="atLeast"/>
      <w:jc w:val="left"/>
    </w:pPr>
    <w:rPr>
      <w:rFonts w:ascii="Arial Black" w:eastAsia="Batang" w:hAnsi="Arial Black"/>
      <w:spacing w:val="-35"/>
      <w:sz w:val="54"/>
      <w:lang w:eastAsia="en-US"/>
    </w:rPr>
  </w:style>
  <w:style w:type="paragraph" w:customStyle="1" w:styleId="Titredesection">
    <w:name w:val="Titre de section"/>
    <w:basedOn w:val="Normal"/>
    <w:next w:val="Normal"/>
    <w:autoRedefine/>
    <w:rsid w:val="00BE174D"/>
    <w:pPr>
      <w:spacing w:before="220" w:line="220" w:lineRule="atLeast"/>
      <w:jc w:val="left"/>
    </w:pPr>
    <w:rPr>
      <w:rFonts w:ascii="Arial Black" w:eastAsia="Batang" w:hAnsi="Arial Black"/>
      <w:spacing w:val="-10"/>
      <w:lang w:eastAsia="en-US"/>
    </w:rPr>
  </w:style>
  <w:style w:type="paragraph" w:customStyle="1" w:styleId="CVEntte">
    <w:name w:val="CV Entête"/>
    <w:basedOn w:val="Normal"/>
    <w:rsid w:val="00BE174D"/>
    <w:pPr>
      <w:jc w:val="left"/>
    </w:pPr>
    <w:rPr>
      <w:lang w:val="de-DE" w:eastAsia="fr-FR"/>
    </w:rPr>
  </w:style>
  <w:style w:type="paragraph" w:customStyle="1" w:styleId="CVEnttegras">
    <w:name w:val="CV Entête gras"/>
    <w:basedOn w:val="CVEntte"/>
    <w:rsid w:val="00BE174D"/>
    <w:rPr>
      <w:b/>
    </w:rPr>
  </w:style>
  <w:style w:type="paragraph" w:customStyle="1" w:styleId="CVENTETEBULL">
    <w:name w:val="CV ENTETE BULL"/>
    <w:basedOn w:val="Normal"/>
    <w:rsid w:val="00BE174D"/>
    <w:pPr>
      <w:jc w:val="center"/>
    </w:pPr>
    <w:rPr>
      <w:b/>
      <w:lang w:eastAsia="fr-FR"/>
    </w:rPr>
  </w:style>
  <w:style w:type="paragraph" w:customStyle="1" w:styleId="CVNiveaudtudes">
    <w:name w:val="CV Niveau d'études"/>
    <w:basedOn w:val="Normal"/>
    <w:rsid w:val="00BE174D"/>
    <w:pPr>
      <w:ind w:left="851" w:hanging="851"/>
      <w:jc w:val="left"/>
    </w:pPr>
    <w:rPr>
      <w:rFonts w:ascii="Times New Roman" w:hAnsi="Times New Roman"/>
      <w:lang w:eastAsia="fr-FR"/>
    </w:rPr>
  </w:style>
  <w:style w:type="paragraph" w:customStyle="1" w:styleId="CVTitre2">
    <w:name w:val="CV Titre 2"/>
    <w:basedOn w:val="Normal"/>
    <w:rsid w:val="00BE174D"/>
    <w:pPr>
      <w:tabs>
        <w:tab w:val="left" w:pos="1701"/>
      </w:tabs>
      <w:spacing w:after="60"/>
    </w:pPr>
    <w:rPr>
      <w:rFonts w:ascii="Times New Roman" w:hAnsi="Times New Roman"/>
      <w:b/>
      <w:bdr w:val="single" w:sz="4" w:space="0" w:color="auto"/>
      <w:lang w:eastAsia="fr-FR"/>
    </w:rPr>
  </w:style>
  <w:style w:type="paragraph" w:customStyle="1" w:styleId="CVexprienceclient">
    <w:name w:val="CV expérience client"/>
    <w:basedOn w:val="Normal"/>
    <w:rsid w:val="00BE174D"/>
    <w:pPr>
      <w:ind w:left="-1"/>
      <w:jc w:val="left"/>
    </w:pPr>
    <w:rPr>
      <w:rFonts w:ascii="Times New Roman" w:hAnsi="Times New Roman"/>
      <w:b/>
      <w:lang w:eastAsia="fr-FR"/>
    </w:rPr>
  </w:style>
  <w:style w:type="paragraph" w:customStyle="1" w:styleId="CVEnvironnement">
    <w:name w:val="CV Environnement"/>
    <w:basedOn w:val="Normal"/>
    <w:rsid w:val="00BE174D"/>
    <w:pPr>
      <w:jc w:val="left"/>
    </w:pPr>
    <w:rPr>
      <w:rFonts w:ascii="Times New Roman" w:hAnsi="Times New Roman"/>
      <w:i/>
      <w:lang w:eastAsia="fr-FR"/>
    </w:rPr>
  </w:style>
  <w:style w:type="paragraph" w:customStyle="1" w:styleId="texte0">
    <w:name w:val="texte"/>
    <w:basedOn w:val="Normal"/>
    <w:rsid w:val="00BE174D"/>
    <w:pPr>
      <w:tabs>
        <w:tab w:val="left" w:pos="397"/>
        <w:tab w:val="left" w:pos="794"/>
        <w:tab w:val="left" w:pos="2835"/>
        <w:tab w:val="right" w:pos="8505"/>
      </w:tabs>
      <w:spacing w:after="120"/>
      <w:jc w:val="left"/>
    </w:pPr>
    <w:rPr>
      <w:sz w:val="22"/>
      <w:lang w:eastAsia="fr-FR"/>
    </w:rPr>
  </w:style>
  <w:style w:type="paragraph" w:customStyle="1" w:styleId="CarCarCarCarCar">
    <w:name w:val="Car Car Car Car Car"/>
    <w:basedOn w:val="Normal"/>
    <w:next w:val="Normal"/>
    <w:rsid w:val="00BE174D"/>
    <w:rPr>
      <w:rFonts w:ascii="Times New Roman" w:hAnsi="Times New Roman"/>
      <w:sz w:val="22"/>
      <w:lang w:eastAsia="en-US"/>
    </w:rPr>
  </w:style>
  <w:style w:type="numbering" w:customStyle="1" w:styleId="WW8Num24">
    <w:name w:val="WW8Num24"/>
    <w:basedOn w:val="Aucuneliste"/>
    <w:rsid w:val="00BE174D"/>
    <w:pPr>
      <w:numPr>
        <w:numId w:val="30"/>
      </w:numPr>
    </w:pPr>
  </w:style>
  <w:style w:type="paragraph" w:customStyle="1" w:styleId="Bullet1">
    <w:name w:val="Bullet 1"/>
    <w:basedOn w:val="Normal"/>
    <w:rsid w:val="00BE174D"/>
    <w:pPr>
      <w:widowControl w:val="0"/>
      <w:tabs>
        <w:tab w:val="left" w:pos="720"/>
      </w:tabs>
      <w:spacing w:before="60"/>
      <w:ind w:left="720"/>
    </w:pPr>
    <w:rPr>
      <w:rFonts w:eastAsia="Batang"/>
      <w:color w:val="000000"/>
      <w:sz w:val="22"/>
    </w:rPr>
  </w:style>
  <w:style w:type="character" w:customStyle="1" w:styleId="E1CarCar">
    <w:name w:val="E1 Car Car"/>
    <w:basedOn w:val="Policepardfaut"/>
    <w:rsid w:val="00BE174D"/>
    <w:rPr>
      <w:rFonts w:ascii="Arial" w:hAnsi="Arial"/>
      <w:sz w:val="22"/>
      <w:szCs w:val="22"/>
      <w:lang w:val="fr-FR" w:eastAsia="fr-FR" w:bidi="ar-SA"/>
    </w:rPr>
  </w:style>
  <w:style w:type="table" w:customStyle="1" w:styleId="BullGreen">
    <w:name w:val="Bull_Green"/>
    <w:basedOn w:val="Grilledutableau"/>
    <w:rsid w:val="00BE174D"/>
    <w:rPr>
      <w:lang w:eastAsia="fr-FR"/>
    </w:rPr>
    <w:tblPr>
      <w:tblStyleRowBandSize w:val="1"/>
    </w:tblPr>
    <w:tblStylePr w:type="band1Horz">
      <w:rPr>
        <w:rFonts w:ascii="Arial" w:hAnsi="Arial"/>
        <w:b w:val="0"/>
        <w:sz w:val="22"/>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99CC00"/>
      </w:tcPr>
    </w:tblStylePr>
  </w:style>
  <w:style w:type="paragraph" w:customStyle="1" w:styleId="E2">
    <w:name w:val="E2"/>
    <w:basedOn w:val="E1"/>
    <w:rsid w:val="00BE174D"/>
    <w:pPr>
      <w:numPr>
        <w:numId w:val="31"/>
      </w:numPr>
      <w:spacing w:after="0"/>
      <w:jc w:val="both"/>
    </w:pPr>
    <w:rPr>
      <w:rFonts w:ascii="Arial" w:eastAsia="Times New Roman" w:hAnsi="Arial"/>
      <w:lang w:val="fr-FR" w:eastAsia="fr-FR"/>
    </w:rPr>
  </w:style>
  <w:style w:type="paragraph" w:customStyle="1" w:styleId="STBleu">
    <w:name w:val="ST Bleu"/>
    <w:basedOn w:val="Normal"/>
    <w:autoRedefine/>
    <w:rsid w:val="00BE174D"/>
    <w:pPr>
      <w:widowControl w:val="0"/>
      <w:numPr>
        <w:ilvl w:val="12"/>
      </w:numPr>
      <w:spacing w:before="240"/>
    </w:pPr>
    <w:rPr>
      <w:sz w:val="22"/>
      <w:lang w:eastAsia="fr-FR"/>
    </w:rPr>
  </w:style>
  <w:style w:type="paragraph" w:customStyle="1" w:styleId="CarCar2Car">
    <w:name w:val="Car Car2 Car"/>
    <w:basedOn w:val="Normal"/>
    <w:autoRedefine/>
    <w:rsid w:val="00BE174D"/>
    <w:pPr>
      <w:widowControl w:val="0"/>
      <w:adjustRightInd w:val="0"/>
      <w:spacing w:before="400" w:after="320" w:line="240" w:lineRule="exact"/>
      <w:textAlignment w:val="baseline"/>
    </w:pPr>
    <w:rPr>
      <w:lang w:eastAsia="en-US"/>
    </w:rPr>
  </w:style>
  <w:style w:type="paragraph" w:customStyle="1" w:styleId="P0">
    <w:name w:val="P0"/>
    <w:basedOn w:val="Normal"/>
    <w:rsid w:val="00BE174D"/>
    <w:pPr>
      <w:spacing w:before="240"/>
    </w:pPr>
    <w:rPr>
      <w:sz w:val="22"/>
      <w:lang w:eastAsia="fr-FR"/>
    </w:rPr>
  </w:style>
  <w:style w:type="paragraph" w:customStyle="1" w:styleId="NomTypeDocument">
    <w:name w:val="Nom TypeDocument"/>
    <w:basedOn w:val="Normal"/>
    <w:rsid w:val="00BE174D"/>
    <w:pPr>
      <w:keepNext/>
      <w:keepLines/>
      <w:ind w:left="720" w:hanging="360"/>
      <w:jc w:val="right"/>
    </w:pPr>
    <w:rPr>
      <w:color w:val="00477F"/>
      <w:sz w:val="44"/>
      <w:lang w:eastAsia="fr-FR"/>
    </w:rPr>
  </w:style>
  <w:style w:type="paragraph" w:customStyle="1" w:styleId="CarCar2CarCarCarCar">
    <w:name w:val="Car Car2 Car Car Car Car"/>
    <w:basedOn w:val="Normal"/>
    <w:rsid w:val="00BE174D"/>
    <w:pPr>
      <w:spacing w:after="160" w:line="240" w:lineRule="exact"/>
      <w:jc w:val="left"/>
    </w:pPr>
    <w:rPr>
      <w:lang w:eastAsia="en-US"/>
    </w:rPr>
  </w:style>
  <w:style w:type="paragraph" w:customStyle="1" w:styleId="WW-Standard">
    <w:name w:val="WW-Standard"/>
    <w:rsid w:val="00BE174D"/>
    <w:pPr>
      <w:suppressAutoHyphens/>
      <w:textAlignment w:val="baseline"/>
    </w:pPr>
    <w:rPr>
      <w:rFonts w:ascii="Arial" w:eastAsia="Arial" w:hAnsi="Arial"/>
      <w:kern w:val="1"/>
      <w:sz w:val="22"/>
      <w:szCs w:val="24"/>
      <w:lang w:val="fr-FR" w:eastAsia="ar-SA"/>
    </w:rPr>
  </w:style>
  <w:style w:type="paragraph" w:customStyle="1" w:styleId="Paragraphedeliste1">
    <w:name w:val="Paragraphe de liste1"/>
    <w:basedOn w:val="Normal"/>
    <w:rsid w:val="00BE174D"/>
    <w:pPr>
      <w:ind w:left="720"/>
      <w:contextualSpacing/>
      <w:jc w:val="left"/>
    </w:pPr>
    <w:rPr>
      <w:sz w:val="22"/>
      <w:lang w:eastAsia="fr-FR"/>
    </w:rPr>
  </w:style>
  <w:style w:type="paragraph" w:customStyle="1" w:styleId="Paragraphedeliste2">
    <w:name w:val="Paragraphe de liste2"/>
    <w:basedOn w:val="Normal"/>
    <w:rsid w:val="00BE174D"/>
    <w:pPr>
      <w:ind w:left="720"/>
      <w:contextualSpacing/>
      <w:jc w:val="left"/>
    </w:pPr>
    <w:rPr>
      <w:sz w:val="22"/>
      <w:lang w:eastAsia="fr-FR"/>
    </w:rPr>
  </w:style>
  <w:style w:type="paragraph" w:customStyle="1" w:styleId="Paragraphedeliste3">
    <w:name w:val="Paragraphe de liste3"/>
    <w:basedOn w:val="Normal"/>
    <w:rsid w:val="00BE174D"/>
    <w:pPr>
      <w:ind w:left="720"/>
      <w:contextualSpacing/>
      <w:jc w:val="left"/>
    </w:pPr>
    <w:rPr>
      <w:sz w:val="22"/>
      <w:lang w:eastAsia="fr-FR"/>
    </w:rPr>
  </w:style>
  <w:style w:type="paragraph" w:customStyle="1" w:styleId="Corps">
    <w:name w:val="Corps"/>
    <w:basedOn w:val="Normal"/>
    <w:rsid w:val="00BE174D"/>
    <w:pPr>
      <w:spacing w:before="120" w:after="120"/>
    </w:pPr>
    <w:rPr>
      <w:rFonts w:eastAsiaTheme="minorHAnsi"/>
      <w:sz w:val="22"/>
      <w:szCs w:val="22"/>
      <w:lang w:eastAsia="fr-FR"/>
    </w:rPr>
  </w:style>
  <w:style w:type="table" w:styleId="Colonnesdetableau1">
    <w:name w:val="Table Columns 1"/>
    <w:basedOn w:val="TableauNormal"/>
    <w:rsid w:val="0035565E"/>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Rfrenceintense">
    <w:name w:val="Intense Reference"/>
    <w:basedOn w:val="Policepardfaut"/>
    <w:uiPriority w:val="32"/>
    <w:rsid w:val="00BD1245"/>
    <w:rPr>
      <w:b/>
      <w:bCs/>
      <w:smallCaps/>
      <w:color w:val="C0504D" w:themeColor="accent2"/>
      <w:spacing w:val="5"/>
      <w:u w:val="single"/>
    </w:rPr>
  </w:style>
  <w:style w:type="character" w:customStyle="1" w:styleId="apple-converted-space">
    <w:name w:val="apple-converted-space"/>
    <w:basedOn w:val="Policepardfaut"/>
    <w:rsid w:val="00DE4CE3"/>
  </w:style>
  <w:style w:type="paragraph" w:customStyle="1" w:styleId="En-tteblanc">
    <w:name w:val="En-tête blanc"/>
    <w:basedOn w:val="En-tte"/>
    <w:link w:val="En-tteblancCar"/>
    <w:rsid w:val="00DE4CE3"/>
    <w:pPr>
      <w:tabs>
        <w:tab w:val="center" w:pos="4680"/>
        <w:tab w:val="right" w:pos="9360"/>
      </w:tabs>
      <w:jc w:val="right"/>
    </w:pPr>
    <w:rPr>
      <w:rFonts w:eastAsia="Calibri" w:cs="Segoe UI"/>
      <w:color w:val="FFFFFF" w:themeColor="background1"/>
      <w:sz w:val="18"/>
    </w:rPr>
  </w:style>
  <w:style w:type="character" w:customStyle="1" w:styleId="En-tteblancCar">
    <w:name w:val="En-tête blanc Car"/>
    <w:basedOn w:val="En-tteCar"/>
    <w:link w:val="En-tteblanc"/>
    <w:rsid w:val="00DE4CE3"/>
    <w:rPr>
      <w:rFonts w:asciiTheme="minorHAnsi" w:eastAsia="Calibri" w:hAnsiTheme="minorHAnsi" w:cs="Segoe UI"/>
      <w:noProof/>
      <w:color w:val="FFFFFF" w:themeColor="background1"/>
      <w:sz w:val="18"/>
      <w:szCs w:val="24"/>
      <w:lang w:val="fr-FR" w:eastAsia="nl-NL"/>
    </w:rPr>
  </w:style>
  <w:style w:type="table" w:customStyle="1" w:styleId="BullC">
    <w:name w:val="Bull C"/>
    <w:basedOn w:val="Grilledutableau"/>
    <w:rsid w:val="00DE4CE3"/>
    <w:rPr>
      <w:lang w:eastAsia="fr-FR"/>
    </w:rPr>
    <w:tblPr>
      <w:jc w:val="center"/>
      <w:tblBorders>
        <w:top w:val="thinThickSmallGap" w:sz="24" w:space="0" w:color="76B900"/>
        <w:left w:val="thinThickSmallGap" w:sz="24" w:space="0" w:color="76B900"/>
        <w:bottom w:val="thinThickSmallGap" w:sz="24" w:space="0" w:color="76B900"/>
        <w:right w:val="thinThickSmallGap" w:sz="24" w:space="0" w:color="76B900"/>
        <w:insideH w:val="single" w:sz="6" w:space="0" w:color="76B900"/>
        <w:insideV w:val="single" w:sz="6" w:space="0" w:color="76B900"/>
      </w:tblBorders>
    </w:tblPr>
    <w:trPr>
      <w:jc w:val="center"/>
    </w:trPr>
    <w:tblStylePr w:type="firstRow">
      <w:pPr>
        <w:jc w:val="center"/>
      </w:pPr>
      <w:rPr>
        <w:rFonts w:ascii="Arial" w:hAnsi="Arial" w:cs="Times New Roman"/>
        <w:b/>
        <w:sz w:val="22"/>
      </w:rPr>
      <w:tblPr/>
      <w:trPr>
        <w:tblHeader/>
      </w:trPr>
      <w:tcPr>
        <w:tcBorders>
          <w:bottom w:val="double" w:sz="4" w:space="0" w:color="76B900"/>
        </w:tcBorders>
        <w:shd w:val="clear" w:color="auto" w:fill="CCFF99"/>
      </w:tcPr>
    </w:tblStylePr>
  </w:style>
  <w:style w:type="paragraph" w:customStyle="1" w:styleId="NormalI1">
    <w:name w:val="NormalI1"/>
    <w:basedOn w:val="Normal"/>
    <w:autoRedefine/>
    <w:rsid w:val="000D35FF"/>
    <w:pPr>
      <w:numPr>
        <w:numId w:val="32"/>
      </w:numPr>
      <w:spacing w:after="160" w:line="259" w:lineRule="auto"/>
      <w:jc w:val="left"/>
    </w:pPr>
    <w:rPr>
      <w:rFonts w:eastAsiaTheme="minorEastAsia" w:cstheme="minorBidi"/>
      <w:b/>
      <w:lang w:eastAsia="fr-FR"/>
    </w:rPr>
  </w:style>
  <w:style w:type="character" w:styleId="Mentionnonrsolue">
    <w:name w:val="Unresolved Mention"/>
    <w:basedOn w:val="Policepardfaut"/>
    <w:uiPriority w:val="99"/>
    <w:semiHidden/>
    <w:unhideWhenUsed/>
    <w:rsid w:val="00BD1245"/>
    <w:rPr>
      <w:color w:val="605E5C"/>
      <w:shd w:val="clear" w:color="auto" w:fill="E1DFDD"/>
    </w:rPr>
  </w:style>
  <w:style w:type="character" w:customStyle="1" w:styleId="Style1Car">
    <w:name w:val="Style1 Car"/>
    <w:basedOn w:val="Policepardfaut"/>
    <w:rsid w:val="00BD5A47"/>
    <w:rPr>
      <w:rFonts w:ascii="Lucida Sans" w:eastAsia="Times New Roman" w:hAnsi="Lucida Sans" w:cs="Times New Roman"/>
      <w:b/>
      <w:color w:val="0066A2"/>
      <w:sz w:val="32"/>
      <w:szCs w:val="20"/>
      <w:lang w:val="fr-FR" w:eastAsia="nl-NL"/>
    </w:rPr>
  </w:style>
  <w:style w:type="character" w:customStyle="1" w:styleId="Titre4Car">
    <w:name w:val="Titre 4 Car"/>
    <w:aliases w:val="ACOSS-Titre4 Car"/>
    <w:basedOn w:val="Policepardfaut"/>
    <w:link w:val="Titre4"/>
    <w:uiPriority w:val="9"/>
    <w:rsid w:val="00E0067D"/>
    <w:rPr>
      <w:rFonts w:ascii="Arial" w:eastAsiaTheme="majorEastAsia" w:hAnsi="Arial" w:cstheme="majorBidi"/>
      <w:bCs/>
      <w:iCs/>
      <w:lang w:val="fr-FR" w:eastAsia="ar-SA"/>
    </w:rPr>
  </w:style>
  <w:style w:type="paragraph" w:customStyle="1" w:styleId="ListePuce2">
    <w:name w:val="Liste à Puce 2"/>
    <w:basedOn w:val="Listepuces"/>
    <w:rsid w:val="00DD207B"/>
    <w:pPr>
      <w:numPr>
        <w:numId w:val="0"/>
      </w:numPr>
      <w:tabs>
        <w:tab w:val="num" w:pos="720"/>
      </w:tabs>
      <w:ind w:left="1080" w:hanging="360"/>
    </w:pPr>
    <w:rPr>
      <w:rFonts w:ascii="Lucida Sans" w:hAnsi="Lucida Sans"/>
      <w:lang w:eastAsia="nl-NL"/>
    </w:rPr>
  </w:style>
  <w:style w:type="paragraph" w:customStyle="1" w:styleId="Puce4">
    <w:name w:val="Puce4"/>
    <w:basedOn w:val="Normal3"/>
    <w:rsid w:val="00DD207B"/>
    <w:pPr>
      <w:numPr>
        <w:numId w:val="35"/>
      </w:numPr>
      <w:tabs>
        <w:tab w:val="clear" w:pos="2529"/>
        <w:tab w:val="num" w:pos="142"/>
        <w:tab w:val="num" w:pos="568"/>
      </w:tabs>
      <w:ind w:left="2552" w:hanging="567"/>
    </w:pPr>
  </w:style>
  <w:style w:type="paragraph" w:customStyle="1" w:styleId="Normal3">
    <w:name w:val="Normal3"/>
    <w:basedOn w:val="Normal"/>
    <w:link w:val="Normal3Car"/>
    <w:rsid w:val="00DD207B"/>
    <w:pPr>
      <w:spacing w:line="360" w:lineRule="auto"/>
      <w:ind w:left="567"/>
    </w:pPr>
    <w:rPr>
      <w:rFonts w:ascii="Helvetica" w:hAnsi="Helvetica"/>
      <w:szCs w:val="22"/>
      <w:lang w:eastAsia="en-US"/>
    </w:rPr>
  </w:style>
  <w:style w:type="character" w:customStyle="1" w:styleId="Normal3Car">
    <w:name w:val="Normal3 Car"/>
    <w:basedOn w:val="Policepardfaut"/>
    <w:link w:val="Normal3"/>
    <w:rsid w:val="00DD207B"/>
    <w:rPr>
      <w:rFonts w:ascii="Helvetica" w:hAnsi="Helvetica" w:cs="Arial"/>
      <w:szCs w:val="22"/>
      <w:lang w:val="fr-FR"/>
    </w:rPr>
  </w:style>
  <w:style w:type="paragraph" w:customStyle="1" w:styleId="Puce">
    <w:name w:val="Puce"/>
    <w:basedOn w:val="Normal"/>
    <w:link w:val="PuceCar"/>
    <w:rsid w:val="00DD207B"/>
    <w:pPr>
      <w:numPr>
        <w:numId w:val="39"/>
      </w:numPr>
      <w:spacing w:line="360" w:lineRule="auto"/>
      <w:ind w:left="1135" w:hanging="284"/>
    </w:pPr>
    <w:rPr>
      <w:rFonts w:ascii="Helvetica" w:hAnsi="Helvetica"/>
      <w:szCs w:val="22"/>
      <w:lang w:eastAsia="en-US"/>
    </w:rPr>
  </w:style>
  <w:style w:type="character" w:customStyle="1" w:styleId="PuceCar">
    <w:name w:val="Puce Car"/>
    <w:basedOn w:val="Policepardfaut"/>
    <w:link w:val="Puce"/>
    <w:rsid w:val="00DD207B"/>
    <w:rPr>
      <w:rFonts w:ascii="Helvetica" w:hAnsi="Helvetica" w:cs="Arial"/>
      <w:szCs w:val="22"/>
      <w:lang w:val="fr-FR"/>
    </w:rPr>
  </w:style>
  <w:style w:type="paragraph" w:customStyle="1" w:styleId="Puce2">
    <w:name w:val="Puce2"/>
    <w:basedOn w:val="Puce"/>
    <w:link w:val="Puce2CarCar"/>
    <w:rsid w:val="00DD207B"/>
    <w:pPr>
      <w:numPr>
        <w:numId w:val="34"/>
      </w:numPr>
      <w:tabs>
        <w:tab w:val="clear" w:pos="1211"/>
        <w:tab w:val="num" w:pos="1134"/>
      </w:tabs>
      <w:ind w:left="1135" w:hanging="284"/>
    </w:pPr>
  </w:style>
  <w:style w:type="character" w:customStyle="1" w:styleId="Puce2CarCar">
    <w:name w:val="Puce2 Car Car"/>
    <w:basedOn w:val="Policepardfaut"/>
    <w:link w:val="Puce2"/>
    <w:rsid w:val="00DD207B"/>
    <w:rPr>
      <w:rFonts w:ascii="Helvetica" w:hAnsi="Helvetica" w:cs="Arial"/>
      <w:szCs w:val="22"/>
      <w:lang w:val="fr-FR"/>
    </w:rPr>
  </w:style>
  <w:style w:type="paragraph" w:customStyle="1" w:styleId="Listenumroteprojet">
    <w:name w:val="Liste numérotée projet"/>
    <w:basedOn w:val="Listenumrote"/>
    <w:rsid w:val="00DD207B"/>
    <w:pPr>
      <w:numPr>
        <w:numId w:val="38"/>
      </w:numPr>
      <w:tabs>
        <w:tab w:val="clear" w:pos="0"/>
        <w:tab w:val="clear" w:pos="1068"/>
        <w:tab w:val="num" w:pos="720"/>
        <w:tab w:val="num" w:pos="928"/>
      </w:tabs>
      <w:ind w:left="1492" w:hanging="360"/>
    </w:pPr>
  </w:style>
  <w:style w:type="paragraph" w:customStyle="1" w:styleId="Listenumrote">
    <w:name w:val="Liste numérotée"/>
    <w:basedOn w:val="Normal3"/>
    <w:rsid w:val="00DD207B"/>
    <w:pPr>
      <w:numPr>
        <w:numId w:val="37"/>
      </w:numPr>
      <w:tabs>
        <w:tab w:val="clear" w:pos="1068"/>
        <w:tab w:val="num" w:pos="360"/>
        <w:tab w:val="num" w:pos="720"/>
        <w:tab w:val="num" w:pos="1492"/>
      </w:tabs>
      <w:ind w:left="1492" w:firstLine="0"/>
    </w:pPr>
  </w:style>
  <w:style w:type="paragraph" w:customStyle="1" w:styleId="Normal2">
    <w:name w:val="Normal 2"/>
    <w:basedOn w:val="Normal"/>
    <w:rsid w:val="00DD207B"/>
    <w:pPr>
      <w:spacing w:line="360" w:lineRule="auto"/>
      <w:jc w:val="left"/>
    </w:pPr>
    <w:rPr>
      <w:noProof/>
      <w:lang w:eastAsia="fr-FR"/>
    </w:rPr>
  </w:style>
  <w:style w:type="character" w:customStyle="1" w:styleId="TexteTableauCar">
    <w:name w:val="Texte Tableau Car"/>
    <w:basedOn w:val="Policepardfaut"/>
    <w:link w:val="TexteTableau"/>
    <w:rsid w:val="00DD207B"/>
    <w:rPr>
      <w:rFonts w:ascii="Helvetica" w:hAnsi="Helvetica" w:cs="Helvetica"/>
      <w:sz w:val="18"/>
    </w:rPr>
  </w:style>
  <w:style w:type="paragraph" w:customStyle="1" w:styleId="TexteTableau">
    <w:name w:val="Texte Tableau"/>
    <w:basedOn w:val="Normal"/>
    <w:link w:val="TexteTableauCar"/>
    <w:rsid w:val="00DD207B"/>
    <w:pPr>
      <w:spacing w:before="60" w:after="60"/>
    </w:pPr>
    <w:rPr>
      <w:rFonts w:ascii="Helvetica" w:hAnsi="Helvetica" w:cs="Helvetica"/>
      <w:lang w:val="en-US" w:eastAsia="en-US"/>
    </w:rPr>
  </w:style>
  <w:style w:type="paragraph" w:customStyle="1" w:styleId="Listealpha">
    <w:name w:val="Liste alpha"/>
    <w:basedOn w:val="Listenumrote"/>
    <w:rsid w:val="00DD207B"/>
    <w:pPr>
      <w:numPr>
        <w:numId w:val="36"/>
      </w:numPr>
      <w:tabs>
        <w:tab w:val="clear" w:pos="1068"/>
        <w:tab w:val="clear" w:pos="1134"/>
        <w:tab w:val="num" w:pos="142"/>
        <w:tab w:val="num" w:pos="360"/>
        <w:tab w:val="num" w:pos="720"/>
      </w:tabs>
      <w:ind w:left="142" w:hanging="142"/>
    </w:pPr>
  </w:style>
  <w:style w:type="paragraph" w:customStyle="1" w:styleId="TexteTableauCarCarCar">
    <w:name w:val="Texte Tableau Car Car Car"/>
    <w:basedOn w:val="Normal"/>
    <w:link w:val="TexteTableauCarCarCarCar"/>
    <w:rsid w:val="00DD207B"/>
    <w:pPr>
      <w:spacing w:before="60" w:after="60"/>
    </w:pPr>
    <w:rPr>
      <w:szCs w:val="22"/>
      <w:lang w:eastAsia="en-US"/>
    </w:rPr>
  </w:style>
  <w:style w:type="character" w:customStyle="1" w:styleId="TexteTableauCarCarCarCar">
    <w:name w:val="Texte Tableau Car Car Car Car"/>
    <w:basedOn w:val="Policepardfaut"/>
    <w:link w:val="TexteTableauCarCarCar"/>
    <w:rsid w:val="00DD207B"/>
    <w:rPr>
      <w:rFonts w:ascii="Arial" w:hAnsi="Arial"/>
      <w:sz w:val="18"/>
      <w:szCs w:val="22"/>
      <w:lang w:val="fr-FR"/>
    </w:rPr>
  </w:style>
  <w:style w:type="paragraph" w:customStyle="1" w:styleId="ListeHierarchique">
    <w:name w:val="ListeHierarchique"/>
    <w:basedOn w:val="CorpsdeTexte0"/>
    <w:link w:val="ListeHierarchiqueCar"/>
    <w:rsid w:val="00DD207B"/>
    <w:pPr>
      <w:numPr>
        <w:numId w:val="40"/>
      </w:numPr>
      <w:spacing w:before="60"/>
    </w:pPr>
    <w:rPr>
      <w:rFonts w:ascii="Arial" w:hAnsi="Arial"/>
    </w:rPr>
  </w:style>
  <w:style w:type="character" w:customStyle="1" w:styleId="ListeHierarchiqueCar">
    <w:name w:val="ListeHierarchique Car"/>
    <w:basedOn w:val="CorpsdeTexteCar0"/>
    <w:link w:val="ListeHierarchique"/>
    <w:rsid w:val="00DD207B"/>
    <w:rPr>
      <w:rFonts w:ascii="Arial" w:hAnsi="Arial"/>
      <w:szCs w:val="24"/>
      <w:lang w:val="fr-FR" w:eastAsia="fr-FR"/>
    </w:rPr>
  </w:style>
  <w:style w:type="paragraph" w:customStyle="1" w:styleId="Normaltableau">
    <w:name w:val="Normal_tableau"/>
    <w:basedOn w:val="Normal"/>
    <w:rsid w:val="00DD207B"/>
    <w:pPr>
      <w:widowControl w:val="0"/>
      <w:spacing w:before="20" w:after="20"/>
    </w:pPr>
    <w:rPr>
      <w:lang w:eastAsia="fr-FR"/>
    </w:rPr>
  </w:style>
  <w:style w:type="paragraph" w:customStyle="1" w:styleId="NormalLIGNETAB">
    <w:name w:val="NormalLIGNETAB"/>
    <w:basedOn w:val="Normal"/>
    <w:rsid w:val="00DD207B"/>
    <w:pPr>
      <w:spacing w:before="60" w:after="60"/>
    </w:pPr>
    <w:rPr>
      <w:lang w:eastAsia="fr-FR"/>
    </w:rPr>
  </w:style>
  <w:style w:type="paragraph" w:customStyle="1" w:styleId="corpsdetexte-bis">
    <w:name w:val="corps de texte - bis"/>
    <w:basedOn w:val="Corpsdetexte"/>
    <w:rsid w:val="00DD207B"/>
    <w:pPr>
      <w:overflowPunct w:val="0"/>
      <w:autoSpaceDE w:val="0"/>
      <w:autoSpaceDN w:val="0"/>
      <w:adjustRightInd w:val="0"/>
      <w:spacing w:line="240" w:lineRule="exact"/>
      <w:textAlignment w:val="baseline"/>
    </w:pPr>
    <w:rPr>
      <w:rFonts w:ascii="HelveticaNeue LT 55 Roman" w:hAnsi="HelveticaNeue LT 55 Roman"/>
      <w:lang w:val="en-US"/>
    </w:rPr>
  </w:style>
  <w:style w:type="paragraph" w:styleId="Sansinterligne">
    <w:name w:val="No Spacing"/>
    <w:link w:val="SansinterligneCar"/>
    <w:uiPriority w:val="1"/>
    <w:rsid w:val="00BD1245"/>
    <w:rPr>
      <w:rFonts w:asciiTheme="minorHAnsi" w:eastAsiaTheme="minorEastAsia" w:hAnsiTheme="minorHAnsi" w:cstheme="minorBidi"/>
      <w:sz w:val="22"/>
      <w:szCs w:val="22"/>
      <w:lang w:val="fr-FR"/>
    </w:rPr>
  </w:style>
  <w:style w:type="character" w:customStyle="1" w:styleId="SansinterligneCar">
    <w:name w:val="Sans interligne Car"/>
    <w:basedOn w:val="Policepardfaut"/>
    <w:link w:val="Sansinterligne"/>
    <w:uiPriority w:val="1"/>
    <w:rsid w:val="00BD1245"/>
    <w:rPr>
      <w:rFonts w:asciiTheme="minorHAnsi" w:eastAsiaTheme="minorEastAsia" w:hAnsiTheme="minorHAnsi" w:cstheme="minorBidi"/>
      <w:sz w:val="22"/>
      <w:szCs w:val="22"/>
      <w:lang w:val="fr-FR"/>
    </w:rPr>
  </w:style>
  <w:style w:type="paragraph" w:customStyle="1" w:styleId="CorpstexteTitre1">
    <w:name w:val="Corps texte Titre 1"/>
    <w:basedOn w:val="Corpsdetexte"/>
    <w:link w:val="CorpstexteTitre1Car"/>
    <w:rsid w:val="00DD207B"/>
    <w:pPr>
      <w:tabs>
        <w:tab w:val="left" w:pos="8789"/>
      </w:tabs>
      <w:overflowPunct w:val="0"/>
      <w:autoSpaceDE w:val="0"/>
      <w:autoSpaceDN w:val="0"/>
      <w:adjustRightInd w:val="0"/>
      <w:spacing w:before="60" w:after="120"/>
      <w:ind w:left="425"/>
      <w:textAlignment w:val="baseline"/>
    </w:pPr>
    <w:rPr>
      <w:sz w:val="22"/>
      <w:lang w:eastAsia="fr-FR"/>
    </w:rPr>
  </w:style>
  <w:style w:type="character" w:customStyle="1" w:styleId="CorpstexteTitre1Car">
    <w:name w:val="Corps texte Titre 1 Car"/>
    <w:link w:val="CorpstexteTitre1"/>
    <w:locked/>
    <w:rsid w:val="00DD207B"/>
    <w:rPr>
      <w:rFonts w:ascii="Arial" w:hAnsi="Arial"/>
      <w:sz w:val="22"/>
      <w:lang w:val="fr-FR" w:eastAsia="fr-FR"/>
    </w:rPr>
  </w:style>
  <w:style w:type="paragraph" w:customStyle="1" w:styleId="TIndent1Alt1">
    <w:name w:val="T.Indenté1 (Alt+1)"/>
    <w:basedOn w:val="Normal"/>
    <w:rsid w:val="00DD207B"/>
    <w:pPr>
      <w:spacing w:line="260" w:lineRule="atLeast"/>
    </w:pPr>
    <w:rPr>
      <w:lang w:eastAsia="fr-FR"/>
    </w:rPr>
  </w:style>
  <w:style w:type="paragraph" w:customStyle="1" w:styleId="EDFL2-NormText">
    <w:name w:val="EDFL2-NormText"/>
    <w:rsid w:val="00DD207B"/>
    <w:pPr>
      <w:jc w:val="both"/>
    </w:pPr>
    <w:rPr>
      <w:rFonts w:ascii="Arial" w:hAnsi="Arial"/>
      <w:lang w:val="fr-FR" w:eastAsia="fr-FR"/>
    </w:rPr>
  </w:style>
  <w:style w:type="table" w:customStyle="1" w:styleId="Grilledutableau1">
    <w:name w:val="Grille du tableau1"/>
    <w:basedOn w:val="TableauNormal"/>
    <w:next w:val="Grilledutableau"/>
    <w:rsid w:val="00DD207B"/>
    <w:pPr>
      <w:jc w:val="both"/>
    </w:pPr>
    <w:rPr>
      <w:rFonts w:ascii="Arial" w:hAnsi="Arial"/>
      <w:lang w:val="fr-FR"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FL2-BodyText">
    <w:name w:val="EDFL2-BodyText"/>
    <w:basedOn w:val="Normal"/>
    <w:rsid w:val="00DD207B"/>
    <w:pPr>
      <w:numPr>
        <w:numId w:val="41"/>
      </w:numPr>
      <w:tabs>
        <w:tab w:val="left" w:pos="532"/>
      </w:tabs>
      <w:spacing w:after="60"/>
    </w:pPr>
    <w:rPr>
      <w:noProof/>
      <w:sz w:val="16"/>
      <w:szCs w:val="16"/>
      <w:lang w:eastAsia="fr-FR"/>
    </w:rPr>
  </w:style>
  <w:style w:type="paragraph" w:customStyle="1" w:styleId="F2F">
    <w:name w:val="F2F"/>
    <w:aliases w:val="F2 Fantaisie"/>
    <w:basedOn w:val="Normal"/>
    <w:rsid w:val="00DD207B"/>
    <w:pPr>
      <w:numPr>
        <w:ilvl w:val="2"/>
        <w:numId w:val="42"/>
      </w:numPr>
      <w:spacing w:before="120"/>
    </w:pPr>
    <w:rPr>
      <w:rFonts w:ascii="Helvetica" w:hAnsi="Helvetica"/>
      <w:szCs w:val="22"/>
      <w:lang w:eastAsia="en-US"/>
    </w:rPr>
  </w:style>
  <w:style w:type="paragraph" w:customStyle="1" w:styleId="Cellule-F1">
    <w:name w:val="Cellule - F1"/>
    <w:basedOn w:val="Normal"/>
    <w:rsid w:val="00DD207B"/>
    <w:pPr>
      <w:widowControl w:val="0"/>
      <w:spacing w:before="60" w:line="360" w:lineRule="auto"/>
      <w:jc w:val="left"/>
    </w:pPr>
    <w:rPr>
      <w:lang w:eastAsia="fr-FR"/>
    </w:rPr>
  </w:style>
  <w:style w:type="paragraph" w:customStyle="1" w:styleId="cellule-f10">
    <w:name w:val="cellule-f1"/>
    <w:basedOn w:val="Normal"/>
    <w:rsid w:val="00DD207B"/>
    <w:pPr>
      <w:spacing w:before="60" w:line="360" w:lineRule="auto"/>
      <w:jc w:val="left"/>
    </w:pPr>
    <w:rPr>
      <w:lang w:eastAsia="fr-FR"/>
    </w:rPr>
  </w:style>
  <w:style w:type="paragraph" w:customStyle="1" w:styleId="ListepucesNiv1">
    <w:name w:val="Liste puces Niv1"/>
    <w:basedOn w:val="Corpsdetexte"/>
    <w:rsid w:val="00DD207B"/>
    <w:pPr>
      <w:numPr>
        <w:ilvl w:val="1"/>
        <w:numId w:val="43"/>
      </w:numPr>
      <w:tabs>
        <w:tab w:val="left" w:pos="8789"/>
      </w:tabs>
      <w:overflowPunct w:val="0"/>
      <w:autoSpaceDE w:val="0"/>
      <w:autoSpaceDN w:val="0"/>
      <w:adjustRightInd w:val="0"/>
      <w:spacing w:before="80" w:after="80"/>
      <w:textAlignment w:val="baseline"/>
    </w:pPr>
    <w:rPr>
      <w:sz w:val="22"/>
      <w:lang w:eastAsia="fr-FR"/>
    </w:rPr>
  </w:style>
  <w:style w:type="paragraph" w:customStyle="1" w:styleId="ListepuceNiv3">
    <w:name w:val="Liste puce Niv3"/>
    <w:basedOn w:val="Normal"/>
    <w:rsid w:val="00DD207B"/>
    <w:pPr>
      <w:tabs>
        <w:tab w:val="left" w:pos="8789"/>
      </w:tabs>
      <w:overflowPunct w:val="0"/>
      <w:autoSpaceDE w:val="0"/>
      <w:autoSpaceDN w:val="0"/>
      <w:adjustRightInd w:val="0"/>
      <w:textAlignment w:val="baseline"/>
    </w:pPr>
    <w:rPr>
      <w:sz w:val="22"/>
      <w:lang w:eastAsia="fr-FR"/>
    </w:rPr>
  </w:style>
  <w:style w:type="paragraph" w:customStyle="1" w:styleId="Titre5Niveau5">
    <w:name w:val="Titre 5 Niveau 5"/>
    <w:basedOn w:val="Titre4"/>
    <w:rsid w:val="00DD207B"/>
    <w:pPr>
      <w:numPr>
        <w:ilvl w:val="5"/>
        <w:numId w:val="44"/>
      </w:numPr>
      <w:tabs>
        <w:tab w:val="left" w:pos="0"/>
        <w:tab w:val="left" w:pos="737"/>
      </w:tabs>
      <w:overflowPunct w:val="0"/>
      <w:autoSpaceDE w:val="0"/>
      <w:autoSpaceDN w:val="0"/>
      <w:adjustRightInd w:val="0"/>
      <w:spacing w:before="160" w:after="80" w:line="240" w:lineRule="exact"/>
      <w:ind w:left="0"/>
      <w:textAlignment w:val="baseline"/>
    </w:pPr>
    <w:rPr>
      <w:b/>
      <w:i/>
      <w:lang w:eastAsia="fr-FR"/>
    </w:rPr>
  </w:style>
  <w:style w:type="paragraph" w:customStyle="1" w:styleId="Titre6Niveau6">
    <w:name w:val="Titre 6 Niveau 6"/>
    <w:basedOn w:val="Titre5Niveau5"/>
    <w:rsid w:val="00DD207B"/>
    <w:pPr>
      <w:numPr>
        <w:numId w:val="18"/>
      </w:numPr>
      <w:tabs>
        <w:tab w:val="clear" w:pos="737"/>
        <w:tab w:val="left" w:pos="851"/>
      </w:tabs>
    </w:pPr>
  </w:style>
  <w:style w:type="paragraph" w:customStyle="1" w:styleId="ListepucesNiv4">
    <w:name w:val="Liste puces Niv 4"/>
    <w:basedOn w:val="Normal"/>
    <w:rsid w:val="00DD207B"/>
    <w:pPr>
      <w:numPr>
        <w:numId w:val="45"/>
      </w:numPr>
      <w:tabs>
        <w:tab w:val="left" w:pos="8789"/>
      </w:tabs>
      <w:overflowPunct w:val="0"/>
      <w:autoSpaceDE w:val="0"/>
      <w:autoSpaceDN w:val="0"/>
      <w:adjustRightInd w:val="0"/>
      <w:textAlignment w:val="baseline"/>
    </w:pPr>
    <w:rPr>
      <w:sz w:val="22"/>
      <w:lang w:eastAsia="fr-FR"/>
    </w:rPr>
  </w:style>
  <w:style w:type="paragraph" w:customStyle="1" w:styleId="xl45">
    <w:name w:val="xl45"/>
    <w:basedOn w:val="Normal"/>
    <w:rsid w:val="00DD207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16"/>
      <w:szCs w:val="16"/>
      <w:lang w:eastAsia="fr-FR"/>
    </w:rPr>
  </w:style>
  <w:style w:type="paragraph" w:customStyle="1" w:styleId="sysDocStatistics">
    <w:name w:val="sys Doc Statistics"/>
    <w:basedOn w:val="Normal"/>
    <w:semiHidden/>
    <w:rsid w:val="00DD207B"/>
    <w:pPr>
      <w:tabs>
        <w:tab w:val="right" w:pos="3119"/>
      </w:tabs>
      <w:ind w:left="3260" w:hanging="3260"/>
    </w:pPr>
    <w:rPr>
      <w:rFonts w:ascii="Lucida Sans" w:hAnsi="Lucida Sans"/>
      <w:noProof/>
      <w:lang w:val="en-US" w:eastAsia="en-US"/>
    </w:rPr>
  </w:style>
  <w:style w:type="character" w:customStyle="1" w:styleId="sysDocStatisticslbl">
    <w:name w:val="sys Doc Statistics lbl"/>
    <w:semiHidden/>
    <w:rsid w:val="00DD207B"/>
    <w:rPr>
      <w:rFonts w:ascii="Lucida Sans" w:hAnsi="Lucida Sans"/>
      <w:b/>
      <w:smallCaps/>
      <w:spacing w:val="0"/>
    </w:rPr>
  </w:style>
  <w:style w:type="paragraph" w:customStyle="1" w:styleId="ListepucesNiv2">
    <w:name w:val="Liste puces Niv2"/>
    <w:basedOn w:val="Corpsdetexte"/>
    <w:rsid w:val="00DD207B"/>
    <w:pPr>
      <w:keepNext/>
      <w:keepLines/>
      <w:numPr>
        <w:numId w:val="46"/>
      </w:numPr>
      <w:tabs>
        <w:tab w:val="left" w:pos="737"/>
      </w:tabs>
      <w:overflowPunct w:val="0"/>
      <w:autoSpaceDE w:val="0"/>
      <w:autoSpaceDN w:val="0"/>
      <w:adjustRightInd w:val="0"/>
      <w:textAlignment w:val="baseline"/>
    </w:pPr>
    <w:rPr>
      <w:rFonts w:ascii="Lucida Sans" w:hAnsi="Lucida Sans"/>
      <w:lang w:eastAsia="fr-FR"/>
    </w:rPr>
  </w:style>
  <w:style w:type="character" w:customStyle="1" w:styleId="Apersonnaliser">
    <w:name w:val="A personnaliser"/>
    <w:rsid w:val="00DD207B"/>
    <w:rPr>
      <w:rFonts w:ascii="Arial" w:hAnsi="Arial"/>
      <w:i/>
      <w:color w:val="0066A2"/>
      <w:sz w:val="18"/>
    </w:rPr>
  </w:style>
  <w:style w:type="paragraph" w:customStyle="1" w:styleId="Sts">
    <w:name w:val="Sts"/>
    <w:aliases w:val="Standard suite"/>
    <w:basedOn w:val="St"/>
    <w:link w:val="StsCar"/>
    <w:rsid w:val="00DD207B"/>
    <w:pPr>
      <w:spacing w:before="0"/>
    </w:pPr>
    <w:rPr>
      <w:rFonts w:ascii="Lucida Sans" w:hAnsi="Lucida Sans"/>
      <w:sz w:val="18"/>
      <w:lang w:val="fr-FR" w:eastAsia="fr-FR"/>
    </w:rPr>
  </w:style>
  <w:style w:type="character" w:customStyle="1" w:styleId="StsCar">
    <w:name w:val="Sts Car"/>
    <w:aliases w:val="Standard suite Car"/>
    <w:basedOn w:val="StCar"/>
    <w:link w:val="Sts"/>
    <w:rsid w:val="00DD207B"/>
    <w:rPr>
      <w:rFonts w:ascii="Lucida Sans" w:hAnsi="Lucida Sans"/>
      <w:sz w:val="18"/>
      <w:szCs w:val="18"/>
      <w:lang w:val="fr-FR" w:eastAsia="fr-FR"/>
    </w:rPr>
  </w:style>
  <w:style w:type="paragraph" w:customStyle="1" w:styleId="Cellule-Suite">
    <w:name w:val="Cellule - Suite"/>
    <w:basedOn w:val="Normal"/>
    <w:link w:val="Cellule-SuiteCar"/>
    <w:rsid w:val="00DD207B"/>
    <w:pPr>
      <w:widowControl w:val="0"/>
      <w:spacing w:line="240" w:lineRule="atLeast"/>
      <w:jc w:val="left"/>
    </w:pPr>
    <w:rPr>
      <w:lang w:eastAsia="fr-FR"/>
    </w:rPr>
  </w:style>
  <w:style w:type="character" w:customStyle="1" w:styleId="Cellule-SuiteCar">
    <w:name w:val="Cellule - Suite Car"/>
    <w:basedOn w:val="Policepardfaut"/>
    <w:link w:val="Cellule-Suite"/>
    <w:rsid w:val="00DD207B"/>
    <w:rPr>
      <w:rFonts w:ascii="Arial" w:hAnsi="Arial"/>
      <w:lang w:val="fr-FR" w:eastAsia="fr-FR"/>
    </w:rPr>
  </w:style>
  <w:style w:type="paragraph" w:customStyle="1" w:styleId="Normal20">
    <w:name w:val="Normal_2"/>
    <w:basedOn w:val="Normal"/>
    <w:link w:val="Normal2Car"/>
    <w:rsid w:val="00DD207B"/>
    <w:pPr>
      <w:spacing w:after="40"/>
      <w:ind w:left="567"/>
    </w:pPr>
  </w:style>
  <w:style w:type="character" w:customStyle="1" w:styleId="Normal2Car">
    <w:name w:val="Normal_2 Car"/>
    <w:link w:val="Normal20"/>
    <w:locked/>
    <w:rsid w:val="00DD207B"/>
    <w:rPr>
      <w:rFonts w:ascii="Arial" w:hAnsi="Arial"/>
      <w:lang w:val="fr-FR" w:eastAsia="ar-SA"/>
    </w:rPr>
  </w:style>
  <w:style w:type="paragraph" w:customStyle="1" w:styleId="niveau1sanspuce">
    <w:name w:val="niveau1sanspuce"/>
    <w:basedOn w:val="Normal"/>
    <w:link w:val="niveau1sanspuceCar"/>
    <w:autoRedefine/>
    <w:rsid w:val="00DD207B"/>
    <w:pPr>
      <w:spacing w:line="240" w:lineRule="exact"/>
    </w:pPr>
    <w:rPr>
      <w:rFonts w:ascii="Lucida Sans Unicode" w:hAnsi="Lucida Sans Unicode" w:cs="Lucida Sans Unicode"/>
      <w:i/>
      <w:sz w:val="16"/>
      <w:szCs w:val="16"/>
      <w:lang w:eastAsia="en-US"/>
    </w:rPr>
  </w:style>
  <w:style w:type="character" w:customStyle="1" w:styleId="niveau1sanspuceCar">
    <w:name w:val="niveau1sanspuce Car"/>
    <w:basedOn w:val="Policepardfaut"/>
    <w:link w:val="niveau1sanspuce"/>
    <w:rsid w:val="00DD207B"/>
    <w:rPr>
      <w:rFonts w:ascii="Lucida Sans Unicode" w:hAnsi="Lucida Sans Unicode" w:cs="Lucida Sans Unicode"/>
      <w:i/>
      <w:sz w:val="16"/>
      <w:szCs w:val="16"/>
      <w:lang w:val="fr-FR"/>
    </w:rPr>
  </w:style>
  <w:style w:type="paragraph" w:customStyle="1" w:styleId="niveau2puce">
    <w:name w:val="niveau2puce"/>
    <w:basedOn w:val="Normal"/>
    <w:autoRedefine/>
    <w:rsid w:val="00DD207B"/>
    <w:pPr>
      <w:numPr>
        <w:numId w:val="47"/>
      </w:numPr>
      <w:spacing w:before="120" w:line="240" w:lineRule="exact"/>
    </w:pPr>
    <w:rPr>
      <w:rFonts w:ascii="Times New Roman" w:hAnsi="Times New Roman"/>
      <w:sz w:val="22"/>
      <w:lang w:eastAsia="en-US"/>
    </w:rPr>
  </w:style>
  <w:style w:type="paragraph" w:customStyle="1" w:styleId="HeadingManagementSummary0">
    <w:name w:val="Heading  Management Summary"/>
    <w:basedOn w:val="Normal"/>
    <w:next w:val="Corpsdetexte"/>
    <w:rsid w:val="00DD207B"/>
    <w:pPr>
      <w:keepNext/>
      <w:pageBreakBefore/>
      <w:tabs>
        <w:tab w:val="left" w:pos="0"/>
      </w:tabs>
      <w:spacing w:after="480"/>
      <w:jc w:val="left"/>
    </w:pPr>
    <w:rPr>
      <w:rFonts w:ascii="HelveticaNeue LT 55 Roman" w:hAnsi="HelveticaNeue LT 55 Roman"/>
      <w:color w:val="000080"/>
      <w:sz w:val="36"/>
    </w:rPr>
  </w:style>
  <w:style w:type="paragraph" w:customStyle="1" w:styleId="Tablelistbullet">
    <w:name w:val="Table list bullet"/>
    <w:basedOn w:val="Normal"/>
    <w:rsid w:val="00DD207B"/>
    <w:pPr>
      <w:numPr>
        <w:numId w:val="48"/>
      </w:numPr>
      <w:tabs>
        <w:tab w:val="clear" w:pos="360"/>
        <w:tab w:val="left" w:pos="142"/>
      </w:tabs>
      <w:jc w:val="left"/>
    </w:pPr>
    <w:rPr>
      <w:rFonts w:ascii="HelveticaNeue LT 55 Roman" w:hAnsi="HelveticaNeue LT 55 Roman"/>
    </w:rPr>
  </w:style>
  <w:style w:type="paragraph" w:customStyle="1" w:styleId="Tablelistbullet21">
    <w:name w:val="Table list bullet 2"/>
    <w:basedOn w:val="Normal"/>
    <w:rsid w:val="00DD207B"/>
    <w:pPr>
      <w:numPr>
        <w:numId w:val="49"/>
      </w:numPr>
      <w:tabs>
        <w:tab w:val="left" w:pos="284"/>
      </w:tabs>
      <w:jc w:val="left"/>
    </w:pPr>
    <w:rPr>
      <w:rFonts w:ascii="HelveticaNeue LT 55 Roman" w:hAnsi="HelveticaNeue LT 55 Roman"/>
    </w:rPr>
  </w:style>
  <w:style w:type="paragraph" w:customStyle="1" w:styleId="Tablelistbullet30">
    <w:name w:val="Table list bullet 3"/>
    <w:basedOn w:val="Normal"/>
    <w:rsid w:val="00DD207B"/>
    <w:pPr>
      <w:tabs>
        <w:tab w:val="left" w:pos="425"/>
      </w:tabs>
      <w:ind w:left="426" w:hanging="142"/>
      <w:jc w:val="left"/>
    </w:pPr>
    <w:rPr>
      <w:rFonts w:ascii="HelveticaNeue LT 55 Roman" w:hAnsi="HelveticaNeue LT 55 Roman"/>
    </w:rPr>
  </w:style>
  <w:style w:type="paragraph" w:customStyle="1" w:styleId="sysLogop1Olympic">
    <w:name w:val="sys Logo p1 Olympic"/>
    <w:basedOn w:val="sysLogop1"/>
    <w:rsid w:val="00DD207B"/>
    <w:pPr>
      <w:framePr w:w="3442" w:wrap="notBeside" w:x="7089" w:y="2269"/>
      <w:jc w:val="left"/>
    </w:pPr>
    <w:rPr>
      <w:rFonts w:ascii="HelveticaNeue LT 55 Roman" w:hAnsi="HelveticaNeue LT 55 Roman"/>
    </w:rPr>
  </w:style>
  <w:style w:type="paragraph" w:customStyle="1" w:styleId="CharCar">
    <w:name w:val="Char Car"/>
    <w:basedOn w:val="Normal"/>
    <w:rsid w:val="00DD207B"/>
    <w:pPr>
      <w:spacing w:after="160" w:line="240" w:lineRule="exact"/>
      <w:jc w:val="left"/>
    </w:pPr>
    <w:rPr>
      <w:rFonts w:cs="Verdana"/>
      <w:lang w:val="en-US" w:eastAsia="en-US"/>
    </w:rPr>
  </w:style>
  <w:style w:type="paragraph" w:customStyle="1" w:styleId="Paragraph">
    <w:name w:val="Paragraph"/>
    <w:basedOn w:val="Normal"/>
    <w:rsid w:val="00DD207B"/>
    <w:pPr>
      <w:numPr>
        <w:ilvl w:val="12"/>
      </w:numPr>
      <w:spacing w:before="120"/>
      <w:ind w:left="1134"/>
    </w:pPr>
    <w:rPr>
      <w:lang w:eastAsia="en-US"/>
    </w:rPr>
  </w:style>
  <w:style w:type="paragraph" w:customStyle="1" w:styleId="-Normaltab">
    <w:name w:val="-Normaltab"/>
    <w:basedOn w:val="Normal"/>
    <w:rsid w:val="00DD207B"/>
    <w:pPr>
      <w:numPr>
        <w:ilvl w:val="12"/>
      </w:numPr>
      <w:spacing w:before="60"/>
      <w:jc w:val="left"/>
    </w:pPr>
    <w:rPr>
      <w:lang w:eastAsia="en-US"/>
    </w:rPr>
  </w:style>
  <w:style w:type="paragraph" w:customStyle="1" w:styleId="Sous-Titre1">
    <w:name w:val="Sous-Titre"/>
    <w:basedOn w:val="Normal"/>
    <w:next w:val="Normal"/>
    <w:rsid w:val="00DD207B"/>
    <w:pPr>
      <w:numPr>
        <w:ilvl w:val="12"/>
      </w:numPr>
      <w:pBdr>
        <w:bottom w:val="single" w:sz="6" w:space="1" w:color="auto"/>
      </w:pBdr>
      <w:ind w:left="-142" w:right="-169"/>
      <w:jc w:val="left"/>
    </w:pPr>
    <w:rPr>
      <w:b/>
      <w:color w:val="000080"/>
      <w:sz w:val="28"/>
      <w:lang w:eastAsia="en-US"/>
    </w:rPr>
  </w:style>
  <w:style w:type="paragraph" w:customStyle="1" w:styleId="TableHeading">
    <w:name w:val="Table Heading"/>
    <w:basedOn w:val="Corpsdetexte"/>
    <w:rsid w:val="00DD207B"/>
    <w:pPr>
      <w:numPr>
        <w:ilvl w:val="12"/>
      </w:numPr>
      <w:spacing w:before="40" w:after="40"/>
      <w:jc w:val="center"/>
    </w:pPr>
    <w:rPr>
      <w:b/>
      <w:color w:val="000080"/>
      <w:lang w:eastAsia="en-US"/>
    </w:rPr>
  </w:style>
  <w:style w:type="paragraph" w:customStyle="1" w:styleId="InfoBlueTiret">
    <w:name w:val="InfoBlue Tiret"/>
    <w:basedOn w:val="Normal"/>
    <w:rsid w:val="00DD207B"/>
    <w:pPr>
      <w:numPr>
        <w:numId w:val="50"/>
      </w:numPr>
      <w:spacing w:before="120"/>
    </w:pPr>
    <w:rPr>
      <w:i/>
      <w:color w:val="0000FF"/>
      <w:lang w:val="en-US" w:eastAsia="en-US"/>
    </w:rPr>
  </w:style>
  <w:style w:type="paragraph" w:customStyle="1" w:styleId="TableHeading-Sub">
    <w:name w:val="Table Heading-Sub"/>
    <w:basedOn w:val="Normal"/>
    <w:rsid w:val="00DD207B"/>
    <w:pPr>
      <w:spacing w:after="20"/>
      <w:jc w:val="center"/>
    </w:pPr>
    <w:rPr>
      <w:b/>
      <w:bCs/>
      <w:lang w:val="en-US" w:eastAsia="fr-FR"/>
    </w:rPr>
  </w:style>
  <w:style w:type="paragraph" w:customStyle="1" w:styleId="Tabletext0">
    <w:name w:val="Table text"/>
    <w:basedOn w:val="Normal"/>
    <w:link w:val="TabletextCar"/>
    <w:rsid w:val="00DD207B"/>
    <w:pPr>
      <w:spacing w:before="40" w:after="40"/>
    </w:pPr>
    <w:rPr>
      <w:noProof/>
      <w:szCs w:val="18"/>
      <w:lang w:eastAsia="fr-FR"/>
    </w:rPr>
  </w:style>
  <w:style w:type="character" w:customStyle="1" w:styleId="TabletextCar">
    <w:name w:val="Table text Car"/>
    <w:link w:val="Tabletext0"/>
    <w:rsid w:val="00DD207B"/>
    <w:rPr>
      <w:rFonts w:ascii="Arial" w:hAnsi="Arial" w:cs="Arial"/>
      <w:noProof/>
      <w:sz w:val="18"/>
      <w:szCs w:val="18"/>
      <w:lang w:val="fr-FR" w:eastAsia="fr-FR"/>
    </w:rPr>
  </w:style>
  <w:style w:type="paragraph" w:customStyle="1" w:styleId="TableNumberedList">
    <w:name w:val="Table Numbered List"/>
    <w:basedOn w:val="Normal"/>
    <w:next w:val="Normal"/>
    <w:rsid w:val="00DD207B"/>
    <w:pPr>
      <w:keepNext/>
      <w:numPr>
        <w:numId w:val="51"/>
      </w:numPr>
      <w:spacing w:before="120" w:after="120"/>
      <w:jc w:val="left"/>
    </w:pPr>
    <w:rPr>
      <w:b/>
      <w:bCs/>
      <w:snapToGrid w:val="0"/>
      <w:lang w:eastAsia="fr-FR"/>
    </w:rPr>
  </w:style>
  <w:style w:type="paragraph" w:customStyle="1" w:styleId="CarCarCharChar">
    <w:name w:val="Car Car Char Char"/>
    <w:basedOn w:val="Normal"/>
    <w:rsid w:val="00DD207B"/>
    <w:pPr>
      <w:spacing w:after="160" w:line="240" w:lineRule="exact"/>
      <w:jc w:val="left"/>
    </w:pPr>
    <w:rPr>
      <w:lang w:val="en-US" w:eastAsia="en-US"/>
    </w:rPr>
  </w:style>
  <w:style w:type="paragraph" w:styleId="Textebrut">
    <w:name w:val="Plain Text"/>
    <w:basedOn w:val="Normal"/>
    <w:link w:val="TextebrutCar"/>
    <w:uiPriority w:val="99"/>
    <w:unhideWhenUsed/>
    <w:rsid w:val="00BD1245"/>
    <w:pPr>
      <w:suppressAutoHyphens w:val="0"/>
    </w:pPr>
    <w:rPr>
      <w:rFonts w:ascii="Consolas" w:eastAsiaTheme="minorHAnsi" w:hAnsi="Consolas" w:cstheme="minorBidi"/>
      <w:sz w:val="21"/>
      <w:szCs w:val="21"/>
      <w:lang w:eastAsia="en-US"/>
    </w:rPr>
  </w:style>
  <w:style w:type="character" w:customStyle="1" w:styleId="TextebrutCar">
    <w:name w:val="Texte brut Car"/>
    <w:basedOn w:val="Policepardfaut"/>
    <w:link w:val="Textebrut"/>
    <w:uiPriority w:val="99"/>
    <w:rsid w:val="00BD1245"/>
    <w:rPr>
      <w:rFonts w:ascii="Consolas" w:eastAsiaTheme="minorHAnsi" w:hAnsi="Consolas" w:cstheme="minorBidi"/>
      <w:sz w:val="21"/>
      <w:szCs w:val="21"/>
      <w:lang w:val="fr-FR"/>
    </w:rPr>
  </w:style>
  <w:style w:type="paragraph" w:customStyle="1" w:styleId="Liste10">
    <w:name w:val="Liste 1"/>
    <w:basedOn w:val="Normal"/>
    <w:autoRedefine/>
    <w:rsid w:val="00DD207B"/>
    <w:pPr>
      <w:tabs>
        <w:tab w:val="left" w:pos="1560"/>
      </w:tabs>
      <w:spacing w:after="120"/>
    </w:pPr>
    <w:rPr>
      <w:rFonts w:ascii="Tahoma" w:hAnsi="Tahoma"/>
      <w:szCs w:val="22"/>
      <w:lang w:eastAsia="fr-FR"/>
    </w:rPr>
  </w:style>
  <w:style w:type="paragraph" w:customStyle="1" w:styleId="tablelistbullet2">
    <w:name w:val="tablelistbullet2"/>
    <w:basedOn w:val="Normal"/>
    <w:rsid w:val="00DD207B"/>
    <w:pPr>
      <w:numPr>
        <w:numId w:val="33"/>
      </w:numPr>
      <w:jc w:val="left"/>
    </w:pPr>
    <w:rPr>
      <w:rFonts w:ascii="HelveticaNeue LT 55 Roman" w:hAnsi="HelveticaNeue LT 55 Roman"/>
      <w:szCs w:val="18"/>
      <w:lang w:eastAsia="fr-FR"/>
    </w:rPr>
  </w:style>
  <w:style w:type="paragraph" w:customStyle="1" w:styleId="ANormal">
    <w:name w:val="A  Normal"/>
    <w:basedOn w:val="Normal"/>
    <w:rsid w:val="00DD207B"/>
    <w:pPr>
      <w:overflowPunct w:val="0"/>
      <w:autoSpaceDE w:val="0"/>
      <w:autoSpaceDN w:val="0"/>
      <w:adjustRightInd w:val="0"/>
      <w:spacing w:before="120"/>
      <w:textAlignment w:val="baseline"/>
    </w:pPr>
    <w:rPr>
      <w:rFonts w:ascii="Helvetica" w:hAnsi="Helvetica"/>
      <w:lang w:eastAsia="fr-FR"/>
    </w:rPr>
  </w:style>
  <w:style w:type="paragraph" w:customStyle="1" w:styleId="EDFL2-Titre02">
    <w:name w:val="EDFL2-Titre02"/>
    <w:basedOn w:val="Normal"/>
    <w:next w:val="Normal"/>
    <w:rsid w:val="00DD207B"/>
    <w:pPr>
      <w:tabs>
        <w:tab w:val="num" w:pos="720"/>
      </w:tabs>
      <w:spacing w:before="240" w:after="360"/>
      <w:ind w:left="357" w:hanging="357"/>
      <w:jc w:val="left"/>
    </w:pPr>
    <w:rPr>
      <w:b/>
      <w:lang w:eastAsia="fr-FR"/>
    </w:rPr>
  </w:style>
  <w:style w:type="paragraph" w:customStyle="1" w:styleId="CorpstexteTitre3">
    <w:name w:val="Corps texte Titre 3"/>
    <w:basedOn w:val="Corpsdetexte"/>
    <w:rsid w:val="00DD207B"/>
    <w:pPr>
      <w:tabs>
        <w:tab w:val="left" w:pos="8789"/>
      </w:tabs>
      <w:overflowPunct w:val="0"/>
      <w:autoSpaceDE w:val="0"/>
      <w:autoSpaceDN w:val="0"/>
      <w:adjustRightInd w:val="0"/>
      <w:spacing w:before="60" w:after="120"/>
      <w:ind w:left="1276"/>
    </w:pPr>
    <w:rPr>
      <w:sz w:val="22"/>
      <w:lang w:eastAsia="fr-FR"/>
    </w:rPr>
  </w:style>
  <w:style w:type="character" w:customStyle="1" w:styleId="st1">
    <w:name w:val="st1"/>
    <w:basedOn w:val="Policepardfaut"/>
    <w:rsid w:val="00DD207B"/>
  </w:style>
  <w:style w:type="paragraph" w:customStyle="1" w:styleId="1-CAP">
    <w:name w:val="1-CAP"/>
    <w:basedOn w:val="Normal"/>
    <w:rsid w:val="00DD207B"/>
  </w:style>
  <w:style w:type="paragraph" w:customStyle="1" w:styleId="CAPStyleTablelistbullet2LatinArial10pt">
    <w:name w:val="CAP Style Table list bullet 2 + (Latin) Arial 10 pt"/>
    <w:basedOn w:val="Tablelistbullet21"/>
    <w:rsid w:val="00DD207B"/>
    <w:pPr>
      <w:numPr>
        <w:numId w:val="52"/>
      </w:numPr>
      <w:tabs>
        <w:tab w:val="left" w:pos="1701"/>
      </w:tabs>
    </w:pPr>
    <w:rPr>
      <w:rFonts w:ascii="Arial" w:eastAsia="Calibri" w:hAnsi="Arial"/>
    </w:rPr>
  </w:style>
  <w:style w:type="character" w:customStyle="1" w:styleId="st0">
    <w:name w:val="st"/>
    <w:basedOn w:val="Policepardfaut"/>
    <w:rsid w:val="00DD207B"/>
  </w:style>
  <w:style w:type="paragraph" w:customStyle="1" w:styleId="F1">
    <w:name w:val="F1"/>
    <w:aliases w:val="Suite E1"/>
    <w:basedOn w:val="En-tte"/>
    <w:rsid w:val="00DD207B"/>
    <w:pPr>
      <w:widowControl w:val="0"/>
      <w:ind w:left="284" w:hanging="284"/>
    </w:pPr>
    <w:rPr>
      <w:rFonts w:ascii="Lucida Sans" w:hAnsi="Lucida Sans"/>
      <w:sz w:val="18"/>
      <w:szCs w:val="18"/>
      <w:lang w:eastAsia="fr-FR"/>
    </w:rPr>
  </w:style>
  <w:style w:type="paragraph" w:customStyle="1" w:styleId="Centr-Suite">
    <w:name w:val="Centré-Suite"/>
    <w:basedOn w:val="Normal"/>
    <w:rsid w:val="00DD207B"/>
    <w:pPr>
      <w:widowControl w:val="0"/>
      <w:jc w:val="center"/>
    </w:pPr>
    <w:rPr>
      <w:rFonts w:ascii="Lucida Sans" w:hAnsi="Lucida Sans"/>
      <w:szCs w:val="18"/>
      <w:lang w:eastAsia="fr-FR"/>
    </w:rPr>
  </w:style>
  <w:style w:type="paragraph" w:customStyle="1" w:styleId="norm">
    <w:name w:val="norm"/>
    <w:basedOn w:val="Normal"/>
    <w:link w:val="normCar"/>
    <w:rsid w:val="00DD207B"/>
    <w:pPr>
      <w:spacing w:before="60"/>
      <w:ind w:left="454"/>
    </w:pPr>
    <w:rPr>
      <w:rFonts w:ascii="Times New Roman" w:hAnsi="Times New Roman"/>
      <w:lang w:eastAsia="fr-FR"/>
    </w:rPr>
  </w:style>
  <w:style w:type="character" w:customStyle="1" w:styleId="normCar">
    <w:name w:val="norm Car"/>
    <w:basedOn w:val="Policepardfaut"/>
    <w:link w:val="norm"/>
    <w:rsid w:val="00DD207B"/>
    <w:rPr>
      <w:lang w:val="fr-FR" w:eastAsia="fr-FR"/>
    </w:rPr>
  </w:style>
  <w:style w:type="paragraph" w:customStyle="1" w:styleId="Style3">
    <w:name w:val="Style3"/>
    <w:basedOn w:val="Corpsdetexte"/>
    <w:rsid w:val="00DD207B"/>
    <w:pPr>
      <w:spacing w:after="120"/>
      <w:jc w:val="left"/>
    </w:pPr>
    <w:rPr>
      <w:szCs w:val="22"/>
    </w:rPr>
  </w:style>
  <w:style w:type="paragraph" w:customStyle="1" w:styleId="sdfootnote">
    <w:name w:val="sdfootnote"/>
    <w:basedOn w:val="Normal"/>
    <w:rsid w:val="00DD207B"/>
    <w:pPr>
      <w:spacing w:before="100" w:beforeAutospacing="1"/>
      <w:ind w:left="284" w:hanging="284"/>
      <w:jc w:val="left"/>
    </w:pPr>
    <w:rPr>
      <w:rFonts w:ascii="Times New Roman" w:hAnsi="Times New Roman"/>
      <w:lang w:eastAsia="fr-FR"/>
    </w:rPr>
  </w:style>
  <w:style w:type="table" w:styleId="TableauGrille4-Accentuation1">
    <w:name w:val="Grid Table 4 Accent 1"/>
    <w:basedOn w:val="TableauNormal"/>
    <w:uiPriority w:val="49"/>
    <w:rsid w:val="00DD207B"/>
    <w:rPr>
      <w:rFonts w:asciiTheme="minorHAnsi" w:eastAsia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Liste3-Accentuation1">
    <w:name w:val="List Table 3 Accent 1"/>
    <w:basedOn w:val="TableauNormal"/>
    <w:uiPriority w:val="48"/>
    <w:rsid w:val="00DD207B"/>
    <w:rPr>
      <w:rFonts w:asciiTheme="minorHAnsi" w:eastAsiaTheme="minorHAnsi" w:hAnsiTheme="minorHAnsi" w:cstheme="minorBidi"/>
      <w:sz w:val="22"/>
      <w:szCs w:val="22"/>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WW8Num1z6">
    <w:name w:val="WW8Num1z6"/>
    <w:rsid w:val="00DD207B"/>
    <w:rPr>
      <w:rFonts w:ascii="Symbol" w:hAnsi="Symbol"/>
      <w:color w:val="008000"/>
      <w:sz w:val="22"/>
      <w:szCs w:val="24"/>
    </w:rPr>
  </w:style>
  <w:style w:type="character" w:customStyle="1" w:styleId="WW8Num2z0">
    <w:name w:val="WW8Num2z0"/>
    <w:rsid w:val="00DD207B"/>
    <w:rPr>
      <w:rFonts w:ascii="Wingdings" w:hAnsi="Wingdings"/>
      <w:color w:val="808080"/>
      <w:sz w:val="24"/>
    </w:rPr>
  </w:style>
  <w:style w:type="character" w:customStyle="1" w:styleId="WW8Num3z0">
    <w:name w:val="WW8Num3z0"/>
    <w:rsid w:val="00DD207B"/>
    <w:rPr>
      <w:rFonts w:ascii="Wingdings" w:hAnsi="Wingdings"/>
    </w:rPr>
  </w:style>
  <w:style w:type="character" w:customStyle="1" w:styleId="WW8Num4z0">
    <w:name w:val="WW8Num4z0"/>
    <w:rsid w:val="00DD207B"/>
    <w:rPr>
      <w:rFonts w:ascii="Wingdings" w:hAnsi="Wingdings"/>
      <w:color w:val="808080"/>
      <w:sz w:val="24"/>
    </w:rPr>
  </w:style>
  <w:style w:type="character" w:customStyle="1" w:styleId="WW8Num5z0">
    <w:name w:val="WW8Num5z0"/>
    <w:rsid w:val="00DD207B"/>
    <w:rPr>
      <w:rFonts w:ascii="Webdings" w:hAnsi="Webdings"/>
      <w:color w:val="7EC400"/>
      <w:sz w:val="22"/>
    </w:rPr>
  </w:style>
  <w:style w:type="character" w:customStyle="1" w:styleId="WW8Num6z0">
    <w:name w:val="WW8Num6z0"/>
    <w:rsid w:val="00DD207B"/>
    <w:rPr>
      <w:rFonts w:ascii="Times New Roman" w:hAnsi="Times New Roman"/>
      <w:sz w:val="24"/>
    </w:rPr>
  </w:style>
  <w:style w:type="character" w:customStyle="1" w:styleId="WW8Num7z0">
    <w:name w:val="WW8Num7z0"/>
    <w:rsid w:val="00DD207B"/>
    <w:rPr>
      <w:rFonts w:ascii="Times New Roman" w:hAnsi="Times New Roman"/>
    </w:rPr>
  </w:style>
  <w:style w:type="character" w:customStyle="1" w:styleId="WW8Num7z1">
    <w:name w:val="WW8Num7z1"/>
    <w:rsid w:val="00DD207B"/>
    <w:rPr>
      <w:rFonts w:ascii="Courier New" w:hAnsi="Courier New" w:cs="Courier New"/>
    </w:rPr>
  </w:style>
  <w:style w:type="character" w:customStyle="1" w:styleId="WW8Num7z2">
    <w:name w:val="WW8Num7z2"/>
    <w:rsid w:val="00DD207B"/>
    <w:rPr>
      <w:rFonts w:ascii="Wingdings" w:hAnsi="Wingdings"/>
    </w:rPr>
  </w:style>
  <w:style w:type="character" w:customStyle="1" w:styleId="WW8Num7z3">
    <w:name w:val="WW8Num7z3"/>
    <w:rsid w:val="00DD207B"/>
    <w:rPr>
      <w:rFonts w:ascii="Symbol" w:hAnsi="Symbol"/>
    </w:rPr>
  </w:style>
  <w:style w:type="character" w:customStyle="1" w:styleId="WW8Num8z0">
    <w:name w:val="WW8Num8z0"/>
    <w:rsid w:val="00DD207B"/>
    <w:rPr>
      <w:rFonts w:ascii="Wingdings" w:hAnsi="Wingdings"/>
    </w:rPr>
  </w:style>
  <w:style w:type="character" w:customStyle="1" w:styleId="WW8Num9z0">
    <w:name w:val="WW8Num9z0"/>
    <w:rsid w:val="00DD207B"/>
    <w:rPr>
      <w:rFonts w:ascii="Webdings" w:hAnsi="Webdings"/>
      <w:color w:val="7EC400"/>
      <w:sz w:val="20"/>
    </w:rPr>
  </w:style>
  <w:style w:type="character" w:customStyle="1" w:styleId="WW8Num10z0">
    <w:name w:val="WW8Num10z0"/>
    <w:rsid w:val="00DD207B"/>
    <w:rPr>
      <w:rFonts w:ascii="Symbol" w:hAnsi="Symbol"/>
      <w:color w:val="99CC00"/>
      <w:sz w:val="20"/>
      <w:szCs w:val="20"/>
    </w:rPr>
  </w:style>
  <w:style w:type="character" w:customStyle="1" w:styleId="WW8Num11z0">
    <w:name w:val="WW8Num11z0"/>
    <w:rsid w:val="00DD207B"/>
    <w:rPr>
      <w:rFonts w:ascii="Symbol" w:hAnsi="Symbol"/>
      <w:color w:val="99CC00"/>
      <w:sz w:val="20"/>
      <w:szCs w:val="20"/>
    </w:rPr>
  </w:style>
  <w:style w:type="character" w:customStyle="1" w:styleId="WW8Num12z0">
    <w:name w:val="WW8Num12z0"/>
    <w:rsid w:val="00DD207B"/>
    <w:rPr>
      <w:rFonts w:ascii="Symbol" w:hAnsi="Symbol"/>
      <w:color w:val="339966"/>
    </w:rPr>
  </w:style>
  <w:style w:type="character" w:customStyle="1" w:styleId="WW8Num13z0">
    <w:name w:val="WW8Num13z0"/>
    <w:rsid w:val="00DD207B"/>
    <w:rPr>
      <w:rFonts w:ascii="Symbol" w:hAnsi="Symbol"/>
      <w:color w:val="333399"/>
      <w:sz w:val="20"/>
      <w:szCs w:val="20"/>
    </w:rPr>
  </w:style>
  <w:style w:type="character" w:customStyle="1" w:styleId="WW8Num14z0">
    <w:name w:val="WW8Num14z0"/>
    <w:rsid w:val="00DD207B"/>
    <w:rPr>
      <w:rFonts w:ascii="Webdings" w:hAnsi="Webdings"/>
      <w:color w:val="7EC400"/>
      <w:sz w:val="20"/>
    </w:rPr>
  </w:style>
  <w:style w:type="character" w:customStyle="1" w:styleId="WW8Num15z0">
    <w:name w:val="WW8Num15z0"/>
    <w:rsid w:val="00DD207B"/>
    <w:rPr>
      <w:rFonts w:ascii="Wingdings" w:hAnsi="Wingdings"/>
    </w:rPr>
  </w:style>
  <w:style w:type="character" w:customStyle="1" w:styleId="WW8Num16z0">
    <w:name w:val="WW8Num16z0"/>
    <w:rsid w:val="00DD207B"/>
    <w:rPr>
      <w:rFonts w:ascii="Symbol" w:hAnsi="Symbol"/>
      <w:color w:val="76B900"/>
      <w:sz w:val="20"/>
      <w:szCs w:val="20"/>
    </w:rPr>
  </w:style>
  <w:style w:type="character" w:customStyle="1" w:styleId="WW8Num17z0">
    <w:name w:val="WW8Num17z0"/>
    <w:rsid w:val="00DD207B"/>
    <w:rPr>
      <w:rFonts w:ascii="Symbol" w:hAnsi="Symbol"/>
      <w:color w:val="99CC00"/>
    </w:rPr>
  </w:style>
  <w:style w:type="character" w:customStyle="1" w:styleId="WW8Num18z0">
    <w:name w:val="WW8Num18z0"/>
    <w:rsid w:val="00DD207B"/>
    <w:rPr>
      <w:rFonts w:ascii="Symbol" w:hAnsi="Symbol"/>
    </w:rPr>
  </w:style>
  <w:style w:type="character" w:customStyle="1" w:styleId="WW8Num19z0">
    <w:name w:val="WW8Num19z0"/>
    <w:rsid w:val="00DD207B"/>
    <w:rPr>
      <w:rFonts w:ascii="ZapfChancery" w:hAnsi="ZapfChancery"/>
      <w:color w:val="339966"/>
    </w:rPr>
  </w:style>
  <w:style w:type="character" w:customStyle="1" w:styleId="WW8Num20z0">
    <w:name w:val="WW8Num20z0"/>
    <w:rsid w:val="00DD207B"/>
    <w:rPr>
      <w:rFonts w:ascii="Webdings" w:hAnsi="Webdings"/>
      <w:color w:val="7EC400"/>
      <w:sz w:val="20"/>
    </w:rPr>
  </w:style>
  <w:style w:type="character" w:customStyle="1" w:styleId="WW8Num20z1">
    <w:name w:val="WW8Num20z1"/>
    <w:rsid w:val="00DD207B"/>
    <w:rPr>
      <w:rFonts w:ascii="OpenSymbol" w:hAnsi="OpenSymbol" w:cs="Courier New"/>
    </w:rPr>
  </w:style>
  <w:style w:type="character" w:customStyle="1" w:styleId="WW8Num21z0">
    <w:name w:val="WW8Num21z0"/>
    <w:rsid w:val="00DD207B"/>
    <w:rPr>
      <w:rFonts w:ascii="Webdings" w:hAnsi="Webdings"/>
      <w:color w:val="7EC400"/>
      <w:sz w:val="20"/>
    </w:rPr>
  </w:style>
  <w:style w:type="character" w:customStyle="1" w:styleId="WW8Num21z1">
    <w:name w:val="WW8Num21z1"/>
    <w:rsid w:val="00DD207B"/>
    <w:rPr>
      <w:rFonts w:ascii="OpenSymbol" w:hAnsi="OpenSymbol" w:cs="OpenSymbol"/>
    </w:rPr>
  </w:style>
  <w:style w:type="character" w:customStyle="1" w:styleId="WW8Num22z0">
    <w:name w:val="WW8Num22z0"/>
    <w:rsid w:val="00DD207B"/>
    <w:rPr>
      <w:rFonts w:ascii="Symbol" w:hAnsi="Symbol"/>
    </w:rPr>
  </w:style>
  <w:style w:type="character" w:customStyle="1" w:styleId="WW8Num22z1">
    <w:name w:val="WW8Num22z1"/>
    <w:rsid w:val="00DD207B"/>
    <w:rPr>
      <w:rFonts w:ascii="Wingdings" w:hAnsi="Wingdings"/>
    </w:rPr>
  </w:style>
  <w:style w:type="character" w:customStyle="1" w:styleId="WW8Num23z0">
    <w:name w:val="WW8Num23z0"/>
    <w:rsid w:val="00DD207B"/>
    <w:rPr>
      <w:rFonts w:ascii="Webdings" w:hAnsi="Webdings"/>
      <w:color w:val="1281D4"/>
      <w:position w:val="0"/>
      <w:sz w:val="16"/>
      <w:vertAlign w:val="baseline"/>
    </w:rPr>
  </w:style>
  <w:style w:type="character" w:customStyle="1" w:styleId="WW8Num23z1">
    <w:name w:val="WW8Num23z1"/>
    <w:rsid w:val="00DD207B"/>
    <w:rPr>
      <w:rFonts w:ascii="Courier New" w:hAnsi="Courier New"/>
    </w:rPr>
  </w:style>
  <w:style w:type="character" w:customStyle="1" w:styleId="WW8Num24z0">
    <w:name w:val="WW8Num24z0"/>
    <w:rsid w:val="00DD207B"/>
    <w:rPr>
      <w:rFonts w:ascii="Symbol" w:hAnsi="Symbol"/>
    </w:rPr>
  </w:style>
  <w:style w:type="character" w:customStyle="1" w:styleId="WW8Num24z1">
    <w:name w:val="WW8Num24z1"/>
    <w:rsid w:val="00DD207B"/>
    <w:rPr>
      <w:rFonts w:ascii="Courier New" w:hAnsi="Courier New"/>
    </w:rPr>
  </w:style>
  <w:style w:type="character" w:customStyle="1" w:styleId="WW8Num25z0">
    <w:name w:val="WW8Num25z0"/>
    <w:rsid w:val="00DD207B"/>
    <w:rPr>
      <w:rFonts w:ascii="Symbol" w:hAnsi="Symbol"/>
      <w:color w:val="0000FF"/>
    </w:rPr>
  </w:style>
  <w:style w:type="character" w:customStyle="1" w:styleId="WW8Num25z1">
    <w:name w:val="WW8Num25z1"/>
    <w:rsid w:val="00DD207B"/>
    <w:rPr>
      <w:rFonts w:ascii="Symbol" w:hAnsi="Symbol"/>
      <w:color w:val="99CC00"/>
    </w:rPr>
  </w:style>
  <w:style w:type="character" w:customStyle="1" w:styleId="WW8Num25z3">
    <w:name w:val="WW8Num25z3"/>
    <w:rsid w:val="00DD207B"/>
    <w:rPr>
      <w:rFonts w:ascii="Symbol" w:hAnsi="Symbol"/>
    </w:rPr>
  </w:style>
  <w:style w:type="character" w:customStyle="1" w:styleId="WW8Num26z0">
    <w:name w:val="WW8Num26z0"/>
    <w:rsid w:val="00DD207B"/>
    <w:rPr>
      <w:rFonts w:ascii="Arial" w:hAnsi="Arial" w:cs="Arial"/>
    </w:rPr>
  </w:style>
  <w:style w:type="character" w:customStyle="1" w:styleId="WW8Num26z1">
    <w:name w:val="WW8Num26z1"/>
    <w:rsid w:val="00DD207B"/>
    <w:rPr>
      <w:rFonts w:ascii="OpenSymbol" w:hAnsi="OpenSymbol" w:cs="OpenSymbol"/>
    </w:rPr>
  </w:style>
  <w:style w:type="character" w:customStyle="1" w:styleId="WW8Num27z0">
    <w:name w:val="WW8Num27z0"/>
    <w:rsid w:val="00DD207B"/>
    <w:rPr>
      <w:rFonts w:ascii="Symbol" w:hAnsi="Symbol"/>
    </w:rPr>
  </w:style>
  <w:style w:type="character" w:customStyle="1" w:styleId="WW8Num27z1">
    <w:name w:val="WW8Num27z1"/>
    <w:rsid w:val="00DD207B"/>
    <w:rPr>
      <w:rFonts w:ascii="OpenSymbol" w:hAnsi="OpenSymbol" w:cs="OpenSymbol"/>
    </w:rPr>
  </w:style>
  <w:style w:type="character" w:customStyle="1" w:styleId="WW8Num28z0">
    <w:name w:val="WW8Num28z0"/>
    <w:rsid w:val="00DD207B"/>
    <w:rPr>
      <w:rFonts w:ascii="Arial" w:hAnsi="Arial" w:cs="Arial"/>
    </w:rPr>
  </w:style>
  <w:style w:type="character" w:customStyle="1" w:styleId="WW8Num28z1">
    <w:name w:val="WW8Num28z1"/>
    <w:rsid w:val="00DD207B"/>
    <w:rPr>
      <w:rFonts w:ascii="OpenSymbol" w:hAnsi="OpenSymbol" w:cs="OpenSymbol"/>
    </w:rPr>
  </w:style>
  <w:style w:type="character" w:customStyle="1" w:styleId="WW8Num29z0">
    <w:name w:val="WW8Num29z0"/>
    <w:rsid w:val="00DD207B"/>
    <w:rPr>
      <w:rFonts w:ascii="Webdings" w:hAnsi="Webdings"/>
      <w:color w:val="00477F"/>
      <w:sz w:val="20"/>
      <w:szCs w:val="20"/>
    </w:rPr>
  </w:style>
  <w:style w:type="character" w:customStyle="1" w:styleId="WW8Num29z1">
    <w:name w:val="WW8Num29z1"/>
    <w:rsid w:val="00DD207B"/>
    <w:rPr>
      <w:rFonts w:ascii="Courier New" w:hAnsi="Courier New" w:cs="Courier New"/>
    </w:rPr>
  </w:style>
  <w:style w:type="character" w:customStyle="1" w:styleId="WW8Num30z0">
    <w:name w:val="WW8Num30z0"/>
    <w:rsid w:val="00DD207B"/>
    <w:rPr>
      <w:rFonts w:ascii="Symbol" w:hAnsi="Symbol"/>
    </w:rPr>
  </w:style>
  <w:style w:type="character" w:customStyle="1" w:styleId="WW8Num30z1">
    <w:name w:val="WW8Num30z1"/>
    <w:rsid w:val="00DD207B"/>
    <w:rPr>
      <w:rFonts w:ascii="Courier New" w:hAnsi="Courier New" w:cs="Courier New"/>
    </w:rPr>
  </w:style>
  <w:style w:type="character" w:customStyle="1" w:styleId="WW8Num31z0">
    <w:name w:val="WW8Num31z0"/>
    <w:rsid w:val="00DD207B"/>
    <w:rPr>
      <w:rFonts w:ascii="Arial" w:eastAsia="Wingdings" w:hAnsi="Arial" w:cs="Arial"/>
    </w:rPr>
  </w:style>
  <w:style w:type="character" w:customStyle="1" w:styleId="WW8Num31z1">
    <w:name w:val="WW8Num31z1"/>
    <w:rsid w:val="00DD207B"/>
    <w:rPr>
      <w:rFonts w:ascii="Courier New" w:hAnsi="Courier New" w:cs="Courier New"/>
    </w:rPr>
  </w:style>
  <w:style w:type="character" w:customStyle="1" w:styleId="WW8Num32z0">
    <w:name w:val="WW8Num32z0"/>
    <w:rsid w:val="00DD207B"/>
    <w:rPr>
      <w:rFonts w:ascii="Symbol" w:hAnsi="Symbol" w:cs="OpenSymbol"/>
    </w:rPr>
  </w:style>
  <w:style w:type="character" w:customStyle="1" w:styleId="WW8Num32z1">
    <w:name w:val="WW8Num32z1"/>
    <w:rsid w:val="00DD207B"/>
    <w:rPr>
      <w:rFonts w:ascii="OpenSymbol" w:hAnsi="OpenSymbol" w:cs="OpenSymbol"/>
    </w:rPr>
  </w:style>
  <w:style w:type="character" w:customStyle="1" w:styleId="WW8Num33z0">
    <w:name w:val="WW8Num33z0"/>
    <w:rsid w:val="00DD207B"/>
    <w:rPr>
      <w:rFonts w:ascii="Arial" w:hAnsi="Arial"/>
    </w:rPr>
  </w:style>
  <w:style w:type="character" w:customStyle="1" w:styleId="WW8Num33z1">
    <w:name w:val="WW8Num33z1"/>
    <w:rsid w:val="00DD207B"/>
    <w:rPr>
      <w:rFonts w:ascii="Courier New" w:hAnsi="Courier New" w:cs="Courier New"/>
    </w:rPr>
  </w:style>
  <w:style w:type="character" w:customStyle="1" w:styleId="WW8Num34z0">
    <w:name w:val="WW8Num34z0"/>
    <w:rsid w:val="00DD207B"/>
    <w:rPr>
      <w:rFonts w:ascii="Arial" w:hAnsi="Arial" w:cs="Arial"/>
    </w:rPr>
  </w:style>
  <w:style w:type="character" w:customStyle="1" w:styleId="WW8Num34z1">
    <w:name w:val="WW8Num34z1"/>
    <w:rsid w:val="00DD207B"/>
    <w:rPr>
      <w:rFonts w:ascii="OpenSymbol" w:hAnsi="OpenSymbol" w:cs="OpenSymbol"/>
    </w:rPr>
  </w:style>
  <w:style w:type="character" w:customStyle="1" w:styleId="WW8Num35z0">
    <w:name w:val="WW8Num35z0"/>
    <w:rsid w:val="00DD207B"/>
    <w:rPr>
      <w:rFonts w:ascii="Arial" w:eastAsia="Wingdings" w:hAnsi="Arial" w:cs="Arial"/>
    </w:rPr>
  </w:style>
  <w:style w:type="character" w:customStyle="1" w:styleId="WW8Num35z1">
    <w:name w:val="WW8Num35z1"/>
    <w:rsid w:val="00DD207B"/>
    <w:rPr>
      <w:rFonts w:ascii="Courier New" w:hAnsi="Courier New" w:cs="Courier New"/>
    </w:rPr>
  </w:style>
  <w:style w:type="character" w:customStyle="1" w:styleId="WW8Num36z0">
    <w:name w:val="WW8Num36z0"/>
    <w:rsid w:val="00DD207B"/>
    <w:rPr>
      <w:rFonts w:ascii="Arial" w:eastAsia="Wingdings" w:hAnsi="Arial" w:cs="Arial"/>
    </w:rPr>
  </w:style>
  <w:style w:type="character" w:customStyle="1" w:styleId="WW8Num36z1">
    <w:name w:val="WW8Num36z1"/>
    <w:rsid w:val="00DD207B"/>
    <w:rPr>
      <w:rFonts w:ascii="Courier New" w:hAnsi="Courier New" w:cs="Courier New"/>
    </w:rPr>
  </w:style>
  <w:style w:type="character" w:customStyle="1" w:styleId="WW8Num37z0">
    <w:name w:val="WW8Num37z0"/>
    <w:rsid w:val="00DD207B"/>
    <w:rPr>
      <w:rFonts w:ascii="Symbol" w:hAnsi="Symbol" w:cs="OpenSymbol"/>
    </w:rPr>
  </w:style>
  <w:style w:type="character" w:customStyle="1" w:styleId="WW8Num37z1">
    <w:name w:val="WW8Num37z1"/>
    <w:rsid w:val="00DD207B"/>
    <w:rPr>
      <w:rFonts w:ascii="OpenSymbol" w:hAnsi="OpenSymbol" w:cs="OpenSymbol"/>
    </w:rPr>
  </w:style>
  <w:style w:type="character" w:customStyle="1" w:styleId="WW8Num38z0">
    <w:name w:val="WW8Num38z0"/>
    <w:rsid w:val="00DD207B"/>
    <w:rPr>
      <w:rFonts w:ascii="Symbol" w:hAnsi="Symbol" w:cs="OpenSymbol"/>
    </w:rPr>
  </w:style>
  <w:style w:type="character" w:customStyle="1" w:styleId="WW8Num38z1">
    <w:name w:val="WW8Num38z1"/>
    <w:rsid w:val="00DD207B"/>
    <w:rPr>
      <w:rFonts w:ascii="OpenSymbol" w:hAnsi="OpenSymbol" w:cs="OpenSymbol"/>
    </w:rPr>
  </w:style>
  <w:style w:type="character" w:customStyle="1" w:styleId="WW8Num39z0">
    <w:name w:val="WW8Num39z0"/>
    <w:rsid w:val="00DD207B"/>
    <w:rPr>
      <w:rFonts w:ascii="Symbol" w:hAnsi="Symbol"/>
      <w:color w:val="99CC00"/>
      <w:sz w:val="20"/>
      <w:szCs w:val="20"/>
    </w:rPr>
  </w:style>
  <w:style w:type="character" w:customStyle="1" w:styleId="WW8Num39z1">
    <w:name w:val="WW8Num39z1"/>
    <w:rsid w:val="00DD207B"/>
    <w:rPr>
      <w:rFonts w:ascii="OpenSymbol" w:hAnsi="OpenSymbol" w:cs="OpenSymbol"/>
    </w:rPr>
  </w:style>
  <w:style w:type="character" w:customStyle="1" w:styleId="WW8Num40z0">
    <w:name w:val="WW8Num40z0"/>
    <w:rsid w:val="00DD207B"/>
    <w:rPr>
      <w:rFonts w:ascii="Symbol" w:hAnsi="Symbol" w:cs="OpenSymbol"/>
    </w:rPr>
  </w:style>
  <w:style w:type="character" w:customStyle="1" w:styleId="WW8Num40z1">
    <w:name w:val="WW8Num40z1"/>
    <w:rsid w:val="00DD207B"/>
    <w:rPr>
      <w:rFonts w:ascii="OpenSymbol" w:hAnsi="OpenSymbol" w:cs="OpenSymbol"/>
    </w:rPr>
  </w:style>
  <w:style w:type="character" w:customStyle="1" w:styleId="WW8Num41z0">
    <w:name w:val="WW8Num41z0"/>
    <w:rsid w:val="00DD207B"/>
    <w:rPr>
      <w:rFonts w:ascii="Symbol" w:hAnsi="Symbol" w:cs="OpenSymbol"/>
    </w:rPr>
  </w:style>
  <w:style w:type="character" w:customStyle="1" w:styleId="WW8Num41z1">
    <w:name w:val="WW8Num41z1"/>
    <w:rsid w:val="00DD207B"/>
    <w:rPr>
      <w:rFonts w:ascii="OpenSymbol" w:hAnsi="OpenSymbol" w:cs="OpenSymbol"/>
    </w:rPr>
  </w:style>
  <w:style w:type="character" w:customStyle="1" w:styleId="WW8Num42z0">
    <w:name w:val="WW8Num42z0"/>
    <w:rsid w:val="00DD207B"/>
    <w:rPr>
      <w:rFonts w:ascii="Arial" w:eastAsia="Wingdings" w:hAnsi="Arial" w:cs="Arial"/>
    </w:rPr>
  </w:style>
  <w:style w:type="character" w:customStyle="1" w:styleId="WW8Num42z1">
    <w:name w:val="WW8Num42z1"/>
    <w:rsid w:val="00DD207B"/>
    <w:rPr>
      <w:rFonts w:ascii="Courier New" w:hAnsi="Courier New" w:cs="Courier New"/>
    </w:rPr>
  </w:style>
  <w:style w:type="character" w:customStyle="1" w:styleId="WW8Num43z0">
    <w:name w:val="WW8Num43z0"/>
    <w:rsid w:val="00DD207B"/>
    <w:rPr>
      <w:rFonts w:ascii="Symbol" w:hAnsi="Symbol" w:cs="OpenSymbol"/>
    </w:rPr>
  </w:style>
  <w:style w:type="character" w:customStyle="1" w:styleId="WW8Num43z1">
    <w:name w:val="WW8Num43z1"/>
    <w:rsid w:val="00DD207B"/>
    <w:rPr>
      <w:rFonts w:ascii="OpenSymbol" w:hAnsi="OpenSymbol" w:cs="OpenSymbol"/>
    </w:rPr>
  </w:style>
  <w:style w:type="character" w:customStyle="1" w:styleId="WW8Num44z0">
    <w:name w:val="WW8Num44z0"/>
    <w:rsid w:val="00DD207B"/>
    <w:rPr>
      <w:rFonts w:ascii="Symbol" w:hAnsi="Symbol" w:cs="OpenSymbol"/>
    </w:rPr>
  </w:style>
  <w:style w:type="character" w:customStyle="1" w:styleId="WW8Num45z0">
    <w:name w:val="WW8Num45z0"/>
    <w:rsid w:val="00DD207B"/>
    <w:rPr>
      <w:rFonts w:ascii="Symbol" w:hAnsi="Symbol" w:cs="OpenSymbol"/>
    </w:rPr>
  </w:style>
  <w:style w:type="character" w:customStyle="1" w:styleId="WW8Num46z0">
    <w:name w:val="WW8Num46z0"/>
    <w:rsid w:val="00DD207B"/>
    <w:rPr>
      <w:rFonts w:ascii="Symbol" w:hAnsi="Symbol" w:cs="OpenSymbol"/>
    </w:rPr>
  </w:style>
  <w:style w:type="character" w:customStyle="1" w:styleId="WW8Num46z1">
    <w:name w:val="WW8Num46z1"/>
    <w:rsid w:val="00DD207B"/>
    <w:rPr>
      <w:rFonts w:ascii="OpenSymbol" w:hAnsi="OpenSymbol" w:cs="OpenSymbol"/>
    </w:rPr>
  </w:style>
  <w:style w:type="character" w:customStyle="1" w:styleId="WW8Num47z0">
    <w:name w:val="WW8Num47z0"/>
    <w:rsid w:val="00DD207B"/>
    <w:rPr>
      <w:rFonts w:ascii="Symbol" w:hAnsi="Symbol" w:cs="OpenSymbol"/>
    </w:rPr>
  </w:style>
  <w:style w:type="character" w:customStyle="1" w:styleId="WW8Num47z1">
    <w:name w:val="WW8Num47z1"/>
    <w:rsid w:val="00DD207B"/>
    <w:rPr>
      <w:rFonts w:ascii="OpenSymbol" w:hAnsi="OpenSymbol" w:cs="OpenSymbol"/>
    </w:rPr>
  </w:style>
  <w:style w:type="character" w:customStyle="1" w:styleId="WW8Num48z0">
    <w:name w:val="WW8Num48z0"/>
    <w:rsid w:val="00DD207B"/>
    <w:rPr>
      <w:rFonts w:ascii="Symbol" w:hAnsi="Symbol" w:cs="OpenSymbol"/>
    </w:rPr>
  </w:style>
  <w:style w:type="character" w:customStyle="1" w:styleId="WW8Num48z1">
    <w:name w:val="WW8Num48z1"/>
    <w:rsid w:val="00DD207B"/>
    <w:rPr>
      <w:rFonts w:ascii="OpenSymbol" w:hAnsi="OpenSymbol" w:cs="OpenSymbol"/>
    </w:rPr>
  </w:style>
  <w:style w:type="character" w:customStyle="1" w:styleId="WW8Num49z0">
    <w:name w:val="WW8Num49z0"/>
    <w:rsid w:val="00DD207B"/>
    <w:rPr>
      <w:rFonts w:ascii="Arial" w:eastAsia="Wingdings" w:hAnsi="Arial" w:cs="Arial"/>
    </w:rPr>
  </w:style>
  <w:style w:type="character" w:customStyle="1" w:styleId="WW8Num49z1">
    <w:name w:val="WW8Num49z1"/>
    <w:rsid w:val="00DD207B"/>
    <w:rPr>
      <w:rFonts w:ascii="Courier New" w:hAnsi="Courier New" w:cs="Courier New"/>
    </w:rPr>
  </w:style>
  <w:style w:type="character" w:customStyle="1" w:styleId="WW8Num50z0">
    <w:name w:val="WW8Num50z0"/>
    <w:rsid w:val="00DD207B"/>
    <w:rPr>
      <w:rFonts w:ascii="Symbol" w:hAnsi="Symbol" w:cs="OpenSymbol"/>
    </w:rPr>
  </w:style>
  <w:style w:type="character" w:customStyle="1" w:styleId="WW8Num50z1">
    <w:name w:val="WW8Num50z1"/>
    <w:rsid w:val="00DD207B"/>
    <w:rPr>
      <w:rFonts w:ascii="OpenSymbol" w:hAnsi="OpenSymbol" w:cs="OpenSymbol"/>
    </w:rPr>
  </w:style>
  <w:style w:type="character" w:customStyle="1" w:styleId="WW8Num51z0">
    <w:name w:val="WW8Num51z0"/>
    <w:rsid w:val="00DD207B"/>
    <w:rPr>
      <w:rFonts w:ascii="Symbol" w:hAnsi="Symbol" w:cs="OpenSymbol"/>
    </w:rPr>
  </w:style>
  <w:style w:type="character" w:customStyle="1" w:styleId="WW8Num51z1">
    <w:name w:val="WW8Num51z1"/>
    <w:rsid w:val="00DD207B"/>
    <w:rPr>
      <w:rFonts w:ascii="OpenSymbol" w:hAnsi="OpenSymbol" w:cs="OpenSymbol"/>
    </w:rPr>
  </w:style>
  <w:style w:type="character" w:customStyle="1" w:styleId="WW8Num52z0">
    <w:name w:val="WW8Num52z0"/>
    <w:rsid w:val="00DD207B"/>
    <w:rPr>
      <w:rFonts w:ascii="Symbol" w:hAnsi="Symbol" w:cs="OpenSymbol"/>
    </w:rPr>
  </w:style>
  <w:style w:type="character" w:customStyle="1" w:styleId="WW8Num52z1">
    <w:name w:val="WW8Num52z1"/>
    <w:rsid w:val="00DD207B"/>
    <w:rPr>
      <w:rFonts w:ascii="OpenSymbol" w:hAnsi="OpenSymbol" w:cs="OpenSymbol"/>
    </w:rPr>
  </w:style>
  <w:style w:type="character" w:customStyle="1" w:styleId="WW8Num53z0">
    <w:name w:val="WW8Num53z0"/>
    <w:rsid w:val="00DD207B"/>
    <w:rPr>
      <w:rFonts w:ascii="Symbol" w:hAnsi="Symbol" w:cs="OpenSymbol"/>
    </w:rPr>
  </w:style>
  <w:style w:type="character" w:customStyle="1" w:styleId="WW8Num53z1">
    <w:name w:val="WW8Num53z1"/>
    <w:rsid w:val="00DD207B"/>
    <w:rPr>
      <w:rFonts w:ascii="OpenSymbol" w:hAnsi="OpenSymbol" w:cs="OpenSymbol"/>
    </w:rPr>
  </w:style>
  <w:style w:type="character" w:customStyle="1" w:styleId="WW8Num54z0">
    <w:name w:val="WW8Num54z0"/>
    <w:rsid w:val="00DD207B"/>
    <w:rPr>
      <w:rFonts w:ascii="Symbol" w:hAnsi="Symbol"/>
      <w:color w:val="000080"/>
      <w:sz w:val="20"/>
      <w:szCs w:val="20"/>
    </w:rPr>
  </w:style>
  <w:style w:type="character" w:customStyle="1" w:styleId="WW8Num54z1">
    <w:name w:val="WW8Num54z1"/>
    <w:rsid w:val="00DD207B"/>
    <w:rPr>
      <w:rFonts w:ascii="OpenSymbol" w:hAnsi="OpenSymbol" w:cs="OpenSymbol"/>
    </w:rPr>
  </w:style>
  <w:style w:type="character" w:customStyle="1" w:styleId="WW8Num55z0">
    <w:name w:val="WW8Num55z0"/>
    <w:rsid w:val="00DD207B"/>
    <w:rPr>
      <w:rFonts w:ascii="Symbol" w:hAnsi="Symbol" w:cs="OpenSymbol"/>
    </w:rPr>
  </w:style>
  <w:style w:type="character" w:customStyle="1" w:styleId="WW8Num55z1">
    <w:name w:val="WW8Num55z1"/>
    <w:rsid w:val="00DD207B"/>
    <w:rPr>
      <w:rFonts w:ascii="OpenSymbol" w:hAnsi="OpenSymbol" w:cs="OpenSymbol"/>
    </w:rPr>
  </w:style>
  <w:style w:type="character" w:customStyle="1" w:styleId="WW8Num56z0">
    <w:name w:val="WW8Num56z0"/>
    <w:rsid w:val="00DD207B"/>
    <w:rPr>
      <w:rFonts w:ascii="Symbol" w:hAnsi="Symbol" w:cs="OpenSymbol"/>
    </w:rPr>
  </w:style>
  <w:style w:type="character" w:customStyle="1" w:styleId="WW8Num56z1">
    <w:name w:val="WW8Num56z1"/>
    <w:rsid w:val="00DD207B"/>
    <w:rPr>
      <w:rFonts w:ascii="OpenSymbol" w:hAnsi="OpenSymbol" w:cs="OpenSymbol"/>
    </w:rPr>
  </w:style>
  <w:style w:type="character" w:customStyle="1" w:styleId="WW8Num57z0">
    <w:name w:val="WW8Num57z0"/>
    <w:rsid w:val="00DD207B"/>
    <w:rPr>
      <w:rFonts w:ascii="Symbol" w:hAnsi="Symbol"/>
      <w:color w:val="99CC00"/>
      <w:sz w:val="20"/>
      <w:szCs w:val="20"/>
    </w:rPr>
  </w:style>
  <w:style w:type="character" w:customStyle="1" w:styleId="WW8Num57z1">
    <w:name w:val="WW8Num57z1"/>
    <w:rsid w:val="00DD207B"/>
    <w:rPr>
      <w:rFonts w:ascii="Symbol" w:hAnsi="Symbol" w:cs="Courier New"/>
    </w:rPr>
  </w:style>
  <w:style w:type="character" w:customStyle="1" w:styleId="WW8Num58z0">
    <w:name w:val="WW8Num58z0"/>
    <w:rsid w:val="00DD207B"/>
    <w:rPr>
      <w:rFonts w:ascii="Arial" w:eastAsia="Wingdings" w:hAnsi="Arial" w:cs="Arial"/>
    </w:rPr>
  </w:style>
  <w:style w:type="character" w:customStyle="1" w:styleId="WW8Num58z1">
    <w:name w:val="WW8Num58z1"/>
    <w:rsid w:val="00DD207B"/>
    <w:rPr>
      <w:rFonts w:ascii="Courier New" w:hAnsi="Courier New" w:cs="Courier New"/>
    </w:rPr>
  </w:style>
  <w:style w:type="character" w:customStyle="1" w:styleId="WW8Num59z0">
    <w:name w:val="WW8Num59z0"/>
    <w:rsid w:val="00DD207B"/>
    <w:rPr>
      <w:rFonts w:ascii="Symbol" w:hAnsi="Symbol" w:cs="OpenSymbol"/>
    </w:rPr>
  </w:style>
  <w:style w:type="character" w:customStyle="1" w:styleId="WW8Num59z1">
    <w:name w:val="WW8Num59z1"/>
    <w:rsid w:val="00DD207B"/>
    <w:rPr>
      <w:rFonts w:ascii="OpenSymbol" w:hAnsi="OpenSymbol" w:cs="OpenSymbol"/>
    </w:rPr>
  </w:style>
  <w:style w:type="character" w:customStyle="1" w:styleId="WW8Num60z0">
    <w:name w:val="WW8Num60z0"/>
    <w:rsid w:val="00DD207B"/>
    <w:rPr>
      <w:rFonts w:ascii="Symbol" w:hAnsi="Symbol" w:cs="OpenSymbol"/>
    </w:rPr>
  </w:style>
  <w:style w:type="character" w:customStyle="1" w:styleId="WW8Num60z1">
    <w:name w:val="WW8Num60z1"/>
    <w:rsid w:val="00DD207B"/>
    <w:rPr>
      <w:rFonts w:ascii="OpenSymbol" w:hAnsi="OpenSymbol" w:cs="OpenSymbol"/>
    </w:rPr>
  </w:style>
  <w:style w:type="character" w:customStyle="1" w:styleId="WW8Num61z0">
    <w:name w:val="WW8Num61z0"/>
    <w:rsid w:val="00DD207B"/>
    <w:rPr>
      <w:rFonts w:ascii="Symbol" w:hAnsi="Symbol" w:cs="OpenSymbol"/>
    </w:rPr>
  </w:style>
  <w:style w:type="character" w:customStyle="1" w:styleId="WW8Num61z1">
    <w:name w:val="WW8Num61z1"/>
    <w:rsid w:val="00DD207B"/>
    <w:rPr>
      <w:rFonts w:ascii="OpenSymbol" w:hAnsi="OpenSymbol" w:cs="OpenSymbol"/>
    </w:rPr>
  </w:style>
  <w:style w:type="character" w:customStyle="1" w:styleId="WW8Num62z0">
    <w:name w:val="WW8Num62z0"/>
    <w:rsid w:val="00DD207B"/>
    <w:rPr>
      <w:rFonts w:ascii="Symbol" w:hAnsi="Symbol" w:cs="OpenSymbol"/>
    </w:rPr>
  </w:style>
  <w:style w:type="character" w:customStyle="1" w:styleId="WW8Num62z1">
    <w:name w:val="WW8Num62z1"/>
    <w:rsid w:val="00DD207B"/>
    <w:rPr>
      <w:rFonts w:ascii="OpenSymbol" w:hAnsi="OpenSymbol" w:cs="OpenSymbol"/>
    </w:rPr>
  </w:style>
  <w:style w:type="character" w:customStyle="1" w:styleId="WW8Num63z0">
    <w:name w:val="WW8Num63z0"/>
    <w:rsid w:val="00DD207B"/>
    <w:rPr>
      <w:rFonts w:ascii="Symbol" w:hAnsi="Symbol" w:cs="OpenSymbol"/>
    </w:rPr>
  </w:style>
  <w:style w:type="character" w:customStyle="1" w:styleId="WW8Num63z1">
    <w:name w:val="WW8Num63z1"/>
    <w:rsid w:val="00DD207B"/>
    <w:rPr>
      <w:rFonts w:ascii="OpenSymbol" w:hAnsi="OpenSymbol" w:cs="OpenSymbol"/>
    </w:rPr>
  </w:style>
  <w:style w:type="character" w:customStyle="1" w:styleId="WW8Num64z0">
    <w:name w:val="WW8Num64z0"/>
    <w:rsid w:val="00DD207B"/>
    <w:rPr>
      <w:rFonts w:ascii="Symbol" w:hAnsi="Symbol" w:cs="OpenSymbol"/>
    </w:rPr>
  </w:style>
  <w:style w:type="character" w:customStyle="1" w:styleId="WW8Num64z1">
    <w:name w:val="WW8Num64z1"/>
    <w:rsid w:val="00DD207B"/>
    <w:rPr>
      <w:rFonts w:ascii="OpenSymbol" w:hAnsi="OpenSymbol" w:cs="OpenSymbol"/>
    </w:rPr>
  </w:style>
  <w:style w:type="character" w:customStyle="1" w:styleId="WW8Num65z0">
    <w:name w:val="WW8Num65z0"/>
    <w:rsid w:val="00DD207B"/>
    <w:rPr>
      <w:rFonts w:ascii="Symbol" w:hAnsi="Symbol" w:cs="OpenSymbol"/>
    </w:rPr>
  </w:style>
  <w:style w:type="character" w:customStyle="1" w:styleId="WW8Num65z1">
    <w:name w:val="WW8Num65z1"/>
    <w:rsid w:val="00DD207B"/>
    <w:rPr>
      <w:rFonts w:ascii="OpenSymbol" w:hAnsi="OpenSymbol" w:cs="OpenSymbol"/>
    </w:rPr>
  </w:style>
  <w:style w:type="character" w:customStyle="1" w:styleId="WW8Num66z0">
    <w:name w:val="WW8Num66z0"/>
    <w:rsid w:val="00DD207B"/>
    <w:rPr>
      <w:rFonts w:ascii="Symbol" w:hAnsi="Symbol"/>
      <w:color w:val="99CC00"/>
      <w:sz w:val="20"/>
      <w:szCs w:val="20"/>
    </w:rPr>
  </w:style>
  <w:style w:type="character" w:customStyle="1" w:styleId="WW8Num66z1">
    <w:name w:val="WW8Num66z1"/>
    <w:rsid w:val="00DD207B"/>
    <w:rPr>
      <w:rFonts w:ascii="Courier New" w:hAnsi="Courier New" w:cs="Courier New"/>
    </w:rPr>
  </w:style>
  <w:style w:type="character" w:customStyle="1" w:styleId="WW8Num67z0">
    <w:name w:val="WW8Num67z0"/>
    <w:rsid w:val="00DD207B"/>
    <w:rPr>
      <w:rFonts w:ascii="Symbol" w:hAnsi="Symbol" w:cs="OpenSymbol"/>
    </w:rPr>
  </w:style>
  <w:style w:type="character" w:customStyle="1" w:styleId="WW8Num67z1">
    <w:name w:val="WW8Num67z1"/>
    <w:rsid w:val="00DD207B"/>
    <w:rPr>
      <w:rFonts w:ascii="OpenSymbol" w:hAnsi="OpenSymbol" w:cs="OpenSymbol"/>
    </w:rPr>
  </w:style>
  <w:style w:type="character" w:customStyle="1" w:styleId="WW8Num68z0">
    <w:name w:val="WW8Num68z0"/>
    <w:rsid w:val="00DD207B"/>
    <w:rPr>
      <w:rFonts w:ascii="Arial" w:eastAsia="Wingdings" w:hAnsi="Arial" w:cs="Arial"/>
    </w:rPr>
  </w:style>
  <w:style w:type="character" w:customStyle="1" w:styleId="WW8Num68z1">
    <w:name w:val="WW8Num68z1"/>
    <w:rsid w:val="00DD207B"/>
    <w:rPr>
      <w:rFonts w:ascii="Courier New" w:hAnsi="Courier New" w:cs="Courier New"/>
    </w:rPr>
  </w:style>
  <w:style w:type="character" w:customStyle="1" w:styleId="WW8Num69z0">
    <w:name w:val="WW8Num69z0"/>
    <w:rsid w:val="00DD207B"/>
    <w:rPr>
      <w:rFonts w:ascii="Symbol" w:hAnsi="Symbol" w:cs="OpenSymbol"/>
    </w:rPr>
  </w:style>
  <w:style w:type="character" w:customStyle="1" w:styleId="WW8Num69z1">
    <w:name w:val="WW8Num69z1"/>
    <w:rsid w:val="00DD207B"/>
    <w:rPr>
      <w:rFonts w:ascii="OpenSymbol" w:hAnsi="OpenSymbol" w:cs="OpenSymbol"/>
    </w:rPr>
  </w:style>
  <w:style w:type="character" w:customStyle="1" w:styleId="WW8Num70z0">
    <w:name w:val="WW8Num70z0"/>
    <w:rsid w:val="00DD207B"/>
    <w:rPr>
      <w:rFonts w:ascii="Symbol" w:hAnsi="Symbol" w:cs="OpenSymbol"/>
    </w:rPr>
  </w:style>
  <w:style w:type="character" w:customStyle="1" w:styleId="WW8Num70z1">
    <w:name w:val="WW8Num70z1"/>
    <w:rsid w:val="00DD207B"/>
    <w:rPr>
      <w:rFonts w:ascii="OpenSymbol" w:hAnsi="OpenSymbol" w:cs="OpenSymbol"/>
    </w:rPr>
  </w:style>
  <w:style w:type="character" w:customStyle="1" w:styleId="WW8Num71z0">
    <w:name w:val="WW8Num71z0"/>
    <w:rsid w:val="00DD207B"/>
    <w:rPr>
      <w:rFonts w:ascii="Symbol" w:hAnsi="Symbol" w:cs="OpenSymbol"/>
    </w:rPr>
  </w:style>
  <w:style w:type="character" w:customStyle="1" w:styleId="WW8Num71z1">
    <w:name w:val="WW8Num71z1"/>
    <w:rsid w:val="00DD207B"/>
    <w:rPr>
      <w:rFonts w:ascii="OpenSymbol" w:hAnsi="OpenSymbol" w:cs="OpenSymbol"/>
    </w:rPr>
  </w:style>
  <w:style w:type="character" w:customStyle="1" w:styleId="WW8Num72z0">
    <w:name w:val="WW8Num72z0"/>
    <w:rsid w:val="00DD207B"/>
    <w:rPr>
      <w:rFonts w:ascii="Symbol" w:hAnsi="Symbol" w:cs="OpenSymbol"/>
    </w:rPr>
  </w:style>
  <w:style w:type="character" w:customStyle="1" w:styleId="WW8Num72z1">
    <w:name w:val="WW8Num72z1"/>
    <w:rsid w:val="00DD207B"/>
    <w:rPr>
      <w:rFonts w:ascii="OpenSymbol" w:hAnsi="OpenSymbol" w:cs="OpenSymbol"/>
    </w:rPr>
  </w:style>
  <w:style w:type="character" w:customStyle="1" w:styleId="WW8Num73z0">
    <w:name w:val="WW8Num73z0"/>
    <w:rsid w:val="00DD207B"/>
    <w:rPr>
      <w:rFonts w:ascii="Symbol" w:hAnsi="Symbol" w:cs="OpenSymbol"/>
    </w:rPr>
  </w:style>
  <w:style w:type="character" w:customStyle="1" w:styleId="WW8Num73z1">
    <w:name w:val="WW8Num73z1"/>
    <w:rsid w:val="00DD207B"/>
    <w:rPr>
      <w:rFonts w:ascii="OpenSymbol" w:hAnsi="OpenSymbol" w:cs="OpenSymbol"/>
    </w:rPr>
  </w:style>
  <w:style w:type="character" w:customStyle="1" w:styleId="WW8Num74z0">
    <w:name w:val="WW8Num74z0"/>
    <w:rsid w:val="00DD207B"/>
    <w:rPr>
      <w:rFonts w:ascii="Arial" w:eastAsia="Wingdings" w:hAnsi="Arial" w:cs="Arial"/>
    </w:rPr>
  </w:style>
  <w:style w:type="character" w:customStyle="1" w:styleId="WW8Num74z1">
    <w:name w:val="WW8Num74z1"/>
    <w:rsid w:val="00DD207B"/>
    <w:rPr>
      <w:rFonts w:ascii="Courier New" w:hAnsi="Courier New" w:cs="Courier New"/>
    </w:rPr>
  </w:style>
  <w:style w:type="character" w:customStyle="1" w:styleId="WW8Num75z0">
    <w:name w:val="WW8Num75z0"/>
    <w:rsid w:val="00DD207B"/>
    <w:rPr>
      <w:rFonts w:ascii="Symbol" w:hAnsi="Symbol" w:cs="OpenSymbol"/>
    </w:rPr>
  </w:style>
  <w:style w:type="character" w:customStyle="1" w:styleId="WW8Num75z1">
    <w:name w:val="WW8Num75z1"/>
    <w:rsid w:val="00DD207B"/>
    <w:rPr>
      <w:rFonts w:ascii="OpenSymbol" w:hAnsi="OpenSymbol" w:cs="OpenSymbol"/>
    </w:rPr>
  </w:style>
  <w:style w:type="character" w:customStyle="1" w:styleId="WW8Num76z0">
    <w:name w:val="WW8Num76z0"/>
    <w:rsid w:val="00DD207B"/>
    <w:rPr>
      <w:rFonts w:ascii="Symbol" w:hAnsi="Symbol" w:cs="OpenSymbol"/>
    </w:rPr>
  </w:style>
  <w:style w:type="character" w:customStyle="1" w:styleId="WW8Num76z1">
    <w:name w:val="WW8Num76z1"/>
    <w:rsid w:val="00DD207B"/>
    <w:rPr>
      <w:rFonts w:ascii="OpenSymbol" w:hAnsi="OpenSymbol" w:cs="OpenSymbol"/>
    </w:rPr>
  </w:style>
  <w:style w:type="character" w:customStyle="1" w:styleId="WW8Num77z0">
    <w:name w:val="WW8Num77z0"/>
    <w:rsid w:val="00DD207B"/>
    <w:rPr>
      <w:rFonts w:ascii="Symbol" w:hAnsi="Symbol" w:cs="OpenSymbol"/>
    </w:rPr>
  </w:style>
  <w:style w:type="character" w:customStyle="1" w:styleId="WW8Num77z1">
    <w:name w:val="WW8Num77z1"/>
    <w:rsid w:val="00DD207B"/>
    <w:rPr>
      <w:rFonts w:ascii="OpenSymbol" w:hAnsi="OpenSymbol" w:cs="OpenSymbol"/>
    </w:rPr>
  </w:style>
  <w:style w:type="character" w:customStyle="1" w:styleId="WW8Num78z0">
    <w:name w:val="WW8Num78z0"/>
    <w:rsid w:val="00DD207B"/>
    <w:rPr>
      <w:rFonts w:ascii="Symbol" w:hAnsi="Symbol" w:cs="OpenSymbol"/>
    </w:rPr>
  </w:style>
  <w:style w:type="character" w:customStyle="1" w:styleId="WW8Num78z1">
    <w:name w:val="WW8Num78z1"/>
    <w:rsid w:val="00DD207B"/>
    <w:rPr>
      <w:rFonts w:ascii="OpenSymbol" w:hAnsi="OpenSymbol" w:cs="OpenSymbol"/>
    </w:rPr>
  </w:style>
  <w:style w:type="character" w:customStyle="1" w:styleId="WW8Num79z0">
    <w:name w:val="WW8Num79z0"/>
    <w:rsid w:val="00DD207B"/>
    <w:rPr>
      <w:rFonts w:ascii="Arial" w:eastAsia="Wingdings" w:hAnsi="Arial" w:cs="Arial"/>
    </w:rPr>
  </w:style>
  <w:style w:type="character" w:customStyle="1" w:styleId="WW8Num79z1">
    <w:name w:val="WW8Num79z1"/>
    <w:rsid w:val="00DD207B"/>
    <w:rPr>
      <w:rFonts w:ascii="Courier New" w:hAnsi="Courier New" w:cs="Courier New"/>
    </w:rPr>
  </w:style>
  <w:style w:type="character" w:customStyle="1" w:styleId="WW8Num80z0">
    <w:name w:val="WW8Num80z0"/>
    <w:rsid w:val="00DD207B"/>
    <w:rPr>
      <w:rFonts w:ascii="Times New Roman" w:hAnsi="Times New Roman"/>
    </w:rPr>
  </w:style>
  <w:style w:type="character" w:customStyle="1" w:styleId="WW8Num81z0">
    <w:name w:val="WW8Num81z0"/>
    <w:rsid w:val="00DD207B"/>
    <w:rPr>
      <w:rFonts w:ascii="Arial" w:eastAsia="Wingdings" w:hAnsi="Arial" w:cs="Arial"/>
    </w:rPr>
  </w:style>
  <w:style w:type="character" w:customStyle="1" w:styleId="Absatz-Standardschriftart">
    <w:name w:val="Absatz-Standardschriftart"/>
    <w:rsid w:val="00DD207B"/>
  </w:style>
  <w:style w:type="character" w:customStyle="1" w:styleId="WW-Absatz-Standardschriftart">
    <w:name w:val="WW-Absatz-Standardschriftart"/>
    <w:rsid w:val="00DD207B"/>
  </w:style>
  <w:style w:type="character" w:customStyle="1" w:styleId="WW-Absatz-Standardschriftart1">
    <w:name w:val="WW-Absatz-Standardschriftart1"/>
    <w:rsid w:val="00DD207B"/>
  </w:style>
  <w:style w:type="character" w:customStyle="1" w:styleId="WW-Absatz-Standardschriftart11">
    <w:name w:val="WW-Absatz-Standardschriftart11"/>
    <w:rsid w:val="00DD207B"/>
  </w:style>
  <w:style w:type="character" w:customStyle="1" w:styleId="WW-Absatz-Standardschriftart111">
    <w:name w:val="WW-Absatz-Standardschriftart111"/>
    <w:rsid w:val="00DD207B"/>
  </w:style>
  <w:style w:type="character" w:customStyle="1" w:styleId="WW-Absatz-Standardschriftart1111">
    <w:name w:val="WW-Absatz-Standardschriftart1111"/>
    <w:rsid w:val="00DD207B"/>
  </w:style>
  <w:style w:type="character" w:customStyle="1" w:styleId="WW-Absatz-Standardschriftart11111">
    <w:name w:val="WW-Absatz-Standardschriftart11111"/>
    <w:rsid w:val="00DD207B"/>
  </w:style>
  <w:style w:type="character" w:customStyle="1" w:styleId="WW8Num39z3">
    <w:name w:val="WW8Num39z3"/>
    <w:rsid w:val="00DD207B"/>
    <w:rPr>
      <w:rFonts w:ascii="Symbol" w:hAnsi="Symbol"/>
      <w:color w:val="99CC00"/>
      <w:sz w:val="20"/>
      <w:szCs w:val="20"/>
    </w:rPr>
  </w:style>
  <w:style w:type="character" w:customStyle="1" w:styleId="WW8Num44z1">
    <w:name w:val="WW8Num44z1"/>
    <w:rsid w:val="00DD207B"/>
    <w:rPr>
      <w:rFonts w:ascii="OpenSymbol" w:hAnsi="OpenSymbol" w:cs="OpenSymbol"/>
    </w:rPr>
  </w:style>
  <w:style w:type="character" w:customStyle="1" w:styleId="WW-Absatz-Standardschriftart111111">
    <w:name w:val="WW-Absatz-Standardschriftart111111"/>
    <w:rsid w:val="00DD207B"/>
  </w:style>
  <w:style w:type="character" w:customStyle="1" w:styleId="WW-Absatz-Standardschriftart1111111">
    <w:name w:val="WW-Absatz-Standardschriftart1111111"/>
    <w:rsid w:val="00DD207B"/>
  </w:style>
  <w:style w:type="character" w:customStyle="1" w:styleId="WW8Num45z1">
    <w:name w:val="WW8Num45z1"/>
    <w:rsid w:val="00DD207B"/>
    <w:rPr>
      <w:rFonts w:ascii="OpenSymbol" w:hAnsi="OpenSymbol" w:cs="OpenSymbol"/>
    </w:rPr>
  </w:style>
  <w:style w:type="character" w:customStyle="1" w:styleId="WW-Absatz-Standardschriftart11111111">
    <w:name w:val="WW-Absatz-Standardschriftart11111111"/>
    <w:rsid w:val="00DD207B"/>
  </w:style>
  <w:style w:type="character" w:customStyle="1" w:styleId="WW-Absatz-Standardschriftart111111111">
    <w:name w:val="WW-Absatz-Standardschriftart111111111"/>
    <w:rsid w:val="00DD207B"/>
  </w:style>
  <w:style w:type="character" w:customStyle="1" w:styleId="WW-Absatz-Standardschriftart1111111111">
    <w:name w:val="WW-Absatz-Standardschriftart1111111111"/>
    <w:rsid w:val="00DD207B"/>
  </w:style>
  <w:style w:type="character" w:customStyle="1" w:styleId="WW-Absatz-Standardschriftart11111111111">
    <w:name w:val="WW-Absatz-Standardschriftart11111111111"/>
    <w:rsid w:val="00DD207B"/>
  </w:style>
  <w:style w:type="character" w:customStyle="1" w:styleId="WW-Absatz-Standardschriftart111111111111">
    <w:name w:val="WW-Absatz-Standardschriftart111111111111"/>
    <w:rsid w:val="00DD207B"/>
  </w:style>
  <w:style w:type="character" w:customStyle="1" w:styleId="WW8Num8z1">
    <w:name w:val="WW8Num8z1"/>
    <w:rsid w:val="00DD207B"/>
    <w:rPr>
      <w:rFonts w:ascii="Courier New" w:hAnsi="Courier New" w:cs="Courier New"/>
    </w:rPr>
  </w:style>
  <w:style w:type="character" w:customStyle="1" w:styleId="WW8Num8z2">
    <w:name w:val="WW8Num8z2"/>
    <w:rsid w:val="00DD207B"/>
    <w:rPr>
      <w:rFonts w:ascii="Wingdings" w:hAnsi="Wingdings"/>
    </w:rPr>
  </w:style>
  <w:style w:type="character" w:customStyle="1" w:styleId="WW8Num8z3">
    <w:name w:val="WW8Num8z3"/>
    <w:rsid w:val="00DD207B"/>
    <w:rPr>
      <w:rFonts w:ascii="Symbol" w:hAnsi="Symbol"/>
    </w:rPr>
  </w:style>
  <w:style w:type="character" w:customStyle="1" w:styleId="WW8Num13z1">
    <w:name w:val="WW8Num13z1"/>
    <w:rsid w:val="00DD207B"/>
    <w:rPr>
      <w:rFonts w:ascii="Courier New" w:hAnsi="Courier New" w:cs="Courier New"/>
    </w:rPr>
  </w:style>
  <w:style w:type="character" w:customStyle="1" w:styleId="WW8Num13z2">
    <w:name w:val="WW8Num13z2"/>
    <w:rsid w:val="00DD207B"/>
    <w:rPr>
      <w:rFonts w:ascii="Wingdings" w:hAnsi="Wingdings"/>
    </w:rPr>
  </w:style>
  <w:style w:type="character" w:customStyle="1" w:styleId="WW8Num13z3">
    <w:name w:val="WW8Num13z3"/>
    <w:rsid w:val="00DD207B"/>
    <w:rPr>
      <w:rFonts w:ascii="Symbol" w:hAnsi="Symbol"/>
    </w:rPr>
  </w:style>
  <w:style w:type="character" w:customStyle="1" w:styleId="WW8Num13z4">
    <w:name w:val="WW8Num13z4"/>
    <w:rsid w:val="00DD207B"/>
    <w:rPr>
      <w:rFonts w:ascii="Courier New" w:hAnsi="Courier New" w:cs="Courier New"/>
    </w:rPr>
  </w:style>
  <w:style w:type="character" w:customStyle="1" w:styleId="WW8Num14z1">
    <w:name w:val="WW8Num14z1"/>
    <w:rsid w:val="00DD207B"/>
    <w:rPr>
      <w:rFonts w:ascii="Courier New" w:hAnsi="Courier New" w:cs="Courier New"/>
    </w:rPr>
  </w:style>
  <w:style w:type="character" w:customStyle="1" w:styleId="WW8Num17z1">
    <w:name w:val="WW8Num17z1"/>
    <w:rsid w:val="00DD207B"/>
    <w:rPr>
      <w:rFonts w:ascii="Courier New" w:hAnsi="Courier New" w:cs="Courier New"/>
    </w:rPr>
  </w:style>
  <w:style w:type="character" w:customStyle="1" w:styleId="WW8Num17z3">
    <w:name w:val="WW8Num17z3"/>
    <w:rsid w:val="00DD207B"/>
    <w:rPr>
      <w:rFonts w:ascii="Symbol" w:hAnsi="Symbol"/>
    </w:rPr>
  </w:style>
  <w:style w:type="character" w:customStyle="1" w:styleId="WW8Num17z4">
    <w:name w:val="WW8Num17z4"/>
    <w:rsid w:val="00DD207B"/>
    <w:rPr>
      <w:rFonts w:ascii="Courier New" w:hAnsi="Courier New" w:cs="Courier New"/>
    </w:rPr>
  </w:style>
  <w:style w:type="character" w:customStyle="1" w:styleId="WW8Num17z5">
    <w:name w:val="WW8Num17z5"/>
    <w:rsid w:val="00DD207B"/>
    <w:rPr>
      <w:rFonts w:ascii="Wingdings" w:hAnsi="Wingdings"/>
    </w:rPr>
  </w:style>
  <w:style w:type="character" w:customStyle="1" w:styleId="WW8Num23z2">
    <w:name w:val="WW8Num23z2"/>
    <w:rsid w:val="00DD207B"/>
    <w:rPr>
      <w:rFonts w:ascii="Wingdings" w:hAnsi="Wingdings"/>
    </w:rPr>
  </w:style>
  <w:style w:type="character" w:customStyle="1" w:styleId="WW8Num24z2">
    <w:name w:val="WW8Num24z2"/>
    <w:rsid w:val="00DD207B"/>
    <w:rPr>
      <w:rFonts w:ascii="Wingdings" w:hAnsi="Wingdings"/>
    </w:rPr>
  </w:style>
  <w:style w:type="character" w:customStyle="1" w:styleId="WW8Num30z2">
    <w:name w:val="WW8Num30z2"/>
    <w:rsid w:val="00DD207B"/>
    <w:rPr>
      <w:rFonts w:ascii="Wingdings" w:hAnsi="Wingdings"/>
    </w:rPr>
  </w:style>
  <w:style w:type="character" w:customStyle="1" w:styleId="Policepardfaut2">
    <w:name w:val="Police par défaut2"/>
    <w:rsid w:val="00DD207B"/>
  </w:style>
  <w:style w:type="character" w:customStyle="1" w:styleId="WW-Absatz-Standardschriftart1111111111111">
    <w:name w:val="WW-Absatz-Standardschriftart1111111111111"/>
    <w:rsid w:val="00DD207B"/>
  </w:style>
  <w:style w:type="character" w:customStyle="1" w:styleId="WW-Absatz-Standardschriftart11111111111111">
    <w:name w:val="WW-Absatz-Standardschriftart11111111111111"/>
    <w:rsid w:val="00DD207B"/>
  </w:style>
  <w:style w:type="character" w:customStyle="1" w:styleId="WW8Num1z0">
    <w:name w:val="WW8Num1z0"/>
    <w:rsid w:val="00DD207B"/>
    <w:rPr>
      <w:rFonts w:ascii="Symbol" w:hAnsi="Symbol"/>
    </w:rPr>
  </w:style>
  <w:style w:type="character" w:customStyle="1" w:styleId="WW8Num1z1">
    <w:name w:val="WW8Num1z1"/>
    <w:rsid w:val="00DD207B"/>
    <w:rPr>
      <w:rFonts w:ascii="Courier New" w:hAnsi="Courier New" w:cs="Courier New"/>
    </w:rPr>
  </w:style>
  <w:style w:type="character" w:customStyle="1" w:styleId="WW8Num1z2">
    <w:name w:val="WW8Num1z2"/>
    <w:rsid w:val="00DD207B"/>
    <w:rPr>
      <w:rFonts w:ascii="Symbol" w:hAnsi="Symbol"/>
      <w:color w:val="0000FF"/>
    </w:rPr>
  </w:style>
  <w:style w:type="character" w:customStyle="1" w:styleId="WW8Num1z5">
    <w:name w:val="WW8Num1z5"/>
    <w:rsid w:val="00DD207B"/>
    <w:rPr>
      <w:rFonts w:ascii="Wingdings" w:hAnsi="Wingdings"/>
    </w:rPr>
  </w:style>
  <w:style w:type="character" w:customStyle="1" w:styleId="WW8Num2z6">
    <w:name w:val="WW8Num2z6"/>
    <w:rsid w:val="00DD207B"/>
    <w:rPr>
      <w:rFonts w:ascii="Symbol" w:hAnsi="Symbol"/>
      <w:color w:val="008000"/>
      <w:sz w:val="22"/>
      <w:szCs w:val="24"/>
    </w:rPr>
  </w:style>
  <w:style w:type="character" w:customStyle="1" w:styleId="WW8Num5z1">
    <w:name w:val="WW8Num5z1"/>
    <w:rsid w:val="00DD207B"/>
    <w:rPr>
      <w:rFonts w:ascii="Webdings" w:hAnsi="Webdings"/>
      <w:color w:val="7EC400"/>
      <w:sz w:val="20"/>
    </w:rPr>
  </w:style>
  <w:style w:type="character" w:customStyle="1" w:styleId="WW8Num5z2">
    <w:name w:val="WW8Num5z2"/>
    <w:rsid w:val="00DD207B"/>
    <w:rPr>
      <w:rFonts w:ascii="Wingdings" w:hAnsi="Wingdings"/>
    </w:rPr>
  </w:style>
  <w:style w:type="character" w:customStyle="1" w:styleId="WW8Num5z3">
    <w:name w:val="WW8Num5z3"/>
    <w:rsid w:val="00DD207B"/>
    <w:rPr>
      <w:rFonts w:ascii="Symbol" w:hAnsi="Symbol"/>
    </w:rPr>
  </w:style>
  <w:style w:type="character" w:customStyle="1" w:styleId="WW8Num5z4">
    <w:name w:val="WW8Num5z4"/>
    <w:rsid w:val="00DD207B"/>
    <w:rPr>
      <w:rFonts w:ascii="Courier New" w:hAnsi="Courier New" w:cs="Courier New"/>
    </w:rPr>
  </w:style>
  <w:style w:type="character" w:customStyle="1" w:styleId="WW8Num6z1">
    <w:name w:val="WW8Num6z1"/>
    <w:rsid w:val="00DD207B"/>
    <w:rPr>
      <w:rFonts w:ascii="Courier New" w:hAnsi="Courier New"/>
    </w:rPr>
  </w:style>
  <w:style w:type="character" w:customStyle="1" w:styleId="WW8Num6z2">
    <w:name w:val="WW8Num6z2"/>
    <w:rsid w:val="00DD207B"/>
    <w:rPr>
      <w:rFonts w:ascii="Wingdings" w:hAnsi="Wingdings"/>
    </w:rPr>
  </w:style>
  <w:style w:type="character" w:customStyle="1" w:styleId="WW8Num6z3">
    <w:name w:val="WW8Num6z3"/>
    <w:rsid w:val="00DD207B"/>
    <w:rPr>
      <w:rFonts w:ascii="Symbol" w:hAnsi="Symbol"/>
    </w:rPr>
  </w:style>
  <w:style w:type="character" w:customStyle="1" w:styleId="WW8Num9z1">
    <w:name w:val="WW8Num9z1"/>
    <w:rsid w:val="00DD207B"/>
    <w:rPr>
      <w:rFonts w:ascii="Courier New" w:hAnsi="Courier New" w:cs="Courier New"/>
    </w:rPr>
  </w:style>
  <w:style w:type="character" w:customStyle="1" w:styleId="WW8Num9z2">
    <w:name w:val="WW8Num9z2"/>
    <w:rsid w:val="00DD207B"/>
    <w:rPr>
      <w:rFonts w:ascii="Wingdings" w:hAnsi="Wingdings"/>
    </w:rPr>
  </w:style>
  <w:style w:type="character" w:customStyle="1" w:styleId="WW8Num9z3">
    <w:name w:val="WW8Num9z3"/>
    <w:rsid w:val="00DD207B"/>
    <w:rPr>
      <w:rFonts w:ascii="Symbol" w:hAnsi="Symbol"/>
    </w:rPr>
  </w:style>
  <w:style w:type="character" w:customStyle="1" w:styleId="WW8Num10z1">
    <w:name w:val="WW8Num10z1"/>
    <w:rsid w:val="00DD207B"/>
    <w:rPr>
      <w:rFonts w:ascii="Courier New" w:hAnsi="Courier New" w:cs="Courier New"/>
    </w:rPr>
  </w:style>
  <w:style w:type="character" w:customStyle="1" w:styleId="WW8Num10z2">
    <w:name w:val="WW8Num10z2"/>
    <w:rsid w:val="00DD207B"/>
    <w:rPr>
      <w:rFonts w:ascii="Wingdings" w:hAnsi="Wingdings"/>
    </w:rPr>
  </w:style>
  <w:style w:type="character" w:customStyle="1" w:styleId="WW8Num10z3">
    <w:name w:val="WW8Num10z3"/>
    <w:rsid w:val="00DD207B"/>
    <w:rPr>
      <w:rFonts w:ascii="Symbol" w:hAnsi="Symbol"/>
    </w:rPr>
  </w:style>
  <w:style w:type="character" w:customStyle="1" w:styleId="WW8Num11z1">
    <w:name w:val="WW8Num11z1"/>
    <w:rsid w:val="00DD207B"/>
    <w:rPr>
      <w:rFonts w:ascii="Courier New" w:hAnsi="Courier New" w:cs="Courier New"/>
    </w:rPr>
  </w:style>
  <w:style w:type="character" w:customStyle="1" w:styleId="WW8Num11z2">
    <w:name w:val="WW8Num11z2"/>
    <w:rsid w:val="00DD207B"/>
    <w:rPr>
      <w:rFonts w:ascii="Wingdings" w:hAnsi="Wingdings"/>
    </w:rPr>
  </w:style>
  <w:style w:type="character" w:customStyle="1" w:styleId="WW8Num11z3">
    <w:name w:val="WW8Num11z3"/>
    <w:rsid w:val="00DD207B"/>
    <w:rPr>
      <w:rFonts w:ascii="Symbol" w:hAnsi="Symbol"/>
    </w:rPr>
  </w:style>
  <w:style w:type="character" w:customStyle="1" w:styleId="WW8Num12z1">
    <w:name w:val="WW8Num12z1"/>
    <w:rsid w:val="00DD207B"/>
    <w:rPr>
      <w:rFonts w:ascii="Courier New" w:hAnsi="Courier New" w:cs="Courier New"/>
    </w:rPr>
  </w:style>
  <w:style w:type="character" w:customStyle="1" w:styleId="WW8Num12z2">
    <w:name w:val="WW8Num12z2"/>
    <w:rsid w:val="00DD207B"/>
    <w:rPr>
      <w:rFonts w:ascii="Wingdings" w:hAnsi="Wingdings"/>
    </w:rPr>
  </w:style>
  <w:style w:type="character" w:customStyle="1" w:styleId="WW8Num12z3">
    <w:name w:val="WW8Num12z3"/>
    <w:rsid w:val="00DD207B"/>
    <w:rPr>
      <w:rFonts w:ascii="Symbol" w:hAnsi="Symbol"/>
    </w:rPr>
  </w:style>
  <w:style w:type="character" w:customStyle="1" w:styleId="WW8Num14z2">
    <w:name w:val="WW8Num14z2"/>
    <w:rsid w:val="00DD207B"/>
    <w:rPr>
      <w:rFonts w:ascii="Wingdings" w:hAnsi="Wingdings"/>
    </w:rPr>
  </w:style>
  <w:style w:type="character" w:customStyle="1" w:styleId="WW8Num14z3">
    <w:name w:val="WW8Num14z3"/>
    <w:rsid w:val="00DD207B"/>
    <w:rPr>
      <w:rFonts w:ascii="Symbol" w:hAnsi="Symbol"/>
    </w:rPr>
  </w:style>
  <w:style w:type="character" w:customStyle="1" w:styleId="WW8Num16z1">
    <w:name w:val="WW8Num16z1"/>
    <w:rsid w:val="00DD207B"/>
    <w:rPr>
      <w:rFonts w:ascii="Courier New" w:hAnsi="Courier New" w:cs="Courier New"/>
      <w:color w:val="76B900"/>
      <w:sz w:val="20"/>
      <w:szCs w:val="20"/>
    </w:rPr>
  </w:style>
  <w:style w:type="character" w:customStyle="1" w:styleId="WW8Num16z2">
    <w:name w:val="WW8Num16z2"/>
    <w:rsid w:val="00DD207B"/>
    <w:rPr>
      <w:rFonts w:ascii="ZapfChancery" w:hAnsi="ZapfChancery"/>
      <w:color w:val="000000"/>
      <w:sz w:val="20"/>
      <w:szCs w:val="20"/>
    </w:rPr>
  </w:style>
  <w:style w:type="character" w:customStyle="1" w:styleId="WW8Num16z3">
    <w:name w:val="WW8Num16z3"/>
    <w:rsid w:val="00DD207B"/>
    <w:rPr>
      <w:rFonts w:ascii="Symbol" w:hAnsi="Symbol"/>
    </w:rPr>
  </w:style>
  <w:style w:type="character" w:customStyle="1" w:styleId="WW8Num16z4">
    <w:name w:val="WW8Num16z4"/>
    <w:rsid w:val="00DD207B"/>
    <w:rPr>
      <w:rFonts w:ascii="Courier New" w:hAnsi="Courier New"/>
    </w:rPr>
  </w:style>
  <w:style w:type="character" w:customStyle="1" w:styleId="WW8Num16z5">
    <w:name w:val="WW8Num16z5"/>
    <w:rsid w:val="00DD207B"/>
    <w:rPr>
      <w:rFonts w:ascii="Wingdings" w:hAnsi="Wingdings"/>
    </w:rPr>
  </w:style>
  <w:style w:type="character" w:customStyle="1" w:styleId="WW8Num17z2">
    <w:name w:val="WW8Num17z2"/>
    <w:rsid w:val="00DD207B"/>
    <w:rPr>
      <w:rFonts w:ascii="Wingdings" w:hAnsi="Wingdings"/>
    </w:rPr>
  </w:style>
  <w:style w:type="character" w:customStyle="1" w:styleId="WW8Num18z1">
    <w:name w:val="WW8Num18z1"/>
    <w:rsid w:val="00DD207B"/>
    <w:rPr>
      <w:rFonts w:ascii="Wingdings" w:hAnsi="Wingdings"/>
    </w:rPr>
  </w:style>
  <w:style w:type="character" w:customStyle="1" w:styleId="WW8Num19z1">
    <w:name w:val="WW8Num19z1"/>
    <w:rsid w:val="00DD207B"/>
    <w:rPr>
      <w:rFonts w:ascii="Courier New" w:hAnsi="Courier New" w:cs="Courier New"/>
    </w:rPr>
  </w:style>
  <w:style w:type="character" w:customStyle="1" w:styleId="WW8Num19z2">
    <w:name w:val="WW8Num19z2"/>
    <w:rsid w:val="00DD207B"/>
    <w:rPr>
      <w:rFonts w:ascii="Wingdings" w:hAnsi="Wingdings"/>
    </w:rPr>
  </w:style>
  <w:style w:type="character" w:customStyle="1" w:styleId="WW8Num19z3">
    <w:name w:val="WW8Num19z3"/>
    <w:rsid w:val="00DD207B"/>
    <w:rPr>
      <w:rFonts w:ascii="Symbol" w:hAnsi="Symbol"/>
    </w:rPr>
  </w:style>
  <w:style w:type="character" w:customStyle="1" w:styleId="WW8Num20z2">
    <w:name w:val="WW8Num20z2"/>
    <w:rsid w:val="00DD207B"/>
    <w:rPr>
      <w:rFonts w:ascii="Wingdings" w:hAnsi="Wingdings"/>
    </w:rPr>
  </w:style>
  <w:style w:type="character" w:customStyle="1" w:styleId="WW8Num20z3">
    <w:name w:val="WW8Num20z3"/>
    <w:rsid w:val="00DD207B"/>
    <w:rPr>
      <w:rFonts w:ascii="Symbol" w:hAnsi="Symbol"/>
    </w:rPr>
  </w:style>
  <w:style w:type="character" w:customStyle="1" w:styleId="WW8Num20z4">
    <w:name w:val="WW8Num20z4"/>
    <w:rsid w:val="00DD207B"/>
    <w:rPr>
      <w:rFonts w:ascii="Courier New" w:hAnsi="Courier New" w:cs="Courier New"/>
    </w:rPr>
  </w:style>
  <w:style w:type="character" w:customStyle="1" w:styleId="WW8Num21z2">
    <w:name w:val="WW8Num21z2"/>
    <w:rsid w:val="00DD207B"/>
    <w:rPr>
      <w:rFonts w:ascii="Wingdings" w:hAnsi="Wingdings"/>
    </w:rPr>
  </w:style>
  <w:style w:type="character" w:customStyle="1" w:styleId="WW8Num21z3">
    <w:name w:val="WW8Num21z3"/>
    <w:rsid w:val="00DD207B"/>
    <w:rPr>
      <w:rFonts w:ascii="Symbol" w:hAnsi="Symbol"/>
    </w:rPr>
  </w:style>
  <w:style w:type="character" w:customStyle="1" w:styleId="WW8Num21z4">
    <w:name w:val="WW8Num21z4"/>
    <w:rsid w:val="00DD207B"/>
    <w:rPr>
      <w:rFonts w:ascii="Courier New" w:hAnsi="Courier New" w:cs="Courier New"/>
    </w:rPr>
  </w:style>
  <w:style w:type="character" w:customStyle="1" w:styleId="WW8Num23z3">
    <w:name w:val="WW8Num23z3"/>
    <w:rsid w:val="00DD207B"/>
    <w:rPr>
      <w:rFonts w:ascii="Symbol" w:hAnsi="Symbol"/>
    </w:rPr>
  </w:style>
  <w:style w:type="character" w:customStyle="1" w:styleId="WW8Num25z2">
    <w:name w:val="WW8Num25z2"/>
    <w:rsid w:val="00DD207B"/>
    <w:rPr>
      <w:rFonts w:ascii="Wingdings" w:hAnsi="Wingdings"/>
    </w:rPr>
  </w:style>
  <w:style w:type="character" w:customStyle="1" w:styleId="WW8Num25z4">
    <w:name w:val="WW8Num25z4"/>
    <w:rsid w:val="00DD207B"/>
    <w:rPr>
      <w:rFonts w:ascii="Courier New" w:hAnsi="Courier New" w:cs="Courier New"/>
    </w:rPr>
  </w:style>
  <w:style w:type="character" w:customStyle="1" w:styleId="Policepardfaut1">
    <w:name w:val="Police par défaut1"/>
    <w:rsid w:val="00DD207B"/>
    <w:rPr>
      <w:rFonts w:ascii="Verdana" w:hAnsi="Verdana"/>
      <w:lang w:val="en-US" w:eastAsia="ar-SA" w:bidi="ar-SA"/>
    </w:rPr>
  </w:style>
  <w:style w:type="character" w:customStyle="1" w:styleId="Titreniveau2Car">
    <w:name w:val="Titre niveau 2 Car"/>
    <w:rsid w:val="00DD207B"/>
    <w:rPr>
      <w:rFonts w:ascii="Arial Gras" w:hAnsi="Arial Gras"/>
      <w:b/>
      <w:bCs/>
      <w:iCs/>
      <w:color w:val="76B900"/>
      <w:sz w:val="28"/>
      <w:szCs w:val="28"/>
      <w:lang w:val="fr-FR" w:eastAsia="ar-SA" w:bidi="ar-SA"/>
    </w:rPr>
  </w:style>
  <w:style w:type="character" w:customStyle="1" w:styleId="Fort">
    <w:name w:val="Fort"/>
    <w:rsid w:val="00DD207B"/>
    <w:rPr>
      <w:b/>
      <w:bCs/>
    </w:rPr>
  </w:style>
  <w:style w:type="character" w:customStyle="1" w:styleId="style31">
    <w:name w:val="style31"/>
    <w:rsid w:val="00DD207B"/>
    <w:rPr>
      <w:rFonts w:ascii="Verdana" w:hAnsi="Verdana"/>
      <w:color w:val="FFFFFF"/>
      <w:lang w:val="en-US" w:eastAsia="ar-SA" w:bidi="ar-SA"/>
    </w:rPr>
  </w:style>
  <w:style w:type="character" w:customStyle="1" w:styleId="Liste1Car">
    <w:name w:val="Liste1 Car"/>
    <w:rsid w:val="00DD207B"/>
    <w:rPr>
      <w:rFonts w:ascii="Verdana" w:hAnsi="Verdana"/>
      <w:szCs w:val="24"/>
      <w:lang w:val="fr-FR" w:eastAsia="ar-SA" w:bidi="ar-SA"/>
    </w:rPr>
  </w:style>
  <w:style w:type="character" w:customStyle="1" w:styleId="NormalBlankLineCar">
    <w:name w:val="Normal Blank Line Car"/>
    <w:rsid w:val="00DD207B"/>
    <w:rPr>
      <w:rFonts w:ascii="Verdana" w:hAnsi="Verdana"/>
      <w:kern w:val="1"/>
      <w:sz w:val="22"/>
      <w:szCs w:val="22"/>
      <w:lang w:eastAsia="ar-SA" w:bidi="ar-SA"/>
    </w:rPr>
  </w:style>
  <w:style w:type="character" w:customStyle="1" w:styleId="RetraitnormalNormalListRetraitnormalCarNormalListCarRetraitnormalCar1CarNormalListCarCarRetraitnormalCarCarCarNormalListCar1RetraitnormalCarCar1RetraitnormalCar1RetraitnormalCarCarRetraitnormalCar1CarCarNormCar">
    <w:name w:val="Retrait normal;Normal List;Retrait normal Car;Normal List Car;Retrait normal Car1 Car;Normal List Car Car;Retrait normal Car Car Car;Normal List Car1;Retrait normal Car Car1;Retrait normal Car1;Retrait normal Car Car;Retrait normal Car1 Car Car;Norm Car"/>
    <w:rsid w:val="00DD207B"/>
    <w:rPr>
      <w:rFonts w:ascii="Arial" w:hAnsi="Arial"/>
      <w:lang w:val="fr-FR" w:eastAsia="ar-SA" w:bidi="ar-SA"/>
    </w:rPr>
  </w:style>
  <w:style w:type="character" w:customStyle="1" w:styleId="Puceverte2Car">
    <w:name w:val="Puce verte 2 Car"/>
    <w:rsid w:val="00DD207B"/>
    <w:rPr>
      <w:rFonts w:ascii="Arial" w:hAnsi="Arial"/>
      <w:kern w:val="1"/>
      <w:lang w:val="fr-FR" w:eastAsia="ar-SA" w:bidi="ar-SA"/>
    </w:rPr>
  </w:style>
  <w:style w:type="character" w:customStyle="1" w:styleId="bullet1Car1">
    <w:name w:val="bullet1 Car1"/>
    <w:rsid w:val="00DD207B"/>
    <w:rPr>
      <w:rFonts w:ascii="Arial" w:hAnsi="Arial"/>
      <w:lang w:val="fr-FR" w:eastAsia="ar-SA" w:bidi="ar-SA"/>
    </w:rPr>
  </w:style>
  <w:style w:type="character" w:customStyle="1" w:styleId="Caractresdenotedebasdepage">
    <w:name w:val="Caractères de note de bas de page"/>
    <w:rsid w:val="00DD207B"/>
    <w:rPr>
      <w:rFonts w:ascii="Verdana" w:hAnsi="Verdana"/>
      <w:vertAlign w:val="superscript"/>
      <w:lang w:val="en-US" w:eastAsia="ar-SA" w:bidi="ar-SA"/>
    </w:rPr>
  </w:style>
  <w:style w:type="character" w:customStyle="1" w:styleId="Appelnotedebasdep1">
    <w:name w:val="Appel note de bas de p.1"/>
    <w:rsid w:val="00DD207B"/>
    <w:rPr>
      <w:vertAlign w:val="superscript"/>
    </w:rPr>
  </w:style>
  <w:style w:type="character" w:customStyle="1" w:styleId="Puces">
    <w:name w:val="Puces"/>
    <w:rsid w:val="00DD207B"/>
    <w:rPr>
      <w:rFonts w:ascii="OpenSymbol" w:eastAsia="OpenSymbol" w:hAnsi="OpenSymbol" w:cs="OpenSymbol"/>
    </w:rPr>
  </w:style>
  <w:style w:type="character" w:customStyle="1" w:styleId="WW8Num54z2">
    <w:name w:val="WW8Num54z2"/>
    <w:rsid w:val="00DD207B"/>
    <w:rPr>
      <w:rFonts w:ascii="Wingdings" w:hAnsi="Wingdings"/>
    </w:rPr>
  </w:style>
  <w:style w:type="character" w:customStyle="1" w:styleId="WW8Num54z3">
    <w:name w:val="WW8Num54z3"/>
    <w:rsid w:val="00DD207B"/>
    <w:rPr>
      <w:rFonts w:ascii="Symbol" w:hAnsi="Symbol"/>
    </w:rPr>
  </w:style>
  <w:style w:type="character" w:customStyle="1" w:styleId="WW8Num54z4">
    <w:name w:val="WW8Num54z4"/>
    <w:rsid w:val="00DD207B"/>
    <w:rPr>
      <w:rFonts w:ascii="Courier New" w:hAnsi="Courier New" w:cs="Courier New"/>
    </w:rPr>
  </w:style>
  <w:style w:type="character" w:customStyle="1" w:styleId="WW8Num97z0">
    <w:name w:val="WW8Num97z0"/>
    <w:rsid w:val="00DD207B"/>
    <w:rPr>
      <w:rFonts w:ascii="Symbol" w:hAnsi="Symbol"/>
      <w:color w:val="000080"/>
      <w:sz w:val="20"/>
      <w:szCs w:val="20"/>
    </w:rPr>
  </w:style>
  <w:style w:type="character" w:customStyle="1" w:styleId="WW8Num97z1">
    <w:name w:val="WW8Num97z1"/>
    <w:rsid w:val="00DD207B"/>
    <w:rPr>
      <w:rFonts w:ascii="Webdings" w:hAnsi="Webdings"/>
      <w:color w:val="00477F"/>
      <w:sz w:val="20"/>
      <w:szCs w:val="20"/>
    </w:rPr>
  </w:style>
  <w:style w:type="character" w:customStyle="1" w:styleId="WW8Num97z3">
    <w:name w:val="WW8Num97z3"/>
    <w:rsid w:val="00DD207B"/>
    <w:rPr>
      <w:rFonts w:ascii="Symbol" w:hAnsi="Symbol"/>
    </w:rPr>
  </w:style>
  <w:style w:type="character" w:customStyle="1" w:styleId="WW8Num97z4">
    <w:name w:val="WW8Num97z4"/>
    <w:rsid w:val="00DD207B"/>
    <w:rPr>
      <w:rFonts w:ascii="Courier New" w:hAnsi="Courier New" w:cs="Courier New"/>
    </w:rPr>
  </w:style>
  <w:style w:type="character" w:customStyle="1" w:styleId="WW8Num97z5">
    <w:name w:val="WW8Num97z5"/>
    <w:rsid w:val="00DD207B"/>
    <w:rPr>
      <w:rFonts w:ascii="Wingdings" w:hAnsi="Wingdings"/>
    </w:rPr>
  </w:style>
  <w:style w:type="character" w:customStyle="1" w:styleId="WW8Num167z0">
    <w:name w:val="WW8Num167z0"/>
    <w:rsid w:val="00DD207B"/>
    <w:rPr>
      <w:rFonts w:ascii="Webdings" w:hAnsi="Webdings"/>
      <w:color w:val="00477F"/>
      <w:sz w:val="20"/>
      <w:szCs w:val="20"/>
    </w:rPr>
  </w:style>
  <w:style w:type="character" w:customStyle="1" w:styleId="WW8Num167z1">
    <w:name w:val="WW8Num167z1"/>
    <w:rsid w:val="00DD207B"/>
    <w:rPr>
      <w:rFonts w:ascii="Symbol" w:hAnsi="Symbol"/>
      <w:color w:val="000080"/>
      <w:sz w:val="20"/>
      <w:szCs w:val="20"/>
    </w:rPr>
  </w:style>
  <w:style w:type="character" w:customStyle="1" w:styleId="WW8Num167z2">
    <w:name w:val="WW8Num167z2"/>
    <w:rsid w:val="00DD207B"/>
    <w:rPr>
      <w:rFonts w:ascii="Wingdings" w:hAnsi="Wingdings"/>
    </w:rPr>
  </w:style>
  <w:style w:type="character" w:customStyle="1" w:styleId="WW8Num167z3">
    <w:name w:val="WW8Num167z3"/>
    <w:rsid w:val="00DD207B"/>
    <w:rPr>
      <w:rFonts w:ascii="Symbol" w:hAnsi="Symbol"/>
    </w:rPr>
  </w:style>
  <w:style w:type="character" w:customStyle="1" w:styleId="WW8Num167z4">
    <w:name w:val="WW8Num167z4"/>
    <w:rsid w:val="00DD207B"/>
    <w:rPr>
      <w:rFonts w:ascii="Courier New" w:hAnsi="Courier New" w:cs="Courier New"/>
    </w:rPr>
  </w:style>
  <w:style w:type="character" w:customStyle="1" w:styleId="WW8Num181z0">
    <w:name w:val="WW8Num181z0"/>
    <w:rsid w:val="00DD207B"/>
    <w:rPr>
      <w:rFonts w:ascii="Symbol" w:hAnsi="Symbol"/>
      <w:color w:val="000080"/>
      <w:sz w:val="20"/>
      <w:szCs w:val="20"/>
    </w:rPr>
  </w:style>
  <w:style w:type="character" w:customStyle="1" w:styleId="WW8Num181z2">
    <w:name w:val="WW8Num181z2"/>
    <w:rsid w:val="00DD207B"/>
    <w:rPr>
      <w:rFonts w:ascii="Wingdings" w:hAnsi="Wingdings"/>
    </w:rPr>
  </w:style>
  <w:style w:type="character" w:customStyle="1" w:styleId="WW8Num181z3">
    <w:name w:val="WW8Num181z3"/>
    <w:rsid w:val="00DD207B"/>
    <w:rPr>
      <w:rFonts w:ascii="Symbol" w:hAnsi="Symbol"/>
    </w:rPr>
  </w:style>
  <w:style w:type="character" w:customStyle="1" w:styleId="WW8Num181z4">
    <w:name w:val="WW8Num181z4"/>
    <w:rsid w:val="00DD207B"/>
    <w:rPr>
      <w:rFonts w:ascii="Courier New" w:hAnsi="Courier New" w:cs="Courier New"/>
    </w:rPr>
  </w:style>
  <w:style w:type="character" w:customStyle="1" w:styleId="WW8Num29z2">
    <w:name w:val="WW8Num29z2"/>
    <w:rsid w:val="00DD207B"/>
    <w:rPr>
      <w:rFonts w:ascii="Wingdings" w:hAnsi="Wingdings"/>
    </w:rPr>
  </w:style>
  <w:style w:type="character" w:customStyle="1" w:styleId="WW8Num29z3">
    <w:name w:val="WW8Num29z3"/>
    <w:rsid w:val="00DD207B"/>
    <w:rPr>
      <w:rFonts w:ascii="Symbol" w:hAnsi="Symbol"/>
    </w:rPr>
  </w:style>
  <w:style w:type="character" w:customStyle="1" w:styleId="WW8Num133z0">
    <w:name w:val="WW8Num133z0"/>
    <w:rsid w:val="00DD207B"/>
    <w:rPr>
      <w:rFonts w:ascii="Symbol" w:hAnsi="Symbol"/>
      <w:color w:val="333399"/>
      <w:sz w:val="20"/>
      <w:szCs w:val="20"/>
    </w:rPr>
  </w:style>
  <w:style w:type="character" w:customStyle="1" w:styleId="WW8Num133z1">
    <w:name w:val="WW8Num133z1"/>
    <w:rsid w:val="00DD207B"/>
    <w:rPr>
      <w:rFonts w:ascii="Courier New" w:hAnsi="Courier New" w:cs="Courier New"/>
    </w:rPr>
  </w:style>
  <w:style w:type="character" w:customStyle="1" w:styleId="WW8Num133z2">
    <w:name w:val="WW8Num133z2"/>
    <w:rsid w:val="00DD207B"/>
    <w:rPr>
      <w:rFonts w:ascii="Wingdings" w:hAnsi="Wingdings"/>
    </w:rPr>
  </w:style>
  <w:style w:type="character" w:customStyle="1" w:styleId="WW8Num133z3">
    <w:name w:val="WW8Num133z3"/>
    <w:rsid w:val="00DD207B"/>
    <w:rPr>
      <w:rFonts w:ascii="Symbol" w:hAnsi="Symbol"/>
    </w:rPr>
  </w:style>
  <w:style w:type="character" w:customStyle="1" w:styleId="P0Car">
    <w:name w:val="P0 Car"/>
    <w:rsid w:val="00DD207B"/>
    <w:rPr>
      <w:rFonts w:ascii="Arial" w:hAnsi="Arial"/>
      <w:lang w:val="fr-FR" w:eastAsia="ar-SA" w:bidi="ar-SA"/>
    </w:rPr>
  </w:style>
  <w:style w:type="character" w:customStyle="1" w:styleId="WW8Num96z0">
    <w:name w:val="WW8Num96z0"/>
    <w:rsid w:val="00DD207B"/>
    <w:rPr>
      <w:rFonts w:ascii="Arial" w:eastAsia="Wingdings" w:hAnsi="Arial" w:cs="Arial"/>
    </w:rPr>
  </w:style>
  <w:style w:type="character" w:customStyle="1" w:styleId="WW8Num96z1">
    <w:name w:val="WW8Num96z1"/>
    <w:rsid w:val="00DD207B"/>
    <w:rPr>
      <w:rFonts w:ascii="Courier New" w:hAnsi="Courier New" w:cs="Courier New"/>
    </w:rPr>
  </w:style>
  <w:style w:type="character" w:customStyle="1" w:styleId="WW8Num96z2">
    <w:name w:val="WW8Num96z2"/>
    <w:rsid w:val="00DD207B"/>
    <w:rPr>
      <w:rFonts w:ascii="Wingdings" w:hAnsi="Wingdings"/>
    </w:rPr>
  </w:style>
  <w:style w:type="character" w:customStyle="1" w:styleId="WW8Num96z3">
    <w:name w:val="WW8Num96z3"/>
    <w:rsid w:val="00DD207B"/>
    <w:rPr>
      <w:rFonts w:ascii="Symbol" w:hAnsi="Symbol"/>
    </w:rPr>
  </w:style>
  <w:style w:type="character" w:customStyle="1" w:styleId="WW8Num88z0">
    <w:name w:val="WW8Num88z0"/>
    <w:rsid w:val="00DD207B"/>
    <w:rPr>
      <w:rFonts w:ascii="Arial" w:eastAsia="Wingdings" w:hAnsi="Arial" w:cs="Arial"/>
    </w:rPr>
  </w:style>
  <w:style w:type="character" w:customStyle="1" w:styleId="WW8Num88z1">
    <w:name w:val="WW8Num88z1"/>
    <w:rsid w:val="00DD207B"/>
    <w:rPr>
      <w:rFonts w:ascii="Courier New" w:hAnsi="Courier New" w:cs="Courier New"/>
    </w:rPr>
  </w:style>
  <w:style w:type="character" w:customStyle="1" w:styleId="WW8Num88z2">
    <w:name w:val="WW8Num88z2"/>
    <w:rsid w:val="00DD207B"/>
    <w:rPr>
      <w:rFonts w:ascii="Wingdings" w:hAnsi="Wingdings"/>
    </w:rPr>
  </w:style>
  <w:style w:type="character" w:customStyle="1" w:styleId="WW8Num88z3">
    <w:name w:val="WW8Num88z3"/>
    <w:rsid w:val="00DD207B"/>
    <w:rPr>
      <w:rFonts w:ascii="Symbol" w:hAnsi="Symbol"/>
    </w:rPr>
  </w:style>
  <w:style w:type="character" w:customStyle="1" w:styleId="WW8Num95z0">
    <w:name w:val="WW8Num95z0"/>
    <w:rsid w:val="00DD207B"/>
    <w:rPr>
      <w:rFonts w:ascii="Arial" w:eastAsia="Wingdings" w:hAnsi="Arial" w:cs="Arial"/>
    </w:rPr>
  </w:style>
  <w:style w:type="character" w:customStyle="1" w:styleId="WW8Num95z1">
    <w:name w:val="WW8Num95z1"/>
    <w:rsid w:val="00DD207B"/>
    <w:rPr>
      <w:rFonts w:ascii="Courier New" w:hAnsi="Courier New" w:cs="Courier New"/>
    </w:rPr>
  </w:style>
  <w:style w:type="character" w:customStyle="1" w:styleId="WW8Num95z2">
    <w:name w:val="WW8Num95z2"/>
    <w:rsid w:val="00DD207B"/>
    <w:rPr>
      <w:rFonts w:ascii="Wingdings" w:hAnsi="Wingdings"/>
    </w:rPr>
  </w:style>
  <w:style w:type="character" w:customStyle="1" w:styleId="WW8Num95z3">
    <w:name w:val="WW8Num95z3"/>
    <w:rsid w:val="00DD207B"/>
    <w:rPr>
      <w:rFonts w:ascii="Symbol" w:hAnsi="Symbol"/>
    </w:rPr>
  </w:style>
  <w:style w:type="character" w:customStyle="1" w:styleId="WW8Num35z2">
    <w:name w:val="WW8Num35z2"/>
    <w:rsid w:val="00DD207B"/>
    <w:rPr>
      <w:rFonts w:ascii="Wingdings" w:hAnsi="Wingdings"/>
    </w:rPr>
  </w:style>
  <w:style w:type="character" w:customStyle="1" w:styleId="WW8Num35z3">
    <w:name w:val="WW8Num35z3"/>
    <w:rsid w:val="00DD207B"/>
    <w:rPr>
      <w:rFonts w:ascii="Symbol" w:hAnsi="Symbol"/>
    </w:rPr>
  </w:style>
  <w:style w:type="character" w:customStyle="1" w:styleId="WW8Num79z2">
    <w:name w:val="WW8Num79z2"/>
    <w:rsid w:val="00DD207B"/>
    <w:rPr>
      <w:rFonts w:ascii="Wingdings" w:hAnsi="Wingdings"/>
    </w:rPr>
  </w:style>
  <w:style w:type="character" w:customStyle="1" w:styleId="WW8Num79z3">
    <w:name w:val="WW8Num79z3"/>
    <w:rsid w:val="00DD207B"/>
    <w:rPr>
      <w:rFonts w:ascii="Symbol" w:hAnsi="Symbol"/>
    </w:rPr>
  </w:style>
  <w:style w:type="character" w:customStyle="1" w:styleId="WW8Num94z0">
    <w:name w:val="WW8Num94z0"/>
    <w:rsid w:val="00DD207B"/>
    <w:rPr>
      <w:rFonts w:ascii="Arial" w:eastAsia="Wingdings" w:hAnsi="Arial" w:cs="Arial"/>
    </w:rPr>
  </w:style>
  <w:style w:type="character" w:customStyle="1" w:styleId="WW8Num94z1">
    <w:name w:val="WW8Num94z1"/>
    <w:rsid w:val="00DD207B"/>
    <w:rPr>
      <w:rFonts w:ascii="Courier New" w:hAnsi="Courier New" w:cs="Courier New"/>
    </w:rPr>
  </w:style>
  <w:style w:type="character" w:customStyle="1" w:styleId="WW8Num94z2">
    <w:name w:val="WW8Num94z2"/>
    <w:rsid w:val="00DD207B"/>
    <w:rPr>
      <w:rFonts w:ascii="Wingdings" w:hAnsi="Wingdings"/>
    </w:rPr>
  </w:style>
  <w:style w:type="character" w:customStyle="1" w:styleId="WW8Num94z3">
    <w:name w:val="WW8Num94z3"/>
    <w:rsid w:val="00DD207B"/>
    <w:rPr>
      <w:rFonts w:ascii="Symbol" w:hAnsi="Symbol"/>
    </w:rPr>
  </w:style>
  <w:style w:type="character" w:customStyle="1" w:styleId="WW8Num68z2">
    <w:name w:val="WW8Num68z2"/>
    <w:rsid w:val="00DD207B"/>
    <w:rPr>
      <w:rFonts w:ascii="Wingdings" w:hAnsi="Wingdings"/>
    </w:rPr>
  </w:style>
  <w:style w:type="character" w:customStyle="1" w:styleId="WW8Num68z3">
    <w:name w:val="WW8Num68z3"/>
    <w:rsid w:val="00DD207B"/>
    <w:rPr>
      <w:rFonts w:ascii="Symbol" w:hAnsi="Symbol"/>
    </w:rPr>
  </w:style>
  <w:style w:type="character" w:customStyle="1" w:styleId="WW8Num42z2">
    <w:name w:val="WW8Num42z2"/>
    <w:rsid w:val="00DD207B"/>
    <w:rPr>
      <w:rFonts w:ascii="Wingdings" w:hAnsi="Wingdings"/>
    </w:rPr>
  </w:style>
  <w:style w:type="character" w:customStyle="1" w:styleId="WW8Num42z3">
    <w:name w:val="WW8Num42z3"/>
    <w:rsid w:val="00DD207B"/>
    <w:rPr>
      <w:rFonts w:ascii="Symbol" w:hAnsi="Symbol"/>
    </w:rPr>
  </w:style>
  <w:style w:type="character" w:customStyle="1" w:styleId="WW8Num91z0">
    <w:name w:val="WW8Num91z0"/>
    <w:rsid w:val="00DD207B"/>
    <w:rPr>
      <w:rFonts w:ascii="Arial" w:eastAsia="Wingdings" w:hAnsi="Arial" w:cs="Arial"/>
    </w:rPr>
  </w:style>
  <w:style w:type="character" w:customStyle="1" w:styleId="WW8Num91z1">
    <w:name w:val="WW8Num91z1"/>
    <w:rsid w:val="00DD207B"/>
    <w:rPr>
      <w:rFonts w:ascii="Courier New" w:hAnsi="Courier New" w:cs="Courier New"/>
    </w:rPr>
  </w:style>
  <w:style w:type="character" w:customStyle="1" w:styleId="WW8Num91z2">
    <w:name w:val="WW8Num91z2"/>
    <w:rsid w:val="00DD207B"/>
    <w:rPr>
      <w:rFonts w:ascii="Wingdings" w:hAnsi="Wingdings"/>
    </w:rPr>
  </w:style>
  <w:style w:type="character" w:customStyle="1" w:styleId="WW8Num91z3">
    <w:name w:val="WW8Num91z3"/>
    <w:rsid w:val="00DD207B"/>
    <w:rPr>
      <w:rFonts w:ascii="Symbol" w:hAnsi="Symbol"/>
    </w:rPr>
  </w:style>
  <w:style w:type="character" w:customStyle="1" w:styleId="WW8Num83z0">
    <w:name w:val="WW8Num83z0"/>
    <w:rsid w:val="00DD207B"/>
    <w:rPr>
      <w:rFonts w:ascii="Arial" w:eastAsia="Wingdings" w:hAnsi="Arial" w:cs="Arial"/>
    </w:rPr>
  </w:style>
  <w:style w:type="character" w:customStyle="1" w:styleId="WW8Num83z1">
    <w:name w:val="WW8Num83z1"/>
    <w:rsid w:val="00DD207B"/>
    <w:rPr>
      <w:rFonts w:ascii="Courier New" w:hAnsi="Courier New" w:cs="Courier New"/>
    </w:rPr>
  </w:style>
  <w:style w:type="character" w:customStyle="1" w:styleId="WW8Num83z2">
    <w:name w:val="WW8Num83z2"/>
    <w:rsid w:val="00DD207B"/>
    <w:rPr>
      <w:rFonts w:ascii="Wingdings" w:hAnsi="Wingdings"/>
    </w:rPr>
  </w:style>
  <w:style w:type="character" w:customStyle="1" w:styleId="WW8Num83z3">
    <w:name w:val="WW8Num83z3"/>
    <w:rsid w:val="00DD207B"/>
    <w:rPr>
      <w:rFonts w:ascii="Symbol" w:hAnsi="Symbol"/>
    </w:rPr>
  </w:style>
  <w:style w:type="character" w:customStyle="1" w:styleId="WW8Num74z2">
    <w:name w:val="WW8Num74z2"/>
    <w:rsid w:val="00DD207B"/>
    <w:rPr>
      <w:rFonts w:ascii="Wingdings" w:hAnsi="Wingdings"/>
    </w:rPr>
  </w:style>
  <w:style w:type="character" w:customStyle="1" w:styleId="WW8Num74z3">
    <w:name w:val="WW8Num74z3"/>
    <w:rsid w:val="00DD207B"/>
    <w:rPr>
      <w:rFonts w:ascii="Symbol" w:hAnsi="Symbol"/>
    </w:rPr>
  </w:style>
  <w:style w:type="character" w:customStyle="1" w:styleId="WW8Num84z0">
    <w:name w:val="WW8Num84z0"/>
    <w:rsid w:val="00DD207B"/>
    <w:rPr>
      <w:rFonts w:ascii="Arial" w:eastAsia="Wingdings" w:hAnsi="Arial" w:cs="Arial"/>
    </w:rPr>
  </w:style>
  <w:style w:type="character" w:customStyle="1" w:styleId="WW8Num84z1">
    <w:name w:val="WW8Num84z1"/>
    <w:rsid w:val="00DD207B"/>
    <w:rPr>
      <w:rFonts w:ascii="Courier New" w:hAnsi="Courier New" w:cs="Courier New"/>
    </w:rPr>
  </w:style>
  <w:style w:type="character" w:customStyle="1" w:styleId="WW8Num84z2">
    <w:name w:val="WW8Num84z2"/>
    <w:rsid w:val="00DD207B"/>
    <w:rPr>
      <w:rFonts w:ascii="Wingdings" w:hAnsi="Wingdings"/>
    </w:rPr>
  </w:style>
  <w:style w:type="character" w:customStyle="1" w:styleId="WW8Num84z3">
    <w:name w:val="WW8Num84z3"/>
    <w:rsid w:val="00DD207B"/>
    <w:rPr>
      <w:rFonts w:ascii="Symbol" w:hAnsi="Symbol"/>
    </w:rPr>
  </w:style>
  <w:style w:type="character" w:customStyle="1" w:styleId="WW8Num36z2">
    <w:name w:val="WW8Num36z2"/>
    <w:rsid w:val="00DD207B"/>
    <w:rPr>
      <w:rFonts w:ascii="Wingdings" w:hAnsi="Wingdings"/>
    </w:rPr>
  </w:style>
  <w:style w:type="character" w:customStyle="1" w:styleId="WW8Num36z3">
    <w:name w:val="WW8Num36z3"/>
    <w:rsid w:val="00DD207B"/>
    <w:rPr>
      <w:rFonts w:ascii="Symbol" w:hAnsi="Symbol"/>
    </w:rPr>
  </w:style>
  <w:style w:type="character" w:customStyle="1" w:styleId="WW8Num58z2">
    <w:name w:val="WW8Num58z2"/>
    <w:rsid w:val="00DD207B"/>
    <w:rPr>
      <w:rFonts w:ascii="Wingdings" w:hAnsi="Wingdings"/>
    </w:rPr>
  </w:style>
  <w:style w:type="character" w:customStyle="1" w:styleId="WW8Num58z3">
    <w:name w:val="WW8Num58z3"/>
    <w:rsid w:val="00DD207B"/>
    <w:rPr>
      <w:rFonts w:ascii="Symbol" w:hAnsi="Symbol"/>
    </w:rPr>
  </w:style>
  <w:style w:type="character" w:customStyle="1" w:styleId="WW8Num89z0">
    <w:name w:val="WW8Num89z0"/>
    <w:rsid w:val="00DD207B"/>
    <w:rPr>
      <w:rFonts w:ascii="Arial" w:eastAsia="Wingdings" w:hAnsi="Arial" w:cs="Arial"/>
    </w:rPr>
  </w:style>
  <w:style w:type="character" w:customStyle="1" w:styleId="WW8Num89z1">
    <w:name w:val="WW8Num89z1"/>
    <w:rsid w:val="00DD207B"/>
    <w:rPr>
      <w:rFonts w:ascii="Courier New" w:hAnsi="Courier New" w:cs="Courier New"/>
    </w:rPr>
  </w:style>
  <w:style w:type="character" w:customStyle="1" w:styleId="WW8Num89z2">
    <w:name w:val="WW8Num89z2"/>
    <w:rsid w:val="00DD207B"/>
    <w:rPr>
      <w:rFonts w:ascii="Wingdings" w:hAnsi="Wingdings"/>
    </w:rPr>
  </w:style>
  <w:style w:type="character" w:customStyle="1" w:styleId="WW8Num89z3">
    <w:name w:val="WW8Num89z3"/>
    <w:rsid w:val="00DD207B"/>
    <w:rPr>
      <w:rFonts w:ascii="Symbol" w:hAnsi="Symbol"/>
    </w:rPr>
  </w:style>
  <w:style w:type="character" w:customStyle="1" w:styleId="WW8Num31z2">
    <w:name w:val="WW8Num31z2"/>
    <w:rsid w:val="00DD207B"/>
    <w:rPr>
      <w:rFonts w:ascii="Wingdings" w:hAnsi="Wingdings"/>
    </w:rPr>
  </w:style>
  <w:style w:type="character" w:customStyle="1" w:styleId="WW8Num31z3">
    <w:name w:val="WW8Num31z3"/>
    <w:rsid w:val="00DD207B"/>
    <w:rPr>
      <w:rFonts w:ascii="Symbol" w:hAnsi="Symbol"/>
    </w:rPr>
  </w:style>
  <w:style w:type="character" w:customStyle="1" w:styleId="WW8Num49z2">
    <w:name w:val="WW8Num49z2"/>
    <w:rsid w:val="00DD207B"/>
    <w:rPr>
      <w:rFonts w:ascii="Wingdings" w:hAnsi="Wingdings"/>
    </w:rPr>
  </w:style>
  <w:style w:type="character" w:customStyle="1" w:styleId="WW8Num49z3">
    <w:name w:val="WW8Num49z3"/>
    <w:rsid w:val="00DD207B"/>
    <w:rPr>
      <w:rFonts w:ascii="Symbol" w:hAnsi="Symbol"/>
    </w:rPr>
  </w:style>
  <w:style w:type="character" w:customStyle="1" w:styleId="WW8Num81z1">
    <w:name w:val="WW8Num81z1"/>
    <w:rsid w:val="00DD207B"/>
    <w:rPr>
      <w:rFonts w:ascii="Courier New" w:hAnsi="Courier New" w:cs="Courier New"/>
    </w:rPr>
  </w:style>
  <w:style w:type="character" w:customStyle="1" w:styleId="WW8Num81z2">
    <w:name w:val="WW8Num81z2"/>
    <w:rsid w:val="00DD207B"/>
    <w:rPr>
      <w:rFonts w:ascii="Wingdings" w:hAnsi="Wingdings"/>
    </w:rPr>
  </w:style>
  <w:style w:type="character" w:customStyle="1" w:styleId="WW8Num81z3">
    <w:name w:val="WW8Num81z3"/>
    <w:rsid w:val="00DD207B"/>
    <w:rPr>
      <w:rFonts w:ascii="Symbol" w:hAnsi="Symbol"/>
    </w:rPr>
  </w:style>
  <w:style w:type="character" w:customStyle="1" w:styleId="WW8Num66z2">
    <w:name w:val="WW8Num66z2"/>
    <w:rsid w:val="00DD207B"/>
    <w:rPr>
      <w:rFonts w:ascii="Wingdings" w:hAnsi="Wingdings"/>
    </w:rPr>
  </w:style>
  <w:style w:type="character" w:customStyle="1" w:styleId="WW8Num66z3">
    <w:name w:val="WW8Num66z3"/>
    <w:rsid w:val="00DD207B"/>
    <w:rPr>
      <w:rFonts w:ascii="Symbol" w:hAnsi="Symbol"/>
    </w:rPr>
  </w:style>
  <w:style w:type="character" w:customStyle="1" w:styleId="WW8Num142z0">
    <w:name w:val="WW8Num142z0"/>
    <w:rsid w:val="00DD207B"/>
    <w:rPr>
      <w:rFonts w:ascii="Symbol" w:hAnsi="Symbol"/>
      <w:color w:val="99CC00"/>
      <w:sz w:val="20"/>
      <w:szCs w:val="20"/>
    </w:rPr>
  </w:style>
  <w:style w:type="character" w:customStyle="1" w:styleId="WW8Num142z1">
    <w:name w:val="WW8Num142z1"/>
    <w:rsid w:val="00DD207B"/>
    <w:rPr>
      <w:rFonts w:ascii="Courier New" w:hAnsi="Courier New" w:cs="Courier New"/>
    </w:rPr>
  </w:style>
  <w:style w:type="character" w:customStyle="1" w:styleId="WW8Num142z2">
    <w:name w:val="WW8Num142z2"/>
    <w:rsid w:val="00DD207B"/>
    <w:rPr>
      <w:rFonts w:ascii="Wingdings" w:hAnsi="Wingdings"/>
    </w:rPr>
  </w:style>
  <w:style w:type="character" w:customStyle="1" w:styleId="WW8Num142z3">
    <w:name w:val="WW8Num142z3"/>
    <w:rsid w:val="00DD207B"/>
    <w:rPr>
      <w:rFonts w:ascii="Symbol" w:hAnsi="Symbol"/>
    </w:rPr>
  </w:style>
  <w:style w:type="character" w:customStyle="1" w:styleId="WW8Num128z0">
    <w:name w:val="WW8Num128z0"/>
    <w:rsid w:val="00DD207B"/>
    <w:rPr>
      <w:rFonts w:ascii="Symbol" w:hAnsi="Symbol"/>
      <w:color w:val="99CC00"/>
      <w:sz w:val="20"/>
      <w:szCs w:val="20"/>
    </w:rPr>
  </w:style>
  <w:style w:type="character" w:customStyle="1" w:styleId="WW8Num128z1">
    <w:name w:val="WW8Num128z1"/>
    <w:rsid w:val="00DD207B"/>
    <w:rPr>
      <w:rFonts w:ascii="Courier New" w:hAnsi="Courier New" w:cs="Courier New"/>
    </w:rPr>
  </w:style>
  <w:style w:type="character" w:customStyle="1" w:styleId="WW8Num128z2">
    <w:name w:val="WW8Num128z2"/>
    <w:rsid w:val="00DD207B"/>
    <w:rPr>
      <w:rFonts w:ascii="Wingdings" w:hAnsi="Wingdings"/>
    </w:rPr>
  </w:style>
  <w:style w:type="character" w:customStyle="1" w:styleId="WW8Num128z3">
    <w:name w:val="WW8Num128z3"/>
    <w:rsid w:val="00DD207B"/>
    <w:rPr>
      <w:rFonts w:ascii="Symbol" w:hAnsi="Symbol"/>
    </w:rPr>
  </w:style>
  <w:style w:type="character" w:customStyle="1" w:styleId="WW8Num184z0">
    <w:name w:val="WW8Num184z0"/>
    <w:rsid w:val="00DD207B"/>
    <w:rPr>
      <w:rFonts w:ascii="Symbol" w:hAnsi="Symbol"/>
      <w:color w:val="99CC00"/>
      <w:sz w:val="20"/>
      <w:szCs w:val="20"/>
    </w:rPr>
  </w:style>
  <w:style w:type="character" w:customStyle="1" w:styleId="WW8Num184z1">
    <w:name w:val="WW8Num184z1"/>
    <w:rsid w:val="00DD207B"/>
    <w:rPr>
      <w:rFonts w:ascii="Courier New" w:hAnsi="Courier New" w:cs="Courier New"/>
    </w:rPr>
  </w:style>
  <w:style w:type="character" w:customStyle="1" w:styleId="WW8Num184z2">
    <w:name w:val="WW8Num184z2"/>
    <w:rsid w:val="00DD207B"/>
    <w:rPr>
      <w:rFonts w:ascii="Wingdings" w:hAnsi="Wingdings"/>
    </w:rPr>
  </w:style>
  <w:style w:type="character" w:customStyle="1" w:styleId="WW8Num184z3">
    <w:name w:val="WW8Num184z3"/>
    <w:rsid w:val="00DD207B"/>
    <w:rPr>
      <w:rFonts w:ascii="Symbol" w:hAnsi="Symbol"/>
    </w:rPr>
  </w:style>
  <w:style w:type="character" w:customStyle="1" w:styleId="WW8Num186z0">
    <w:name w:val="WW8Num186z0"/>
    <w:rsid w:val="00DD207B"/>
    <w:rPr>
      <w:rFonts w:ascii="Courier New" w:hAnsi="Courier New"/>
      <w:color w:val="333399"/>
    </w:rPr>
  </w:style>
  <w:style w:type="character" w:customStyle="1" w:styleId="WW8Num186z1">
    <w:name w:val="WW8Num186z1"/>
    <w:rsid w:val="00DD207B"/>
    <w:rPr>
      <w:rFonts w:ascii="Courier New" w:hAnsi="Courier New" w:cs="Courier New"/>
    </w:rPr>
  </w:style>
  <w:style w:type="character" w:customStyle="1" w:styleId="WW8Num186z2">
    <w:name w:val="WW8Num186z2"/>
    <w:rsid w:val="00DD207B"/>
    <w:rPr>
      <w:rFonts w:ascii="Wingdings" w:hAnsi="Wingdings"/>
    </w:rPr>
  </w:style>
  <w:style w:type="character" w:customStyle="1" w:styleId="WW8Num186z3">
    <w:name w:val="WW8Num186z3"/>
    <w:rsid w:val="00DD207B"/>
    <w:rPr>
      <w:rFonts w:ascii="Symbol" w:hAnsi="Symbol"/>
    </w:rPr>
  </w:style>
  <w:style w:type="character" w:customStyle="1" w:styleId="WW8Num139z0">
    <w:name w:val="WW8Num139z0"/>
    <w:rsid w:val="00DD207B"/>
    <w:rPr>
      <w:rFonts w:ascii="Symbol" w:hAnsi="Symbol"/>
      <w:color w:val="99CC00"/>
      <w:sz w:val="20"/>
      <w:szCs w:val="20"/>
    </w:rPr>
  </w:style>
  <w:style w:type="character" w:customStyle="1" w:styleId="WW8Num139z1">
    <w:name w:val="WW8Num139z1"/>
    <w:rsid w:val="00DD207B"/>
    <w:rPr>
      <w:rFonts w:ascii="Courier New" w:hAnsi="Courier New" w:cs="Courier New"/>
    </w:rPr>
  </w:style>
  <w:style w:type="character" w:customStyle="1" w:styleId="WW8Num139z2">
    <w:name w:val="WW8Num139z2"/>
    <w:rsid w:val="00DD207B"/>
    <w:rPr>
      <w:rFonts w:ascii="Wingdings" w:hAnsi="Wingdings"/>
    </w:rPr>
  </w:style>
  <w:style w:type="character" w:customStyle="1" w:styleId="WW8Num139z3">
    <w:name w:val="WW8Num139z3"/>
    <w:rsid w:val="00DD207B"/>
    <w:rPr>
      <w:rFonts w:ascii="Symbol" w:hAnsi="Symbol"/>
    </w:rPr>
  </w:style>
  <w:style w:type="character" w:customStyle="1" w:styleId="WW8Num108z0">
    <w:name w:val="WW8Num108z0"/>
    <w:rsid w:val="00DD207B"/>
    <w:rPr>
      <w:rFonts w:ascii="Symbol" w:hAnsi="Symbol"/>
      <w:color w:val="99CC00"/>
      <w:sz w:val="20"/>
      <w:szCs w:val="20"/>
    </w:rPr>
  </w:style>
  <w:style w:type="character" w:customStyle="1" w:styleId="WW8Num108z1">
    <w:name w:val="WW8Num108z1"/>
    <w:rsid w:val="00DD207B"/>
    <w:rPr>
      <w:rFonts w:ascii="Courier New" w:hAnsi="Courier New" w:cs="Courier New"/>
    </w:rPr>
  </w:style>
  <w:style w:type="character" w:customStyle="1" w:styleId="WW8Num108z2">
    <w:name w:val="WW8Num108z2"/>
    <w:rsid w:val="00DD207B"/>
    <w:rPr>
      <w:rFonts w:ascii="Wingdings" w:hAnsi="Wingdings"/>
    </w:rPr>
  </w:style>
  <w:style w:type="character" w:customStyle="1" w:styleId="WW8Num108z3">
    <w:name w:val="WW8Num108z3"/>
    <w:rsid w:val="00DD207B"/>
    <w:rPr>
      <w:rFonts w:ascii="Symbol" w:hAnsi="Symbol"/>
    </w:rPr>
  </w:style>
  <w:style w:type="character" w:customStyle="1" w:styleId="WW8Num33z3">
    <w:name w:val="WW8Num33z3"/>
    <w:rsid w:val="00DD207B"/>
    <w:rPr>
      <w:rFonts w:ascii="Symbol" w:hAnsi="Symbol"/>
    </w:rPr>
  </w:style>
  <w:style w:type="character" w:customStyle="1" w:styleId="WW8Num33z5">
    <w:name w:val="WW8Num33z5"/>
    <w:rsid w:val="00DD207B"/>
    <w:rPr>
      <w:rFonts w:ascii="Wingdings" w:hAnsi="Wingdings"/>
    </w:rPr>
  </w:style>
  <w:style w:type="character" w:customStyle="1" w:styleId="WW8Num235z0">
    <w:name w:val="WW8Num235z0"/>
    <w:rsid w:val="00DD207B"/>
    <w:rPr>
      <w:rFonts w:ascii="Symbol" w:hAnsi="Symbol"/>
      <w:color w:val="99CC00"/>
      <w:sz w:val="20"/>
      <w:szCs w:val="20"/>
    </w:rPr>
  </w:style>
  <w:style w:type="character" w:customStyle="1" w:styleId="WW8Num235z1">
    <w:name w:val="WW8Num235z1"/>
    <w:rsid w:val="00DD207B"/>
    <w:rPr>
      <w:rFonts w:ascii="Courier New" w:hAnsi="Courier New" w:cs="Courier New"/>
    </w:rPr>
  </w:style>
  <w:style w:type="character" w:customStyle="1" w:styleId="WW8Num235z2">
    <w:name w:val="WW8Num235z2"/>
    <w:rsid w:val="00DD207B"/>
    <w:rPr>
      <w:rFonts w:ascii="Arial" w:hAnsi="Arial"/>
    </w:rPr>
  </w:style>
  <w:style w:type="character" w:customStyle="1" w:styleId="WW8Num235z3">
    <w:name w:val="WW8Num235z3"/>
    <w:rsid w:val="00DD207B"/>
    <w:rPr>
      <w:rFonts w:ascii="Symbol" w:hAnsi="Symbol"/>
    </w:rPr>
  </w:style>
  <w:style w:type="character" w:customStyle="1" w:styleId="WW8Num235z5">
    <w:name w:val="WW8Num235z5"/>
    <w:rsid w:val="00DD207B"/>
    <w:rPr>
      <w:rFonts w:ascii="Wingdings" w:hAnsi="Wingdings"/>
    </w:rPr>
  </w:style>
  <w:style w:type="character" w:customStyle="1" w:styleId="WW8Num57z2">
    <w:name w:val="WW8Num57z2"/>
    <w:rsid w:val="00DD207B"/>
    <w:rPr>
      <w:rFonts w:ascii="Wingdings" w:hAnsi="Wingdings"/>
    </w:rPr>
  </w:style>
  <w:style w:type="character" w:customStyle="1" w:styleId="WW8Num57z3">
    <w:name w:val="WW8Num57z3"/>
    <w:rsid w:val="00DD207B"/>
    <w:rPr>
      <w:rFonts w:ascii="Symbol" w:hAnsi="Symbol"/>
    </w:rPr>
  </w:style>
  <w:style w:type="character" w:customStyle="1" w:styleId="WW8Num57z4">
    <w:name w:val="WW8Num57z4"/>
    <w:rsid w:val="00DD207B"/>
    <w:rPr>
      <w:rFonts w:ascii="Courier New" w:hAnsi="Courier New" w:cs="Courier New"/>
    </w:rPr>
  </w:style>
  <w:style w:type="character" w:customStyle="1" w:styleId="WW8Num199z0">
    <w:name w:val="WW8Num199z0"/>
    <w:rsid w:val="00DD207B"/>
    <w:rPr>
      <w:rFonts w:ascii="Symbol" w:hAnsi="Symbol"/>
      <w:color w:val="99CC00"/>
      <w:sz w:val="20"/>
      <w:szCs w:val="20"/>
    </w:rPr>
  </w:style>
  <w:style w:type="character" w:customStyle="1" w:styleId="WW8Num199z1">
    <w:name w:val="WW8Num199z1"/>
    <w:rsid w:val="00DD207B"/>
    <w:rPr>
      <w:rFonts w:ascii="Courier New" w:hAnsi="Courier New" w:cs="Courier New"/>
    </w:rPr>
  </w:style>
  <w:style w:type="character" w:customStyle="1" w:styleId="WW8Num199z2">
    <w:name w:val="WW8Num199z2"/>
    <w:rsid w:val="00DD207B"/>
    <w:rPr>
      <w:rFonts w:ascii="Wingdings" w:hAnsi="Wingdings"/>
    </w:rPr>
  </w:style>
  <w:style w:type="character" w:customStyle="1" w:styleId="WW8Num199z3">
    <w:name w:val="WW8Num199z3"/>
    <w:rsid w:val="00DD207B"/>
    <w:rPr>
      <w:rFonts w:ascii="Symbol" w:hAnsi="Symbol"/>
    </w:rPr>
  </w:style>
  <w:style w:type="character" w:customStyle="1" w:styleId="WW8Num90z0">
    <w:name w:val="WW8Num90z0"/>
    <w:rsid w:val="00DD207B"/>
    <w:rPr>
      <w:rFonts w:ascii="Times New Roman" w:hAnsi="Times New Roman"/>
    </w:rPr>
  </w:style>
  <w:style w:type="character" w:customStyle="1" w:styleId="WW8Num90z1">
    <w:name w:val="WW8Num90z1"/>
    <w:rsid w:val="00DD207B"/>
    <w:rPr>
      <w:rFonts w:ascii="Courier New" w:hAnsi="Courier New" w:cs="Courier New"/>
    </w:rPr>
  </w:style>
  <w:style w:type="character" w:customStyle="1" w:styleId="WW8Num90z2">
    <w:name w:val="WW8Num90z2"/>
    <w:rsid w:val="00DD207B"/>
    <w:rPr>
      <w:rFonts w:ascii="Wingdings" w:hAnsi="Wingdings"/>
    </w:rPr>
  </w:style>
  <w:style w:type="character" w:customStyle="1" w:styleId="WW8Num90z3">
    <w:name w:val="WW8Num90z3"/>
    <w:rsid w:val="00DD207B"/>
    <w:rPr>
      <w:rFonts w:ascii="Symbol" w:hAnsi="Symbol"/>
    </w:rPr>
  </w:style>
  <w:style w:type="character" w:customStyle="1" w:styleId="WW8Num87z0">
    <w:name w:val="WW8Num87z0"/>
    <w:rsid w:val="00DD207B"/>
    <w:rPr>
      <w:rFonts w:ascii="Arial" w:eastAsia="Wingdings" w:hAnsi="Arial" w:cs="Arial"/>
    </w:rPr>
  </w:style>
  <w:style w:type="character" w:customStyle="1" w:styleId="WW8Num87z1">
    <w:name w:val="WW8Num87z1"/>
    <w:rsid w:val="00DD207B"/>
    <w:rPr>
      <w:rFonts w:ascii="Courier New" w:hAnsi="Courier New" w:cs="Courier New"/>
    </w:rPr>
  </w:style>
  <w:style w:type="character" w:customStyle="1" w:styleId="WW8Num87z2">
    <w:name w:val="WW8Num87z2"/>
    <w:rsid w:val="00DD207B"/>
    <w:rPr>
      <w:rFonts w:ascii="Wingdings" w:hAnsi="Wingdings"/>
    </w:rPr>
  </w:style>
  <w:style w:type="character" w:customStyle="1" w:styleId="WW8Num87z3">
    <w:name w:val="WW8Num87z3"/>
    <w:rsid w:val="00DD207B"/>
    <w:rPr>
      <w:rFonts w:ascii="Symbol" w:hAnsi="Symbol"/>
    </w:rPr>
  </w:style>
  <w:style w:type="paragraph" w:customStyle="1" w:styleId="Lgende2">
    <w:name w:val="Légende2"/>
    <w:basedOn w:val="Normal"/>
    <w:rsid w:val="00DD207B"/>
    <w:pPr>
      <w:suppressLineNumbers/>
      <w:spacing w:before="120" w:after="120"/>
    </w:pPr>
    <w:rPr>
      <w:rFonts w:cs="Tahoma"/>
      <w:i/>
      <w:iCs/>
    </w:rPr>
  </w:style>
  <w:style w:type="paragraph" w:customStyle="1" w:styleId="Index">
    <w:name w:val="Index"/>
    <w:basedOn w:val="Normal"/>
    <w:rsid w:val="00DD207B"/>
    <w:pPr>
      <w:suppressLineNumbers/>
    </w:pPr>
    <w:rPr>
      <w:rFonts w:cs="Mangal"/>
      <w:sz w:val="22"/>
    </w:rPr>
  </w:style>
  <w:style w:type="paragraph" w:customStyle="1" w:styleId="Rpertoire">
    <w:name w:val="Répertoire"/>
    <w:basedOn w:val="Normal"/>
    <w:rsid w:val="00DD207B"/>
    <w:pPr>
      <w:suppressLineNumbers/>
    </w:pPr>
    <w:rPr>
      <w:rFonts w:cs="Tahoma"/>
      <w:sz w:val="22"/>
    </w:rPr>
  </w:style>
  <w:style w:type="paragraph" w:customStyle="1" w:styleId="Lgende1">
    <w:name w:val="Légende1"/>
    <w:basedOn w:val="Normal"/>
    <w:rsid w:val="00DD207B"/>
    <w:pPr>
      <w:suppressLineNumbers/>
      <w:spacing w:before="120" w:after="120"/>
    </w:pPr>
    <w:rPr>
      <w:rFonts w:cs="Tahoma"/>
      <w:i/>
      <w:iCs/>
    </w:rPr>
  </w:style>
  <w:style w:type="paragraph" w:customStyle="1" w:styleId="TexteTableauGras">
    <w:name w:val="Texte Tableau Gras"/>
    <w:basedOn w:val="Normal"/>
    <w:rsid w:val="00DD207B"/>
    <w:pPr>
      <w:jc w:val="left"/>
    </w:pPr>
    <w:rPr>
      <w:rFonts w:ascii="Comic Sans MS" w:hAnsi="Comic Sans MS"/>
      <w:b/>
      <w:bCs/>
    </w:rPr>
  </w:style>
  <w:style w:type="paragraph" w:customStyle="1" w:styleId="Liste1">
    <w:name w:val="Liste1"/>
    <w:basedOn w:val="Normal"/>
    <w:rsid w:val="00DD207B"/>
    <w:pPr>
      <w:numPr>
        <w:numId w:val="59"/>
      </w:numPr>
      <w:spacing w:after="80"/>
      <w:ind w:left="1440" w:hanging="351"/>
    </w:pPr>
  </w:style>
  <w:style w:type="paragraph" w:customStyle="1" w:styleId="Interligne5cm">
    <w:name w:val="Interligne 5cm"/>
    <w:basedOn w:val="Corpsdetexte"/>
    <w:rsid w:val="00DD207B"/>
    <w:pPr>
      <w:spacing w:after="2835"/>
      <w:jc w:val="center"/>
    </w:pPr>
  </w:style>
  <w:style w:type="paragraph" w:customStyle="1" w:styleId="PARA1">
    <w:name w:val="PARA 1"/>
    <w:basedOn w:val="Normal"/>
    <w:rsid w:val="00DD207B"/>
    <w:pPr>
      <w:numPr>
        <w:numId w:val="54"/>
      </w:numPr>
      <w:spacing w:after="120"/>
    </w:pPr>
  </w:style>
  <w:style w:type="paragraph" w:customStyle="1" w:styleId="HeadinginText">
    <w:name w:val="Heading in Text"/>
    <w:basedOn w:val="Normal"/>
    <w:next w:val="Normal"/>
    <w:rsid w:val="00DD207B"/>
    <w:pPr>
      <w:spacing w:before="360" w:after="180" w:line="230" w:lineRule="atLeast"/>
    </w:pPr>
    <w:rPr>
      <w:rFonts w:ascii="Times New Roman" w:hAnsi="Times New Roman"/>
      <w:b/>
      <w:kern w:val="1"/>
      <w:sz w:val="22"/>
      <w:lang w:val="en-US"/>
    </w:rPr>
  </w:style>
  <w:style w:type="paragraph" w:customStyle="1" w:styleId="xl34">
    <w:name w:val="xl34"/>
    <w:basedOn w:val="Normal"/>
    <w:rsid w:val="00DD207B"/>
    <w:pPr>
      <w:spacing w:before="100" w:after="100"/>
      <w:jc w:val="center"/>
    </w:pPr>
    <w:rPr>
      <w:rFonts w:eastAsia="Arial Unicode MS"/>
      <w:b/>
      <w:bCs/>
      <w:i/>
      <w:iCs/>
    </w:rPr>
  </w:style>
  <w:style w:type="paragraph" w:customStyle="1" w:styleId="Retraitnormal1">
    <w:name w:val="Retrait normal1"/>
    <w:basedOn w:val="Normal"/>
    <w:rsid w:val="00DD207B"/>
    <w:pPr>
      <w:keepLines/>
      <w:spacing w:before="240"/>
      <w:ind w:left="851"/>
    </w:pPr>
  </w:style>
  <w:style w:type="paragraph" w:customStyle="1" w:styleId="Puceverte1">
    <w:name w:val="Puce verte 1"/>
    <w:basedOn w:val="Normal"/>
    <w:rsid w:val="00DD207B"/>
    <w:pPr>
      <w:numPr>
        <w:numId w:val="56"/>
      </w:numPr>
      <w:spacing w:before="60"/>
      <w:ind w:left="714" w:hanging="357"/>
    </w:pPr>
    <w:rPr>
      <w:kern w:val="1"/>
      <w:sz w:val="22"/>
    </w:rPr>
  </w:style>
  <w:style w:type="paragraph" w:customStyle="1" w:styleId="Puceverte2">
    <w:name w:val="Puce verte 2"/>
    <w:basedOn w:val="Normal"/>
    <w:rsid w:val="00DD207B"/>
    <w:pPr>
      <w:numPr>
        <w:numId w:val="58"/>
      </w:numPr>
      <w:jc w:val="left"/>
    </w:pPr>
    <w:rPr>
      <w:kern w:val="1"/>
    </w:rPr>
  </w:style>
  <w:style w:type="paragraph" w:customStyle="1" w:styleId="CVNormalgras">
    <w:name w:val="CV Normal gras"/>
    <w:basedOn w:val="Normal"/>
    <w:rsid w:val="00DD207B"/>
    <w:pPr>
      <w:jc w:val="left"/>
    </w:pPr>
    <w:rPr>
      <w:rFonts w:ascii="Times New Roman" w:hAnsi="Times New Roman"/>
      <w:b/>
      <w:bCs/>
    </w:rPr>
  </w:style>
  <w:style w:type="paragraph" w:customStyle="1" w:styleId="retrait">
    <w:name w:val="retrait"/>
    <w:basedOn w:val="Corpsdetexte"/>
    <w:rsid w:val="00DD207B"/>
    <w:pPr>
      <w:spacing w:before="120" w:after="120"/>
      <w:jc w:val="left"/>
    </w:pPr>
    <w:rPr>
      <w:bCs/>
      <w:iCs/>
      <w:color w:val="000000"/>
    </w:rPr>
  </w:style>
  <w:style w:type="paragraph" w:customStyle="1" w:styleId="Enum2">
    <w:name w:val="Enum2"/>
    <w:basedOn w:val="Normal"/>
    <w:rsid w:val="00DD207B"/>
    <w:pPr>
      <w:numPr>
        <w:numId w:val="53"/>
      </w:numPr>
    </w:pPr>
    <w:rPr>
      <w:sz w:val="22"/>
    </w:rPr>
  </w:style>
  <w:style w:type="paragraph" w:customStyle="1" w:styleId="ListeSynthse">
    <w:name w:val="Liste Synthèse"/>
    <w:basedOn w:val="Enum2"/>
    <w:rsid w:val="00DD207B"/>
  </w:style>
  <w:style w:type="paragraph" w:customStyle="1" w:styleId="Contenuducadre">
    <w:name w:val="Contenu du cadre"/>
    <w:basedOn w:val="Corpsdetexte"/>
    <w:rsid w:val="00DD207B"/>
    <w:pPr>
      <w:spacing w:after="120"/>
    </w:pPr>
    <w:rPr>
      <w:sz w:val="22"/>
    </w:rPr>
  </w:style>
  <w:style w:type="paragraph" w:customStyle="1" w:styleId="Tabledesmatiresniveau10">
    <w:name w:val="Table des matières niveau 10"/>
    <w:basedOn w:val="Rpertoire"/>
    <w:rsid w:val="00DD207B"/>
    <w:pPr>
      <w:tabs>
        <w:tab w:val="right" w:leader="dot" w:pos="-15147"/>
      </w:tabs>
      <w:ind w:left="2547"/>
    </w:pPr>
  </w:style>
  <w:style w:type="paragraph" w:customStyle="1" w:styleId="Titredetableau">
    <w:name w:val="Titre de tableau"/>
    <w:basedOn w:val="Contenudetableau"/>
    <w:rsid w:val="00DD207B"/>
    <w:pPr>
      <w:jc w:val="center"/>
    </w:pPr>
    <w:rPr>
      <w:b/>
      <w:bCs/>
    </w:rPr>
  </w:style>
  <w:style w:type="paragraph" w:customStyle="1" w:styleId="N0">
    <w:name w:val="N0"/>
    <w:basedOn w:val="Normal"/>
    <w:rsid w:val="00DD207B"/>
    <w:pPr>
      <w:keepLines/>
      <w:tabs>
        <w:tab w:val="num" w:pos="0"/>
      </w:tabs>
      <w:spacing w:after="180"/>
      <w:ind w:right="567"/>
    </w:pPr>
  </w:style>
  <w:style w:type="paragraph" w:customStyle="1" w:styleId="N1">
    <w:name w:val="N1"/>
    <w:basedOn w:val="N0"/>
    <w:rsid w:val="00DD207B"/>
    <w:pPr>
      <w:numPr>
        <w:numId w:val="55"/>
      </w:numPr>
    </w:pPr>
  </w:style>
  <w:style w:type="paragraph" w:customStyle="1" w:styleId="A10">
    <w:name w:val="A1"/>
    <w:basedOn w:val="N1"/>
    <w:rsid w:val="00DD207B"/>
    <w:pPr>
      <w:numPr>
        <w:numId w:val="0"/>
      </w:numPr>
      <w:spacing w:after="0"/>
    </w:pPr>
  </w:style>
  <w:style w:type="paragraph" w:customStyle="1" w:styleId="N2">
    <w:name w:val="N2"/>
    <w:basedOn w:val="N1"/>
    <w:rsid w:val="00DD207B"/>
    <w:pPr>
      <w:numPr>
        <w:numId w:val="57"/>
      </w:numPr>
    </w:pPr>
  </w:style>
  <w:style w:type="paragraph" w:customStyle="1" w:styleId="N3">
    <w:name w:val="N3"/>
    <w:basedOn w:val="N2"/>
    <w:rsid w:val="00DD207B"/>
    <w:pPr>
      <w:numPr>
        <w:numId w:val="0"/>
      </w:numPr>
      <w:tabs>
        <w:tab w:val="num" w:pos="992"/>
      </w:tabs>
      <w:ind w:left="992" w:hanging="284"/>
    </w:pPr>
  </w:style>
  <w:style w:type="paragraph" w:customStyle="1" w:styleId="N4">
    <w:name w:val="N4"/>
    <w:basedOn w:val="N3"/>
    <w:rsid w:val="00DD207B"/>
    <w:pPr>
      <w:tabs>
        <w:tab w:val="left" w:pos="25529"/>
      </w:tabs>
      <w:ind w:left="1417" w:firstLine="0"/>
    </w:pPr>
  </w:style>
  <w:style w:type="paragraph" w:customStyle="1" w:styleId="Retraitnormal4">
    <w:name w:val="Retrait normal4"/>
    <w:basedOn w:val="Normal"/>
    <w:rsid w:val="00DD207B"/>
    <w:pPr>
      <w:ind w:left="851"/>
    </w:pPr>
    <w:rPr>
      <w:sz w:val="22"/>
    </w:rPr>
  </w:style>
  <w:style w:type="paragraph" w:customStyle="1" w:styleId="StyleEnum2GrasIndigo">
    <w:name w:val="Style Enum2 + Gras Indigo"/>
    <w:basedOn w:val="Enum2"/>
    <w:rsid w:val="00DD207B"/>
    <w:rPr>
      <w:rFonts w:ascii="Arial Gras" w:hAnsi="Arial Gras"/>
      <w:b/>
      <w:bCs/>
      <w:color w:val="333399"/>
      <w:szCs w:val="22"/>
    </w:rPr>
  </w:style>
  <w:style w:type="paragraph" w:customStyle="1" w:styleId="Normal0">
    <w:name w:val="Normal 0"/>
    <w:basedOn w:val="Normal"/>
    <w:rsid w:val="00DD207B"/>
    <w:rPr>
      <w:rFonts w:ascii="Times New Roman" w:hAnsi="Times New Roman"/>
      <w:sz w:val="22"/>
    </w:rPr>
  </w:style>
  <w:style w:type="paragraph" w:customStyle="1" w:styleId="en-ttequal">
    <w:name w:val="en-tête qual"/>
    <w:basedOn w:val="En-tte"/>
    <w:rsid w:val="00DD207B"/>
    <w:pPr>
      <w:spacing w:before="60"/>
      <w:jc w:val="center"/>
    </w:pPr>
    <w:rPr>
      <w:sz w:val="18"/>
    </w:rPr>
  </w:style>
  <w:style w:type="paragraph" w:customStyle="1" w:styleId="R3">
    <w:name w:val="R3"/>
    <w:basedOn w:val="Normal"/>
    <w:rsid w:val="00DD207B"/>
    <w:pPr>
      <w:keepLines/>
      <w:numPr>
        <w:numId w:val="60"/>
      </w:numPr>
      <w:spacing w:after="180"/>
      <w:ind w:left="851" w:firstLine="0"/>
    </w:pPr>
    <w:rPr>
      <w:sz w:val="22"/>
      <w:szCs w:val="22"/>
    </w:rPr>
  </w:style>
  <w:style w:type="paragraph" w:customStyle="1" w:styleId="DetG">
    <w:name w:val="DetG"/>
    <w:basedOn w:val="Normal"/>
    <w:rsid w:val="00DD207B"/>
    <w:pPr>
      <w:keepLines/>
      <w:spacing w:before="60" w:after="60"/>
      <w:ind w:left="57"/>
      <w:jc w:val="left"/>
    </w:pPr>
  </w:style>
  <w:style w:type="paragraph" w:customStyle="1" w:styleId="DetC">
    <w:name w:val="DetC"/>
    <w:basedOn w:val="Normal"/>
    <w:rsid w:val="00DD207B"/>
    <w:pPr>
      <w:keepLines/>
      <w:spacing w:before="60" w:after="60"/>
      <w:ind w:left="57"/>
      <w:jc w:val="center"/>
    </w:pPr>
  </w:style>
  <w:style w:type="paragraph" w:customStyle="1" w:styleId="R2T10">
    <w:name w:val="R2T10"/>
    <w:basedOn w:val="Normal"/>
    <w:rsid w:val="00DD207B"/>
    <w:pPr>
      <w:ind w:left="1135"/>
    </w:pPr>
    <w:rPr>
      <w:rFonts w:ascii="Times New Roman" w:hAnsi="Times New Roman"/>
    </w:rPr>
  </w:style>
  <w:style w:type="paragraph" w:customStyle="1" w:styleId="R3T10">
    <w:name w:val="R3T10"/>
    <w:basedOn w:val="Normal"/>
    <w:rsid w:val="00DD207B"/>
    <w:pPr>
      <w:ind w:left="1701"/>
    </w:pPr>
    <w:rPr>
      <w:rFonts w:ascii="Times New Roman" w:hAnsi="Times New Roman"/>
    </w:rPr>
  </w:style>
  <w:style w:type="paragraph" w:customStyle="1" w:styleId="Retraitnormal2">
    <w:name w:val="Retrait normal2"/>
    <w:basedOn w:val="Normal"/>
    <w:next w:val="Normal"/>
    <w:rsid w:val="00DD207B"/>
    <w:pPr>
      <w:spacing w:before="120" w:after="120"/>
      <w:ind w:left="708"/>
    </w:pPr>
    <w:rPr>
      <w:sz w:val="22"/>
    </w:rPr>
  </w:style>
  <w:style w:type="paragraph" w:customStyle="1" w:styleId="puce20">
    <w:name w:val="puce 2"/>
    <w:basedOn w:val="Normal"/>
    <w:rsid w:val="00DD207B"/>
    <w:pPr>
      <w:tabs>
        <w:tab w:val="left" w:pos="13905"/>
      </w:tabs>
      <w:spacing w:before="20" w:after="60"/>
      <w:ind w:left="927" w:hanging="360"/>
    </w:pPr>
    <w:rPr>
      <w:sz w:val="22"/>
      <w:szCs w:val="22"/>
    </w:rPr>
  </w:style>
  <w:style w:type="paragraph" w:customStyle="1" w:styleId="CorpsSG2">
    <w:name w:val="Corps SG2"/>
    <w:basedOn w:val="Normal"/>
    <w:rsid w:val="00DD207B"/>
    <w:pPr>
      <w:widowControl w:val="0"/>
      <w:ind w:left="284"/>
    </w:pPr>
    <w:rPr>
      <w:lang w:eastAsia="fr-FR"/>
    </w:rPr>
  </w:style>
  <w:style w:type="character" w:customStyle="1" w:styleId="LgendeCar">
    <w:name w:val="Légende Car"/>
    <w:aliases w:val="Caption-jpg Car,Resp caption Car,ca Car,ref Car,Fig &amp; Table Title Car,Caption Char1 Car,Caption Char Char Car,Caption Char1 Char Char Car,Caption Char Char Char Char Car,Caption Char Char1 Char Char Car,Caption Char1 Char Car"/>
    <w:basedOn w:val="Policepardfaut"/>
    <w:link w:val="Lgende"/>
    <w:uiPriority w:val="35"/>
    <w:rsid w:val="00DD207B"/>
    <w:rPr>
      <w:rFonts w:ascii="Verdana" w:eastAsiaTheme="minorHAnsi" w:hAnsi="Verdana" w:cstheme="minorBidi"/>
      <w:b/>
      <w:bCs/>
      <w:i/>
      <w:sz w:val="18"/>
      <w:szCs w:val="18"/>
      <w:lang w:val="fr-FR"/>
    </w:rPr>
  </w:style>
  <w:style w:type="paragraph" w:customStyle="1" w:styleId="Paragraphestandard">
    <w:name w:val="Paragraphe standard"/>
    <w:basedOn w:val="Normal"/>
    <w:link w:val="ParagraphestandardCar"/>
    <w:uiPriority w:val="99"/>
    <w:rsid w:val="00DD207B"/>
    <w:pPr>
      <w:spacing w:line="264" w:lineRule="auto"/>
    </w:pPr>
    <w:rPr>
      <w:rFonts w:eastAsiaTheme="minorHAnsi" w:cstheme="minorBidi"/>
      <w:lang w:eastAsia="en-US"/>
    </w:rPr>
  </w:style>
  <w:style w:type="character" w:customStyle="1" w:styleId="ParagraphestandardCar">
    <w:name w:val="Paragraphe standard Car"/>
    <w:basedOn w:val="Policepardfaut"/>
    <w:link w:val="Paragraphestandard"/>
    <w:uiPriority w:val="99"/>
    <w:rsid w:val="00DD207B"/>
    <w:rPr>
      <w:rFonts w:ascii="Arial" w:eastAsiaTheme="minorHAnsi" w:hAnsi="Arial" w:cstheme="minorBidi"/>
      <w:lang w:val="fr-FR"/>
    </w:rPr>
  </w:style>
  <w:style w:type="paragraph" w:styleId="Listepuces4">
    <w:name w:val="List Bullet 4"/>
    <w:basedOn w:val="Normal"/>
    <w:uiPriority w:val="10"/>
    <w:rsid w:val="00DD207B"/>
    <w:pPr>
      <w:spacing w:line="264" w:lineRule="auto"/>
      <w:ind w:left="2880" w:hanging="360"/>
    </w:pPr>
    <w:rPr>
      <w:rFonts w:eastAsiaTheme="minorHAnsi" w:cstheme="minorBidi"/>
      <w:lang w:eastAsia="en-US"/>
    </w:rPr>
  </w:style>
  <w:style w:type="numbering" w:customStyle="1" w:styleId="Paragraphesdeliste">
    <w:name w:val="Paragraphes de liste"/>
    <w:uiPriority w:val="99"/>
    <w:rsid w:val="00DD207B"/>
    <w:pPr>
      <w:numPr>
        <w:numId w:val="61"/>
      </w:numPr>
    </w:pPr>
  </w:style>
  <w:style w:type="paragraph" w:customStyle="1" w:styleId="En-ttedetableau">
    <w:name w:val="En-tête de tableau"/>
    <w:basedOn w:val="Normal"/>
    <w:rsid w:val="00DD207B"/>
    <w:pPr>
      <w:spacing w:before="60" w:after="60" w:line="276" w:lineRule="auto"/>
      <w:jc w:val="left"/>
    </w:pPr>
    <w:rPr>
      <w:color w:val="FFFFFF"/>
      <w:szCs w:val="22"/>
      <w:lang w:eastAsia="en-US" w:bidi="en-US"/>
    </w:rPr>
  </w:style>
  <w:style w:type="paragraph" w:customStyle="1" w:styleId="Corpsdetableau">
    <w:name w:val="Corps de tableau"/>
    <w:basedOn w:val="Normal"/>
    <w:rsid w:val="00DD207B"/>
    <w:pPr>
      <w:spacing w:line="276" w:lineRule="auto"/>
      <w:jc w:val="left"/>
    </w:pPr>
    <w:rPr>
      <w:szCs w:val="22"/>
      <w:lang w:eastAsia="en-US" w:bidi="en-US"/>
    </w:rPr>
  </w:style>
  <w:style w:type="paragraph" w:styleId="Corpsdetexte3">
    <w:name w:val="Body Text 3"/>
    <w:basedOn w:val="Normal"/>
    <w:link w:val="Corpsdetexte3Car"/>
    <w:uiPriority w:val="99"/>
    <w:semiHidden/>
    <w:unhideWhenUsed/>
    <w:rsid w:val="00DD207B"/>
    <w:pPr>
      <w:spacing w:after="120"/>
    </w:pPr>
    <w:rPr>
      <w:sz w:val="16"/>
      <w:szCs w:val="16"/>
    </w:rPr>
  </w:style>
  <w:style w:type="character" w:customStyle="1" w:styleId="Corpsdetexte3Car">
    <w:name w:val="Corps de texte 3 Car"/>
    <w:basedOn w:val="Policepardfaut"/>
    <w:link w:val="Corpsdetexte3"/>
    <w:uiPriority w:val="99"/>
    <w:semiHidden/>
    <w:rsid w:val="00DD207B"/>
    <w:rPr>
      <w:rFonts w:ascii="Arial" w:hAnsi="Arial"/>
      <w:sz w:val="16"/>
      <w:szCs w:val="16"/>
      <w:lang w:val="fr-FR" w:eastAsia="ar-SA"/>
    </w:rPr>
  </w:style>
  <w:style w:type="paragraph" w:customStyle="1" w:styleId="ARTICLE11">
    <w:name w:val="ARTICLE 1.1"/>
    <w:basedOn w:val="Titre2"/>
    <w:next w:val="Normal"/>
    <w:rsid w:val="00DD207B"/>
    <w:pPr>
      <w:numPr>
        <w:ilvl w:val="0"/>
        <w:numId w:val="0"/>
      </w:numPr>
      <w:spacing w:before="0" w:after="0" w:line="260" w:lineRule="exact"/>
      <w:ind w:left="340"/>
    </w:pPr>
    <w:rPr>
      <w:rFonts w:ascii="Times New (W1)" w:hAnsi="Times New (W1)"/>
      <w:smallCaps/>
      <w:color w:val="auto"/>
      <w:spacing w:val="-4"/>
      <w:kern w:val="28"/>
      <w:sz w:val="22"/>
      <w:u w:val="single"/>
      <w:lang w:eastAsia="fr-FR"/>
    </w:rPr>
  </w:style>
  <w:style w:type="table" w:styleId="Grilledetableau8">
    <w:name w:val="Table Grid 8"/>
    <w:basedOn w:val="TableauNormal"/>
    <w:rsid w:val="00DD207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STANDARD">
    <w:name w:val="STANDARD"/>
    <w:basedOn w:val="Normal"/>
    <w:link w:val="STANDARDCar"/>
    <w:rsid w:val="00DD207B"/>
    <w:pPr>
      <w:spacing w:before="80" w:after="100" w:line="252" w:lineRule="auto"/>
      <w:ind w:left="567"/>
    </w:pPr>
    <w:rPr>
      <w:rFonts w:eastAsia="Calibri"/>
      <w:sz w:val="22"/>
      <w:szCs w:val="22"/>
      <w:lang w:eastAsia="en-US"/>
    </w:rPr>
  </w:style>
  <w:style w:type="character" w:customStyle="1" w:styleId="STANDARDCar">
    <w:name w:val="STANDARD Car"/>
    <w:basedOn w:val="Policepardfaut"/>
    <w:link w:val="STANDARD"/>
    <w:rsid w:val="00DD207B"/>
    <w:rPr>
      <w:rFonts w:ascii="Arial" w:eastAsia="Calibri" w:hAnsi="Arial"/>
      <w:sz w:val="22"/>
      <w:szCs w:val="22"/>
      <w:lang w:val="fr-FR"/>
    </w:rPr>
  </w:style>
  <w:style w:type="character" w:styleId="Appeldenotedefin">
    <w:name w:val="endnote reference"/>
    <w:basedOn w:val="Policepardfaut"/>
    <w:uiPriority w:val="99"/>
    <w:semiHidden/>
    <w:unhideWhenUsed/>
    <w:rsid w:val="00DD207B"/>
    <w:rPr>
      <w:vertAlign w:val="superscript"/>
    </w:rPr>
  </w:style>
  <w:style w:type="paragraph" w:customStyle="1" w:styleId="Normal21">
    <w:name w:val="Normal(2)"/>
    <w:basedOn w:val="Titre2"/>
    <w:next w:val="Normal"/>
    <w:link w:val="Normal2Char"/>
    <w:rsid w:val="00DD207B"/>
    <w:pPr>
      <w:keepNext w:val="0"/>
      <w:numPr>
        <w:ilvl w:val="0"/>
        <w:numId w:val="0"/>
      </w:numPr>
      <w:spacing w:before="0" w:after="200" w:line="276" w:lineRule="auto"/>
      <w:ind w:left="567" w:hanging="360"/>
      <w:contextualSpacing/>
    </w:pPr>
    <w:rPr>
      <w:rFonts w:ascii="Times New Roman" w:eastAsia="Calibri" w:hAnsi="Times New Roman"/>
      <w:color w:val="auto"/>
      <w:sz w:val="22"/>
      <w:szCs w:val="22"/>
    </w:rPr>
  </w:style>
  <w:style w:type="character" w:customStyle="1" w:styleId="Normal2Char">
    <w:name w:val="Normal(2) Char"/>
    <w:basedOn w:val="Policepardfaut"/>
    <w:link w:val="Normal21"/>
    <w:rsid w:val="00DD207B"/>
    <w:rPr>
      <w:rFonts w:eastAsia="Calibri"/>
      <w:sz w:val="22"/>
      <w:szCs w:val="22"/>
      <w:lang w:val="fr-FR"/>
    </w:rPr>
  </w:style>
  <w:style w:type="paragraph" w:customStyle="1" w:styleId="Texteitalique">
    <w:name w:val="Texte italique"/>
    <w:basedOn w:val="Normal"/>
    <w:rsid w:val="00DD207B"/>
    <w:pPr>
      <w:spacing w:line="260" w:lineRule="exact"/>
      <w:ind w:left="567" w:firstLine="227"/>
    </w:pPr>
    <w:rPr>
      <w:rFonts w:ascii="Times New (W1)" w:eastAsia="Times" w:hAnsi="Times New (W1)"/>
      <w:i/>
      <w:iCs/>
      <w:sz w:val="22"/>
      <w:lang w:eastAsia="fr-FR"/>
    </w:rPr>
  </w:style>
  <w:style w:type="paragraph" w:customStyle="1" w:styleId="BulletRoundIndent">
    <w:name w:val="BulletRoundIndent"/>
    <w:basedOn w:val="Normal"/>
    <w:rsid w:val="00DD207B"/>
    <w:pPr>
      <w:numPr>
        <w:numId w:val="63"/>
      </w:numPr>
      <w:tabs>
        <w:tab w:val="clear" w:pos="360"/>
      </w:tabs>
      <w:spacing w:before="60" w:after="60"/>
      <w:ind w:left="720"/>
      <w:jc w:val="left"/>
    </w:pPr>
    <w:rPr>
      <w:rFonts w:ascii="Univers" w:hAnsi="Univers"/>
      <w:sz w:val="22"/>
      <w:szCs w:val="22"/>
      <w:lang w:val="en-US" w:eastAsia="en-US"/>
    </w:rPr>
  </w:style>
  <w:style w:type="numbering" w:customStyle="1" w:styleId="ListePucesnoires">
    <w:name w:val="Liste Puces noires"/>
    <w:rsid w:val="00DD207B"/>
    <w:pPr>
      <w:numPr>
        <w:numId w:val="64"/>
      </w:numPr>
    </w:pPr>
  </w:style>
  <w:style w:type="paragraph" w:customStyle="1" w:styleId="A-Listen1">
    <w:name w:val="A-Liste n1"/>
    <w:basedOn w:val="Normal"/>
    <w:link w:val="A-Listen1Car"/>
    <w:qFormat/>
    <w:rsid w:val="00522C8E"/>
    <w:pPr>
      <w:numPr>
        <w:numId w:val="65"/>
      </w:numPr>
      <w:spacing w:before="60"/>
      <w:contextualSpacing/>
    </w:pPr>
    <w:rPr>
      <w:rFonts w:eastAsiaTheme="minorHAnsi"/>
    </w:rPr>
  </w:style>
  <w:style w:type="character" w:customStyle="1" w:styleId="A-Listen1Car">
    <w:name w:val="A-Liste n1 Car"/>
    <w:basedOn w:val="Policepardfaut"/>
    <w:link w:val="A-Listen1"/>
    <w:rsid w:val="00522C8E"/>
    <w:rPr>
      <w:rFonts w:ascii="Arial" w:eastAsiaTheme="minorHAnsi" w:hAnsi="Arial" w:cs="Arial"/>
      <w:lang w:val="fr-FR" w:eastAsia="ar-SA"/>
    </w:rPr>
  </w:style>
  <w:style w:type="paragraph" w:customStyle="1" w:styleId="A-Listen3">
    <w:name w:val="A-Liste n3"/>
    <w:basedOn w:val="Normal"/>
    <w:link w:val="A-Listen3Car"/>
    <w:rsid w:val="00D34230"/>
    <w:pPr>
      <w:numPr>
        <w:ilvl w:val="1"/>
        <w:numId w:val="66"/>
      </w:numPr>
    </w:pPr>
  </w:style>
  <w:style w:type="character" w:customStyle="1" w:styleId="A-Listen3Car">
    <w:name w:val="A-Liste n3 Car"/>
    <w:basedOn w:val="Policepardfaut"/>
    <w:link w:val="A-Listen3"/>
    <w:rsid w:val="00D34230"/>
    <w:rPr>
      <w:rFonts w:ascii="Arial" w:hAnsi="Arial" w:cs="Arial"/>
      <w:lang w:val="fr-FR" w:eastAsia="ar-SA"/>
    </w:rPr>
  </w:style>
  <w:style w:type="paragraph" w:customStyle="1" w:styleId="A-Ex-So-In">
    <w:name w:val="A-Ex-So-In"/>
    <w:basedOn w:val="Normal"/>
    <w:link w:val="A-Ex-So-InCar"/>
    <w:rsid w:val="00EA07DC"/>
    <w:pPr>
      <w:numPr>
        <w:numId w:val="67"/>
      </w:numPr>
      <w:spacing w:before="200" w:after="120"/>
    </w:pPr>
    <w:rPr>
      <w:bCs/>
      <w:lang w:val="fr-CH"/>
    </w:rPr>
  </w:style>
  <w:style w:type="character" w:customStyle="1" w:styleId="A-Ex-So-InCar">
    <w:name w:val="A-Ex-So-In Car"/>
    <w:basedOn w:val="Policepardfaut"/>
    <w:link w:val="A-Ex-So-In"/>
    <w:rsid w:val="00EA07DC"/>
    <w:rPr>
      <w:rFonts w:ascii="Arial" w:hAnsi="Arial" w:cs="Arial"/>
      <w:bCs/>
      <w:lang w:val="fr-CH" w:eastAsia="ar-SA"/>
    </w:rPr>
  </w:style>
  <w:style w:type="paragraph" w:customStyle="1" w:styleId="Normal22">
    <w:name w:val="Normal2"/>
    <w:basedOn w:val="Corpsdetexte"/>
    <w:link w:val="NormalCar"/>
    <w:rsid w:val="00DA326D"/>
    <w:pPr>
      <w:tabs>
        <w:tab w:val="left" w:pos="448"/>
      </w:tabs>
    </w:pPr>
    <w:rPr>
      <w:snapToGrid w:val="0"/>
      <w:lang w:eastAsia="fr-FR"/>
    </w:rPr>
  </w:style>
  <w:style w:type="character" w:customStyle="1" w:styleId="NormalCar">
    <w:name w:val="Normal Car"/>
    <w:basedOn w:val="Policepardfaut"/>
    <w:link w:val="Normal22"/>
    <w:rsid w:val="00DA326D"/>
    <w:rPr>
      <w:rFonts w:ascii="Arial" w:hAnsi="Arial"/>
      <w:snapToGrid w:val="0"/>
      <w:lang w:val="fr-FR" w:eastAsia="fr-FR"/>
    </w:rPr>
  </w:style>
  <w:style w:type="paragraph" w:styleId="Explorateurdedocuments">
    <w:name w:val="Document Map"/>
    <w:basedOn w:val="Normal"/>
    <w:link w:val="ExplorateurdedocumentsCar"/>
    <w:uiPriority w:val="99"/>
    <w:semiHidden/>
    <w:unhideWhenUsed/>
    <w:rsid w:val="00BD124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D1245"/>
    <w:rPr>
      <w:rFonts w:ascii="Tahoma" w:hAnsi="Tahoma" w:cs="Tahoma"/>
      <w:sz w:val="16"/>
      <w:szCs w:val="16"/>
      <w:lang w:val="fr-FR" w:eastAsia="ar-SA"/>
    </w:rPr>
  </w:style>
  <w:style w:type="character" w:styleId="Textedelespacerserv">
    <w:name w:val="Placeholder Text"/>
    <w:basedOn w:val="Policepardfaut"/>
    <w:uiPriority w:val="99"/>
    <w:semiHidden/>
    <w:rsid w:val="00BD1245"/>
    <w:rPr>
      <w:color w:val="808080"/>
    </w:rPr>
  </w:style>
  <w:style w:type="paragraph" w:customStyle="1" w:styleId="Entetedecolonne">
    <w:name w:val="Entete de colonne"/>
    <w:basedOn w:val="Normal"/>
    <w:rsid w:val="00BD1245"/>
    <w:pPr>
      <w:suppressAutoHyphens w:val="0"/>
    </w:pPr>
    <w:rPr>
      <w:rFonts w:ascii="Cambria" w:hAnsi="Cambria"/>
      <w:i/>
      <w:color w:val="808080"/>
      <w:lang w:eastAsia="fr-FR"/>
    </w:rPr>
  </w:style>
  <w:style w:type="paragraph" w:customStyle="1" w:styleId="Chapitresecondaire">
    <w:name w:val="Chapitre secondaire"/>
    <w:basedOn w:val="Normal"/>
    <w:rsid w:val="00BD1245"/>
    <w:pPr>
      <w:pBdr>
        <w:bottom w:val="single" w:sz="24" w:space="1" w:color="C0C0C0"/>
      </w:pBdr>
      <w:suppressAutoHyphens w:val="0"/>
      <w:spacing w:after="120"/>
    </w:pPr>
    <w:rPr>
      <w:rFonts w:ascii="Cambria" w:hAnsi="Cambria"/>
      <w:b/>
      <w:lang w:eastAsia="fr-FR"/>
    </w:rPr>
  </w:style>
  <w:style w:type="paragraph" w:customStyle="1" w:styleId="Titretableau">
    <w:name w:val="Titre tableau"/>
    <w:basedOn w:val="Normal"/>
    <w:link w:val="TitretableauCar"/>
    <w:rsid w:val="00BD1245"/>
    <w:pPr>
      <w:keepNext/>
      <w:keepLines/>
      <w:suppressAutoHyphens w:val="0"/>
      <w:spacing w:before="120" w:after="120"/>
    </w:pPr>
    <w:rPr>
      <w:rFonts w:eastAsiaTheme="minorHAnsi" w:cstheme="minorBidi"/>
      <w:sz w:val="22"/>
      <w:szCs w:val="22"/>
      <w:lang w:eastAsia="en-US"/>
    </w:rPr>
  </w:style>
  <w:style w:type="character" w:customStyle="1" w:styleId="TitretableauCar">
    <w:name w:val="Titre tableau Car"/>
    <w:basedOn w:val="Policepardfaut"/>
    <w:link w:val="Titretableau"/>
    <w:rsid w:val="00BD1245"/>
    <w:rPr>
      <w:rFonts w:asciiTheme="minorHAnsi" w:eastAsiaTheme="minorHAnsi" w:hAnsiTheme="minorHAnsi" w:cstheme="minorBidi"/>
      <w:sz w:val="22"/>
      <w:szCs w:val="22"/>
      <w:lang w:val="fr-FR"/>
    </w:rPr>
  </w:style>
  <w:style w:type="paragraph" w:styleId="Tabledesillustrations">
    <w:name w:val="table of figures"/>
    <w:basedOn w:val="Normal"/>
    <w:next w:val="Normal"/>
    <w:uiPriority w:val="99"/>
    <w:unhideWhenUsed/>
    <w:rsid w:val="00BD1245"/>
  </w:style>
  <w:style w:type="paragraph" w:customStyle="1" w:styleId="pucetableau">
    <w:name w:val="puce tableau"/>
    <w:basedOn w:val="Paragraphedeliste"/>
    <w:link w:val="pucetableauCar"/>
    <w:rsid w:val="00BD1245"/>
    <w:pPr>
      <w:numPr>
        <w:numId w:val="69"/>
      </w:numPr>
      <w:ind w:left="568" w:hanging="284"/>
    </w:pPr>
  </w:style>
  <w:style w:type="character" w:customStyle="1" w:styleId="pucetableauCar">
    <w:name w:val="puce tableau Car"/>
    <w:basedOn w:val="Policepardfaut"/>
    <w:link w:val="pucetableau"/>
    <w:rsid w:val="00BD1245"/>
    <w:rPr>
      <w:rFonts w:ascii="Arial" w:hAnsi="Arial" w:cs="Arial"/>
      <w:lang w:val="fr-FR" w:eastAsia="ar-SA"/>
    </w:rPr>
  </w:style>
  <w:style w:type="character" w:customStyle="1" w:styleId="Mentionnonrsolue1">
    <w:name w:val="Mention non résolue1"/>
    <w:basedOn w:val="Policepardfaut"/>
    <w:uiPriority w:val="99"/>
    <w:semiHidden/>
    <w:unhideWhenUsed/>
    <w:rsid w:val="00BD1245"/>
    <w:rPr>
      <w:color w:val="808080"/>
      <w:shd w:val="clear" w:color="auto" w:fill="E6E6E6"/>
    </w:rPr>
  </w:style>
  <w:style w:type="paragraph" w:customStyle="1" w:styleId="Listetiret">
    <w:name w:val="Liste tiret"/>
    <w:basedOn w:val="Listepuces"/>
    <w:rsid w:val="00BD1245"/>
    <w:pPr>
      <w:numPr>
        <w:ilvl w:val="1"/>
      </w:numPr>
      <w:spacing w:before="0" w:after="0"/>
      <w:ind w:left="1434" w:hanging="357"/>
    </w:pPr>
  </w:style>
  <w:style w:type="paragraph" w:customStyle="1" w:styleId="ACOSS-Titre1">
    <w:name w:val="ACOSS - Titre1"/>
    <w:basedOn w:val="Titre1"/>
    <w:link w:val="ACOSS-Titre1Car"/>
    <w:qFormat/>
    <w:rsid w:val="00D85D36"/>
    <w:pPr>
      <w:numPr>
        <w:numId w:val="62"/>
      </w:numPr>
      <w:spacing w:before="120" w:after="40" w:line="259" w:lineRule="auto"/>
      <w:ind w:left="1068"/>
      <w:jc w:val="left"/>
    </w:pPr>
    <w:rPr>
      <w:i/>
      <w:color w:val="244061" w:themeColor="accent1" w:themeShade="80"/>
      <w:kern w:val="32"/>
      <w:sz w:val="32"/>
    </w:rPr>
  </w:style>
  <w:style w:type="paragraph" w:customStyle="1" w:styleId="ACOSS-Titre2">
    <w:name w:val="ACOSS - Titre2"/>
    <w:basedOn w:val="Titre2"/>
    <w:next w:val="Normal"/>
    <w:link w:val="ACOSS-Titre2Car"/>
    <w:qFormat/>
    <w:rsid w:val="00677786"/>
    <w:pPr>
      <w:numPr>
        <w:ilvl w:val="0"/>
        <w:numId w:val="71"/>
      </w:numPr>
      <w:pBdr>
        <w:bottom w:val="dotted" w:sz="4" w:space="1" w:color="auto"/>
      </w:pBdr>
      <w:spacing w:before="40" w:line="259" w:lineRule="auto"/>
      <w:jc w:val="left"/>
    </w:pPr>
    <w:rPr>
      <w:b w:val="0"/>
      <w:caps w:val="0"/>
      <w:sz w:val="28"/>
    </w:rPr>
  </w:style>
  <w:style w:type="character" w:customStyle="1" w:styleId="ACOSS-Titre1Car">
    <w:name w:val="ACOSS - Titre1 Car"/>
    <w:basedOn w:val="Titre1Car"/>
    <w:link w:val="ACOSS-Titre1"/>
    <w:rsid w:val="00D85D36"/>
    <w:rPr>
      <w:rFonts w:ascii="Arial" w:hAnsi="Arial" w:cs="Arial"/>
      <w:b/>
      <w:bCs/>
      <w:i/>
      <w:color w:val="244061" w:themeColor="accent1" w:themeShade="80"/>
      <w:kern w:val="32"/>
      <w:sz w:val="32"/>
      <w:szCs w:val="28"/>
      <w:lang w:val="fr-FR" w:eastAsia="ar-SA"/>
    </w:rPr>
  </w:style>
  <w:style w:type="paragraph" w:customStyle="1" w:styleId="ACOSS-Titre3">
    <w:name w:val="ACOSS-Titre3"/>
    <w:basedOn w:val="Titre3"/>
    <w:link w:val="ACOSS-Titre3Car"/>
    <w:rsid w:val="00D53B55"/>
    <w:pPr>
      <w:numPr>
        <w:ilvl w:val="2"/>
        <w:numId w:val="68"/>
      </w:numPr>
      <w:ind w:left="1418" w:firstLine="0"/>
    </w:pPr>
  </w:style>
  <w:style w:type="character" w:customStyle="1" w:styleId="ACOSS-Titre2Car">
    <w:name w:val="ACOSS - Titre2 Car"/>
    <w:basedOn w:val="Titre2Car"/>
    <w:link w:val="ACOSS-Titre2"/>
    <w:rsid w:val="00677786"/>
    <w:rPr>
      <w:rFonts w:ascii="Arial" w:eastAsiaTheme="minorHAnsi" w:hAnsi="Arial" w:cs="Arial"/>
      <w:b w:val="0"/>
      <w:bCs/>
      <w:i/>
      <w:iCs/>
      <w:caps w:val="0"/>
      <w:color w:val="1F497D" w:themeColor="text2"/>
      <w:kern w:val="26"/>
      <w:sz w:val="28"/>
      <w:szCs w:val="26"/>
      <w:lang w:val="fr-FR"/>
    </w:rPr>
  </w:style>
  <w:style w:type="character" w:customStyle="1" w:styleId="ACOSS-Titre3Car">
    <w:name w:val="ACOSS-Titre3 Car"/>
    <w:basedOn w:val="Titre3Car"/>
    <w:link w:val="ACOSS-Titre3"/>
    <w:rsid w:val="00D53B55"/>
    <w:rPr>
      <w:rFonts w:ascii="Arial" w:eastAsiaTheme="majorEastAsia" w:hAnsi="Arial" w:cs="Arial"/>
      <w:bCs/>
      <w:sz w:val="22"/>
      <w:szCs w:val="22"/>
      <w:u w:val="single"/>
      <w:lang w:val="fr-FR" w:eastAsia="ar-SA"/>
    </w:rPr>
  </w:style>
  <w:style w:type="paragraph" w:customStyle="1" w:styleId="ACOSS-Listen1">
    <w:name w:val="ACOSS - Liste n1"/>
    <w:basedOn w:val="Normal"/>
    <w:link w:val="ACOSS-Listen1Car"/>
    <w:qFormat/>
    <w:rsid w:val="008B7610"/>
    <w:pPr>
      <w:numPr>
        <w:numId w:val="97"/>
      </w:numPr>
    </w:pPr>
  </w:style>
  <w:style w:type="character" w:customStyle="1" w:styleId="ACOSS-Listen1Car">
    <w:name w:val="ACOSS - Liste n1 Car"/>
    <w:basedOn w:val="ParagraphedelisteCar"/>
    <w:link w:val="ACOSS-Listen1"/>
    <w:rsid w:val="005040CA"/>
    <w:rPr>
      <w:rFonts w:ascii="Arial" w:hAnsi="Arial" w:cs="Arial"/>
      <w:sz w:val="24"/>
      <w:szCs w:val="24"/>
      <w:lang w:val="fr-FR" w:eastAsia="ar-SA"/>
    </w:rPr>
  </w:style>
  <w:style w:type="character" w:customStyle="1" w:styleId="normaltextrun">
    <w:name w:val="normaltextrun"/>
    <w:basedOn w:val="Policepardfaut"/>
    <w:rsid w:val="0014133E"/>
  </w:style>
  <w:style w:type="table" w:customStyle="1" w:styleId="TableNormal1">
    <w:name w:val="Table Normal1"/>
    <w:uiPriority w:val="2"/>
    <w:semiHidden/>
    <w:unhideWhenUsed/>
    <w:qFormat/>
    <w:rsid w:val="00794159"/>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8219">
      <w:bodyDiv w:val="1"/>
      <w:marLeft w:val="0"/>
      <w:marRight w:val="0"/>
      <w:marTop w:val="0"/>
      <w:marBottom w:val="0"/>
      <w:divBdr>
        <w:top w:val="none" w:sz="0" w:space="0" w:color="auto"/>
        <w:left w:val="none" w:sz="0" w:space="0" w:color="auto"/>
        <w:bottom w:val="none" w:sz="0" w:space="0" w:color="auto"/>
        <w:right w:val="none" w:sz="0" w:space="0" w:color="auto"/>
      </w:divBdr>
    </w:div>
    <w:div w:id="10452786">
      <w:bodyDiv w:val="1"/>
      <w:marLeft w:val="0"/>
      <w:marRight w:val="0"/>
      <w:marTop w:val="0"/>
      <w:marBottom w:val="0"/>
      <w:divBdr>
        <w:top w:val="none" w:sz="0" w:space="0" w:color="auto"/>
        <w:left w:val="none" w:sz="0" w:space="0" w:color="auto"/>
        <w:bottom w:val="none" w:sz="0" w:space="0" w:color="auto"/>
        <w:right w:val="none" w:sz="0" w:space="0" w:color="auto"/>
      </w:divBdr>
    </w:div>
    <w:div w:id="10452818">
      <w:bodyDiv w:val="1"/>
      <w:marLeft w:val="0"/>
      <w:marRight w:val="0"/>
      <w:marTop w:val="0"/>
      <w:marBottom w:val="0"/>
      <w:divBdr>
        <w:top w:val="none" w:sz="0" w:space="0" w:color="auto"/>
        <w:left w:val="none" w:sz="0" w:space="0" w:color="auto"/>
        <w:bottom w:val="none" w:sz="0" w:space="0" w:color="auto"/>
        <w:right w:val="none" w:sz="0" w:space="0" w:color="auto"/>
      </w:divBdr>
    </w:div>
    <w:div w:id="15739107">
      <w:bodyDiv w:val="1"/>
      <w:marLeft w:val="0"/>
      <w:marRight w:val="0"/>
      <w:marTop w:val="0"/>
      <w:marBottom w:val="0"/>
      <w:divBdr>
        <w:top w:val="none" w:sz="0" w:space="0" w:color="auto"/>
        <w:left w:val="none" w:sz="0" w:space="0" w:color="auto"/>
        <w:bottom w:val="none" w:sz="0" w:space="0" w:color="auto"/>
        <w:right w:val="none" w:sz="0" w:space="0" w:color="auto"/>
      </w:divBdr>
    </w:div>
    <w:div w:id="67195917">
      <w:bodyDiv w:val="1"/>
      <w:marLeft w:val="0"/>
      <w:marRight w:val="0"/>
      <w:marTop w:val="0"/>
      <w:marBottom w:val="0"/>
      <w:divBdr>
        <w:top w:val="none" w:sz="0" w:space="0" w:color="auto"/>
        <w:left w:val="none" w:sz="0" w:space="0" w:color="auto"/>
        <w:bottom w:val="none" w:sz="0" w:space="0" w:color="auto"/>
        <w:right w:val="none" w:sz="0" w:space="0" w:color="auto"/>
      </w:divBdr>
    </w:div>
    <w:div w:id="82268487">
      <w:bodyDiv w:val="1"/>
      <w:marLeft w:val="0"/>
      <w:marRight w:val="0"/>
      <w:marTop w:val="0"/>
      <w:marBottom w:val="0"/>
      <w:divBdr>
        <w:top w:val="none" w:sz="0" w:space="0" w:color="auto"/>
        <w:left w:val="none" w:sz="0" w:space="0" w:color="auto"/>
        <w:bottom w:val="none" w:sz="0" w:space="0" w:color="auto"/>
        <w:right w:val="none" w:sz="0" w:space="0" w:color="auto"/>
      </w:divBdr>
    </w:div>
    <w:div w:id="89785489">
      <w:bodyDiv w:val="1"/>
      <w:marLeft w:val="0"/>
      <w:marRight w:val="0"/>
      <w:marTop w:val="0"/>
      <w:marBottom w:val="0"/>
      <w:divBdr>
        <w:top w:val="none" w:sz="0" w:space="0" w:color="auto"/>
        <w:left w:val="none" w:sz="0" w:space="0" w:color="auto"/>
        <w:bottom w:val="none" w:sz="0" w:space="0" w:color="auto"/>
        <w:right w:val="none" w:sz="0" w:space="0" w:color="auto"/>
      </w:divBdr>
    </w:div>
    <w:div w:id="97912815">
      <w:bodyDiv w:val="1"/>
      <w:marLeft w:val="0"/>
      <w:marRight w:val="0"/>
      <w:marTop w:val="0"/>
      <w:marBottom w:val="0"/>
      <w:divBdr>
        <w:top w:val="none" w:sz="0" w:space="0" w:color="auto"/>
        <w:left w:val="none" w:sz="0" w:space="0" w:color="auto"/>
        <w:bottom w:val="none" w:sz="0" w:space="0" w:color="auto"/>
        <w:right w:val="none" w:sz="0" w:space="0" w:color="auto"/>
      </w:divBdr>
    </w:div>
    <w:div w:id="106199825">
      <w:bodyDiv w:val="1"/>
      <w:marLeft w:val="0"/>
      <w:marRight w:val="0"/>
      <w:marTop w:val="0"/>
      <w:marBottom w:val="0"/>
      <w:divBdr>
        <w:top w:val="none" w:sz="0" w:space="0" w:color="auto"/>
        <w:left w:val="none" w:sz="0" w:space="0" w:color="auto"/>
        <w:bottom w:val="none" w:sz="0" w:space="0" w:color="auto"/>
        <w:right w:val="none" w:sz="0" w:space="0" w:color="auto"/>
      </w:divBdr>
    </w:div>
    <w:div w:id="110176696">
      <w:bodyDiv w:val="1"/>
      <w:marLeft w:val="0"/>
      <w:marRight w:val="0"/>
      <w:marTop w:val="0"/>
      <w:marBottom w:val="0"/>
      <w:divBdr>
        <w:top w:val="none" w:sz="0" w:space="0" w:color="auto"/>
        <w:left w:val="none" w:sz="0" w:space="0" w:color="auto"/>
        <w:bottom w:val="none" w:sz="0" w:space="0" w:color="auto"/>
        <w:right w:val="none" w:sz="0" w:space="0" w:color="auto"/>
      </w:divBdr>
    </w:div>
    <w:div w:id="116461056">
      <w:bodyDiv w:val="1"/>
      <w:marLeft w:val="0"/>
      <w:marRight w:val="0"/>
      <w:marTop w:val="0"/>
      <w:marBottom w:val="0"/>
      <w:divBdr>
        <w:top w:val="none" w:sz="0" w:space="0" w:color="auto"/>
        <w:left w:val="none" w:sz="0" w:space="0" w:color="auto"/>
        <w:bottom w:val="none" w:sz="0" w:space="0" w:color="auto"/>
        <w:right w:val="none" w:sz="0" w:space="0" w:color="auto"/>
      </w:divBdr>
    </w:div>
    <w:div w:id="128323781">
      <w:bodyDiv w:val="1"/>
      <w:marLeft w:val="0"/>
      <w:marRight w:val="0"/>
      <w:marTop w:val="0"/>
      <w:marBottom w:val="0"/>
      <w:divBdr>
        <w:top w:val="none" w:sz="0" w:space="0" w:color="auto"/>
        <w:left w:val="none" w:sz="0" w:space="0" w:color="auto"/>
        <w:bottom w:val="none" w:sz="0" w:space="0" w:color="auto"/>
        <w:right w:val="none" w:sz="0" w:space="0" w:color="auto"/>
      </w:divBdr>
    </w:div>
    <w:div w:id="131484215">
      <w:bodyDiv w:val="1"/>
      <w:marLeft w:val="0"/>
      <w:marRight w:val="0"/>
      <w:marTop w:val="0"/>
      <w:marBottom w:val="0"/>
      <w:divBdr>
        <w:top w:val="none" w:sz="0" w:space="0" w:color="auto"/>
        <w:left w:val="none" w:sz="0" w:space="0" w:color="auto"/>
        <w:bottom w:val="none" w:sz="0" w:space="0" w:color="auto"/>
        <w:right w:val="none" w:sz="0" w:space="0" w:color="auto"/>
      </w:divBdr>
    </w:div>
    <w:div w:id="137839516">
      <w:bodyDiv w:val="1"/>
      <w:marLeft w:val="0"/>
      <w:marRight w:val="0"/>
      <w:marTop w:val="0"/>
      <w:marBottom w:val="0"/>
      <w:divBdr>
        <w:top w:val="none" w:sz="0" w:space="0" w:color="auto"/>
        <w:left w:val="none" w:sz="0" w:space="0" w:color="auto"/>
        <w:bottom w:val="none" w:sz="0" w:space="0" w:color="auto"/>
        <w:right w:val="none" w:sz="0" w:space="0" w:color="auto"/>
      </w:divBdr>
    </w:div>
    <w:div w:id="140469854">
      <w:bodyDiv w:val="1"/>
      <w:marLeft w:val="0"/>
      <w:marRight w:val="0"/>
      <w:marTop w:val="0"/>
      <w:marBottom w:val="0"/>
      <w:divBdr>
        <w:top w:val="none" w:sz="0" w:space="0" w:color="auto"/>
        <w:left w:val="none" w:sz="0" w:space="0" w:color="auto"/>
        <w:bottom w:val="none" w:sz="0" w:space="0" w:color="auto"/>
        <w:right w:val="none" w:sz="0" w:space="0" w:color="auto"/>
      </w:divBdr>
    </w:div>
    <w:div w:id="148403144">
      <w:bodyDiv w:val="1"/>
      <w:marLeft w:val="0"/>
      <w:marRight w:val="0"/>
      <w:marTop w:val="0"/>
      <w:marBottom w:val="0"/>
      <w:divBdr>
        <w:top w:val="none" w:sz="0" w:space="0" w:color="auto"/>
        <w:left w:val="none" w:sz="0" w:space="0" w:color="auto"/>
        <w:bottom w:val="none" w:sz="0" w:space="0" w:color="auto"/>
        <w:right w:val="none" w:sz="0" w:space="0" w:color="auto"/>
      </w:divBdr>
    </w:div>
    <w:div w:id="152452779">
      <w:bodyDiv w:val="1"/>
      <w:marLeft w:val="0"/>
      <w:marRight w:val="0"/>
      <w:marTop w:val="0"/>
      <w:marBottom w:val="0"/>
      <w:divBdr>
        <w:top w:val="none" w:sz="0" w:space="0" w:color="auto"/>
        <w:left w:val="none" w:sz="0" w:space="0" w:color="auto"/>
        <w:bottom w:val="none" w:sz="0" w:space="0" w:color="auto"/>
        <w:right w:val="none" w:sz="0" w:space="0" w:color="auto"/>
      </w:divBdr>
    </w:div>
    <w:div w:id="184907640">
      <w:bodyDiv w:val="1"/>
      <w:marLeft w:val="0"/>
      <w:marRight w:val="0"/>
      <w:marTop w:val="0"/>
      <w:marBottom w:val="0"/>
      <w:divBdr>
        <w:top w:val="none" w:sz="0" w:space="0" w:color="auto"/>
        <w:left w:val="none" w:sz="0" w:space="0" w:color="auto"/>
        <w:bottom w:val="none" w:sz="0" w:space="0" w:color="auto"/>
        <w:right w:val="none" w:sz="0" w:space="0" w:color="auto"/>
      </w:divBdr>
    </w:div>
    <w:div w:id="194084172">
      <w:bodyDiv w:val="1"/>
      <w:marLeft w:val="0"/>
      <w:marRight w:val="0"/>
      <w:marTop w:val="0"/>
      <w:marBottom w:val="0"/>
      <w:divBdr>
        <w:top w:val="none" w:sz="0" w:space="0" w:color="auto"/>
        <w:left w:val="none" w:sz="0" w:space="0" w:color="auto"/>
        <w:bottom w:val="none" w:sz="0" w:space="0" w:color="auto"/>
        <w:right w:val="none" w:sz="0" w:space="0" w:color="auto"/>
      </w:divBdr>
    </w:div>
    <w:div w:id="236139304">
      <w:bodyDiv w:val="1"/>
      <w:marLeft w:val="0"/>
      <w:marRight w:val="0"/>
      <w:marTop w:val="0"/>
      <w:marBottom w:val="0"/>
      <w:divBdr>
        <w:top w:val="none" w:sz="0" w:space="0" w:color="auto"/>
        <w:left w:val="none" w:sz="0" w:space="0" w:color="auto"/>
        <w:bottom w:val="none" w:sz="0" w:space="0" w:color="auto"/>
        <w:right w:val="none" w:sz="0" w:space="0" w:color="auto"/>
      </w:divBdr>
    </w:div>
    <w:div w:id="257443454">
      <w:bodyDiv w:val="1"/>
      <w:marLeft w:val="0"/>
      <w:marRight w:val="0"/>
      <w:marTop w:val="0"/>
      <w:marBottom w:val="0"/>
      <w:divBdr>
        <w:top w:val="none" w:sz="0" w:space="0" w:color="auto"/>
        <w:left w:val="none" w:sz="0" w:space="0" w:color="auto"/>
        <w:bottom w:val="none" w:sz="0" w:space="0" w:color="auto"/>
        <w:right w:val="none" w:sz="0" w:space="0" w:color="auto"/>
      </w:divBdr>
    </w:div>
    <w:div w:id="274022561">
      <w:bodyDiv w:val="1"/>
      <w:marLeft w:val="0"/>
      <w:marRight w:val="0"/>
      <w:marTop w:val="0"/>
      <w:marBottom w:val="0"/>
      <w:divBdr>
        <w:top w:val="none" w:sz="0" w:space="0" w:color="auto"/>
        <w:left w:val="none" w:sz="0" w:space="0" w:color="auto"/>
        <w:bottom w:val="none" w:sz="0" w:space="0" w:color="auto"/>
        <w:right w:val="none" w:sz="0" w:space="0" w:color="auto"/>
      </w:divBdr>
    </w:div>
    <w:div w:id="301082759">
      <w:bodyDiv w:val="1"/>
      <w:marLeft w:val="0"/>
      <w:marRight w:val="0"/>
      <w:marTop w:val="0"/>
      <w:marBottom w:val="0"/>
      <w:divBdr>
        <w:top w:val="none" w:sz="0" w:space="0" w:color="auto"/>
        <w:left w:val="none" w:sz="0" w:space="0" w:color="auto"/>
        <w:bottom w:val="none" w:sz="0" w:space="0" w:color="auto"/>
        <w:right w:val="none" w:sz="0" w:space="0" w:color="auto"/>
      </w:divBdr>
    </w:div>
    <w:div w:id="306908565">
      <w:bodyDiv w:val="1"/>
      <w:marLeft w:val="0"/>
      <w:marRight w:val="0"/>
      <w:marTop w:val="0"/>
      <w:marBottom w:val="0"/>
      <w:divBdr>
        <w:top w:val="none" w:sz="0" w:space="0" w:color="auto"/>
        <w:left w:val="none" w:sz="0" w:space="0" w:color="auto"/>
        <w:bottom w:val="none" w:sz="0" w:space="0" w:color="auto"/>
        <w:right w:val="none" w:sz="0" w:space="0" w:color="auto"/>
      </w:divBdr>
    </w:div>
    <w:div w:id="309134958">
      <w:bodyDiv w:val="1"/>
      <w:marLeft w:val="0"/>
      <w:marRight w:val="0"/>
      <w:marTop w:val="0"/>
      <w:marBottom w:val="0"/>
      <w:divBdr>
        <w:top w:val="none" w:sz="0" w:space="0" w:color="auto"/>
        <w:left w:val="none" w:sz="0" w:space="0" w:color="auto"/>
        <w:bottom w:val="none" w:sz="0" w:space="0" w:color="auto"/>
        <w:right w:val="none" w:sz="0" w:space="0" w:color="auto"/>
      </w:divBdr>
    </w:div>
    <w:div w:id="327950006">
      <w:bodyDiv w:val="1"/>
      <w:marLeft w:val="0"/>
      <w:marRight w:val="0"/>
      <w:marTop w:val="0"/>
      <w:marBottom w:val="0"/>
      <w:divBdr>
        <w:top w:val="none" w:sz="0" w:space="0" w:color="auto"/>
        <w:left w:val="none" w:sz="0" w:space="0" w:color="auto"/>
        <w:bottom w:val="none" w:sz="0" w:space="0" w:color="auto"/>
        <w:right w:val="none" w:sz="0" w:space="0" w:color="auto"/>
      </w:divBdr>
    </w:div>
    <w:div w:id="331221818">
      <w:bodyDiv w:val="1"/>
      <w:marLeft w:val="0"/>
      <w:marRight w:val="0"/>
      <w:marTop w:val="0"/>
      <w:marBottom w:val="0"/>
      <w:divBdr>
        <w:top w:val="none" w:sz="0" w:space="0" w:color="auto"/>
        <w:left w:val="none" w:sz="0" w:space="0" w:color="auto"/>
        <w:bottom w:val="none" w:sz="0" w:space="0" w:color="auto"/>
        <w:right w:val="none" w:sz="0" w:space="0" w:color="auto"/>
      </w:divBdr>
    </w:div>
    <w:div w:id="355430911">
      <w:bodyDiv w:val="1"/>
      <w:marLeft w:val="0"/>
      <w:marRight w:val="0"/>
      <w:marTop w:val="0"/>
      <w:marBottom w:val="0"/>
      <w:divBdr>
        <w:top w:val="none" w:sz="0" w:space="0" w:color="auto"/>
        <w:left w:val="none" w:sz="0" w:space="0" w:color="auto"/>
        <w:bottom w:val="none" w:sz="0" w:space="0" w:color="auto"/>
        <w:right w:val="none" w:sz="0" w:space="0" w:color="auto"/>
      </w:divBdr>
    </w:div>
    <w:div w:id="357850930">
      <w:bodyDiv w:val="1"/>
      <w:marLeft w:val="0"/>
      <w:marRight w:val="0"/>
      <w:marTop w:val="0"/>
      <w:marBottom w:val="0"/>
      <w:divBdr>
        <w:top w:val="none" w:sz="0" w:space="0" w:color="auto"/>
        <w:left w:val="none" w:sz="0" w:space="0" w:color="auto"/>
        <w:bottom w:val="none" w:sz="0" w:space="0" w:color="auto"/>
        <w:right w:val="none" w:sz="0" w:space="0" w:color="auto"/>
      </w:divBdr>
    </w:div>
    <w:div w:id="359211697">
      <w:bodyDiv w:val="1"/>
      <w:marLeft w:val="0"/>
      <w:marRight w:val="0"/>
      <w:marTop w:val="0"/>
      <w:marBottom w:val="0"/>
      <w:divBdr>
        <w:top w:val="none" w:sz="0" w:space="0" w:color="auto"/>
        <w:left w:val="none" w:sz="0" w:space="0" w:color="auto"/>
        <w:bottom w:val="none" w:sz="0" w:space="0" w:color="auto"/>
        <w:right w:val="none" w:sz="0" w:space="0" w:color="auto"/>
      </w:divBdr>
      <w:divsChild>
        <w:div w:id="124785347">
          <w:marLeft w:val="432"/>
          <w:marRight w:val="0"/>
          <w:marTop w:val="77"/>
          <w:marBottom w:val="0"/>
          <w:divBdr>
            <w:top w:val="none" w:sz="0" w:space="0" w:color="auto"/>
            <w:left w:val="none" w:sz="0" w:space="0" w:color="auto"/>
            <w:bottom w:val="none" w:sz="0" w:space="0" w:color="auto"/>
            <w:right w:val="none" w:sz="0" w:space="0" w:color="auto"/>
          </w:divBdr>
        </w:div>
        <w:div w:id="313877424">
          <w:marLeft w:val="432"/>
          <w:marRight w:val="0"/>
          <w:marTop w:val="77"/>
          <w:marBottom w:val="0"/>
          <w:divBdr>
            <w:top w:val="none" w:sz="0" w:space="0" w:color="auto"/>
            <w:left w:val="none" w:sz="0" w:space="0" w:color="auto"/>
            <w:bottom w:val="none" w:sz="0" w:space="0" w:color="auto"/>
            <w:right w:val="none" w:sz="0" w:space="0" w:color="auto"/>
          </w:divBdr>
        </w:div>
        <w:div w:id="394016711">
          <w:marLeft w:val="432"/>
          <w:marRight w:val="0"/>
          <w:marTop w:val="77"/>
          <w:marBottom w:val="0"/>
          <w:divBdr>
            <w:top w:val="none" w:sz="0" w:space="0" w:color="auto"/>
            <w:left w:val="none" w:sz="0" w:space="0" w:color="auto"/>
            <w:bottom w:val="none" w:sz="0" w:space="0" w:color="auto"/>
            <w:right w:val="none" w:sz="0" w:space="0" w:color="auto"/>
          </w:divBdr>
        </w:div>
        <w:div w:id="1581939865">
          <w:marLeft w:val="432"/>
          <w:marRight w:val="0"/>
          <w:marTop w:val="77"/>
          <w:marBottom w:val="0"/>
          <w:divBdr>
            <w:top w:val="none" w:sz="0" w:space="0" w:color="auto"/>
            <w:left w:val="none" w:sz="0" w:space="0" w:color="auto"/>
            <w:bottom w:val="none" w:sz="0" w:space="0" w:color="auto"/>
            <w:right w:val="none" w:sz="0" w:space="0" w:color="auto"/>
          </w:divBdr>
        </w:div>
        <w:div w:id="1852597959">
          <w:marLeft w:val="432"/>
          <w:marRight w:val="0"/>
          <w:marTop w:val="77"/>
          <w:marBottom w:val="0"/>
          <w:divBdr>
            <w:top w:val="none" w:sz="0" w:space="0" w:color="auto"/>
            <w:left w:val="none" w:sz="0" w:space="0" w:color="auto"/>
            <w:bottom w:val="none" w:sz="0" w:space="0" w:color="auto"/>
            <w:right w:val="none" w:sz="0" w:space="0" w:color="auto"/>
          </w:divBdr>
        </w:div>
      </w:divsChild>
    </w:div>
    <w:div w:id="362944484">
      <w:bodyDiv w:val="1"/>
      <w:marLeft w:val="0"/>
      <w:marRight w:val="0"/>
      <w:marTop w:val="0"/>
      <w:marBottom w:val="0"/>
      <w:divBdr>
        <w:top w:val="none" w:sz="0" w:space="0" w:color="auto"/>
        <w:left w:val="none" w:sz="0" w:space="0" w:color="auto"/>
        <w:bottom w:val="none" w:sz="0" w:space="0" w:color="auto"/>
        <w:right w:val="none" w:sz="0" w:space="0" w:color="auto"/>
      </w:divBdr>
    </w:div>
    <w:div w:id="364524718">
      <w:bodyDiv w:val="1"/>
      <w:marLeft w:val="0"/>
      <w:marRight w:val="0"/>
      <w:marTop w:val="0"/>
      <w:marBottom w:val="0"/>
      <w:divBdr>
        <w:top w:val="none" w:sz="0" w:space="0" w:color="auto"/>
        <w:left w:val="none" w:sz="0" w:space="0" w:color="auto"/>
        <w:bottom w:val="none" w:sz="0" w:space="0" w:color="auto"/>
        <w:right w:val="none" w:sz="0" w:space="0" w:color="auto"/>
      </w:divBdr>
    </w:div>
    <w:div w:id="365519887">
      <w:bodyDiv w:val="1"/>
      <w:marLeft w:val="0"/>
      <w:marRight w:val="0"/>
      <w:marTop w:val="0"/>
      <w:marBottom w:val="0"/>
      <w:divBdr>
        <w:top w:val="none" w:sz="0" w:space="0" w:color="auto"/>
        <w:left w:val="none" w:sz="0" w:space="0" w:color="auto"/>
        <w:bottom w:val="none" w:sz="0" w:space="0" w:color="auto"/>
        <w:right w:val="none" w:sz="0" w:space="0" w:color="auto"/>
      </w:divBdr>
    </w:div>
    <w:div w:id="371811607">
      <w:bodyDiv w:val="1"/>
      <w:marLeft w:val="0"/>
      <w:marRight w:val="0"/>
      <w:marTop w:val="0"/>
      <w:marBottom w:val="0"/>
      <w:divBdr>
        <w:top w:val="none" w:sz="0" w:space="0" w:color="auto"/>
        <w:left w:val="none" w:sz="0" w:space="0" w:color="auto"/>
        <w:bottom w:val="none" w:sz="0" w:space="0" w:color="auto"/>
        <w:right w:val="none" w:sz="0" w:space="0" w:color="auto"/>
      </w:divBdr>
    </w:div>
    <w:div w:id="392630618">
      <w:bodyDiv w:val="1"/>
      <w:marLeft w:val="0"/>
      <w:marRight w:val="0"/>
      <w:marTop w:val="0"/>
      <w:marBottom w:val="0"/>
      <w:divBdr>
        <w:top w:val="none" w:sz="0" w:space="0" w:color="auto"/>
        <w:left w:val="none" w:sz="0" w:space="0" w:color="auto"/>
        <w:bottom w:val="none" w:sz="0" w:space="0" w:color="auto"/>
        <w:right w:val="none" w:sz="0" w:space="0" w:color="auto"/>
      </w:divBdr>
    </w:div>
    <w:div w:id="402334250">
      <w:bodyDiv w:val="1"/>
      <w:marLeft w:val="0"/>
      <w:marRight w:val="0"/>
      <w:marTop w:val="0"/>
      <w:marBottom w:val="0"/>
      <w:divBdr>
        <w:top w:val="none" w:sz="0" w:space="0" w:color="auto"/>
        <w:left w:val="none" w:sz="0" w:space="0" w:color="auto"/>
        <w:bottom w:val="none" w:sz="0" w:space="0" w:color="auto"/>
        <w:right w:val="none" w:sz="0" w:space="0" w:color="auto"/>
      </w:divBdr>
    </w:div>
    <w:div w:id="406073720">
      <w:bodyDiv w:val="1"/>
      <w:marLeft w:val="0"/>
      <w:marRight w:val="0"/>
      <w:marTop w:val="0"/>
      <w:marBottom w:val="0"/>
      <w:divBdr>
        <w:top w:val="none" w:sz="0" w:space="0" w:color="auto"/>
        <w:left w:val="none" w:sz="0" w:space="0" w:color="auto"/>
        <w:bottom w:val="none" w:sz="0" w:space="0" w:color="auto"/>
        <w:right w:val="none" w:sz="0" w:space="0" w:color="auto"/>
      </w:divBdr>
    </w:div>
    <w:div w:id="436801391">
      <w:bodyDiv w:val="1"/>
      <w:marLeft w:val="0"/>
      <w:marRight w:val="0"/>
      <w:marTop w:val="0"/>
      <w:marBottom w:val="0"/>
      <w:divBdr>
        <w:top w:val="none" w:sz="0" w:space="0" w:color="auto"/>
        <w:left w:val="none" w:sz="0" w:space="0" w:color="auto"/>
        <w:bottom w:val="none" w:sz="0" w:space="0" w:color="auto"/>
        <w:right w:val="none" w:sz="0" w:space="0" w:color="auto"/>
      </w:divBdr>
    </w:div>
    <w:div w:id="449783011">
      <w:bodyDiv w:val="1"/>
      <w:marLeft w:val="0"/>
      <w:marRight w:val="0"/>
      <w:marTop w:val="0"/>
      <w:marBottom w:val="0"/>
      <w:divBdr>
        <w:top w:val="none" w:sz="0" w:space="0" w:color="auto"/>
        <w:left w:val="none" w:sz="0" w:space="0" w:color="auto"/>
        <w:bottom w:val="none" w:sz="0" w:space="0" w:color="auto"/>
        <w:right w:val="none" w:sz="0" w:space="0" w:color="auto"/>
      </w:divBdr>
    </w:div>
    <w:div w:id="464854793">
      <w:bodyDiv w:val="1"/>
      <w:marLeft w:val="0"/>
      <w:marRight w:val="0"/>
      <w:marTop w:val="0"/>
      <w:marBottom w:val="0"/>
      <w:divBdr>
        <w:top w:val="none" w:sz="0" w:space="0" w:color="auto"/>
        <w:left w:val="none" w:sz="0" w:space="0" w:color="auto"/>
        <w:bottom w:val="none" w:sz="0" w:space="0" w:color="auto"/>
        <w:right w:val="none" w:sz="0" w:space="0" w:color="auto"/>
      </w:divBdr>
    </w:div>
    <w:div w:id="478302266">
      <w:bodyDiv w:val="1"/>
      <w:marLeft w:val="0"/>
      <w:marRight w:val="0"/>
      <w:marTop w:val="0"/>
      <w:marBottom w:val="0"/>
      <w:divBdr>
        <w:top w:val="none" w:sz="0" w:space="0" w:color="auto"/>
        <w:left w:val="none" w:sz="0" w:space="0" w:color="auto"/>
        <w:bottom w:val="none" w:sz="0" w:space="0" w:color="auto"/>
        <w:right w:val="none" w:sz="0" w:space="0" w:color="auto"/>
      </w:divBdr>
    </w:div>
    <w:div w:id="478348280">
      <w:bodyDiv w:val="1"/>
      <w:marLeft w:val="0"/>
      <w:marRight w:val="0"/>
      <w:marTop w:val="0"/>
      <w:marBottom w:val="0"/>
      <w:divBdr>
        <w:top w:val="none" w:sz="0" w:space="0" w:color="auto"/>
        <w:left w:val="none" w:sz="0" w:space="0" w:color="auto"/>
        <w:bottom w:val="none" w:sz="0" w:space="0" w:color="auto"/>
        <w:right w:val="none" w:sz="0" w:space="0" w:color="auto"/>
      </w:divBdr>
      <w:divsChild>
        <w:div w:id="477384684">
          <w:marLeft w:val="1282"/>
          <w:marRight w:val="0"/>
          <w:marTop w:val="34"/>
          <w:marBottom w:val="0"/>
          <w:divBdr>
            <w:top w:val="none" w:sz="0" w:space="0" w:color="auto"/>
            <w:left w:val="none" w:sz="0" w:space="0" w:color="auto"/>
            <w:bottom w:val="none" w:sz="0" w:space="0" w:color="auto"/>
            <w:right w:val="none" w:sz="0" w:space="0" w:color="auto"/>
          </w:divBdr>
        </w:div>
        <w:div w:id="1040547500">
          <w:marLeft w:val="1282"/>
          <w:marRight w:val="0"/>
          <w:marTop w:val="34"/>
          <w:marBottom w:val="0"/>
          <w:divBdr>
            <w:top w:val="none" w:sz="0" w:space="0" w:color="auto"/>
            <w:left w:val="none" w:sz="0" w:space="0" w:color="auto"/>
            <w:bottom w:val="none" w:sz="0" w:space="0" w:color="auto"/>
            <w:right w:val="none" w:sz="0" w:space="0" w:color="auto"/>
          </w:divBdr>
        </w:div>
        <w:div w:id="1371372096">
          <w:marLeft w:val="1282"/>
          <w:marRight w:val="0"/>
          <w:marTop w:val="34"/>
          <w:marBottom w:val="0"/>
          <w:divBdr>
            <w:top w:val="none" w:sz="0" w:space="0" w:color="auto"/>
            <w:left w:val="none" w:sz="0" w:space="0" w:color="auto"/>
            <w:bottom w:val="none" w:sz="0" w:space="0" w:color="auto"/>
            <w:right w:val="none" w:sz="0" w:space="0" w:color="auto"/>
          </w:divBdr>
        </w:div>
        <w:div w:id="1700668832">
          <w:marLeft w:val="1282"/>
          <w:marRight w:val="0"/>
          <w:marTop w:val="34"/>
          <w:marBottom w:val="0"/>
          <w:divBdr>
            <w:top w:val="none" w:sz="0" w:space="0" w:color="auto"/>
            <w:left w:val="none" w:sz="0" w:space="0" w:color="auto"/>
            <w:bottom w:val="none" w:sz="0" w:space="0" w:color="auto"/>
            <w:right w:val="none" w:sz="0" w:space="0" w:color="auto"/>
          </w:divBdr>
        </w:div>
      </w:divsChild>
    </w:div>
    <w:div w:id="486899580">
      <w:bodyDiv w:val="1"/>
      <w:marLeft w:val="0"/>
      <w:marRight w:val="0"/>
      <w:marTop w:val="0"/>
      <w:marBottom w:val="0"/>
      <w:divBdr>
        <w:top w:val="none" w:sz="0" w:space="0" w:color="auto"/>
        <w:left w:val="none" w:sz="0" w:space="0" w:color="auto"/>
        <w:bottom w:val="none" w:sz="0" w:space="0" w:color="auto"/>
        <w:right w:val="none" w:sz="0" w:space="0" w:color="auto"/>
      </w:divBdr>
    </w:div>
    <w:div w:id="501312673">
      <w:bodyDiv w:val="1"/>
      <w:marLeft w:val="0"/>
      <w:marRight w:val="0"/>
      <w:marTop w:val="0"/>
      <w:marBottom w:val="0"/>
      <w:divBdr>
        <w:top w:val="none" w:sz="0" w:space="0" w:color="auto"/>
        <w:left w:val="none" w:sz="0" w:space="0" w:color="auto"/>
        <w:bottom w:val="none" w:sz="0" w:space="0" w:color="auto"/>
        <w:right w:val="none" w:sz="0" w:space="0" w:color="auto"/>
      </w:divBdr>
    </w:div>
    <w:div w:id="503016980">
      <w:bodyDiv w:val="1"/>
      <w:marLeft w:val="0"/>
      <w:marRight w:val="0"/>
      <w:marTop w:val="0"/>
      <w:marBottom w:val="0"/>
      <w:divBdr>
        <w:top w:val="none" w:sz="0" w:space="0" w:color="auto"/>
        <w:left w:val="none" w:sz="0" w:space="0" w:color="auto"/>
        <w:bottom w:val="none" w:sz="0" w:space="0" w:color="auto"/>
        <w:right w:val="none" w:sz="0" w:space="0" w:color="auto"/>
      </w:divBdr>
    </w:div>
    <w:div w:id="506944029">
      <w:bodyDiv w:val="1"/>
      <w:marLeft w:val="0"/>
      <w:marRight w:val="0"/>
      <w:marTop w:val="0"/>
      <w:marBottom w:val="0"/>
      <w:divBdr>
        <w:top w:val="none" w:sz="0" w:space="0" w:color="auto"/>
        <w:left w:val="none" w:sz="0" w:space="0" w:color="auto"/>
        <w:bottom w:val="none" w:sz="0" w:space="0" w:color="auto"/>
        <w:right w:val="none" w:sz="0" w:space="0" w:color="auto"/>
      </w:divBdr>
    </w:div>
    <w:div w:id="520290328">
      <w:bodyDiv w:val="1"/>
      <w:marLeft w:val="0"/>
      <w:marRight w:val="0"/>
      <w:marTop w:val="0"/>
      <w:marBottom w:val="0"/>
      <w:divBdr>
        <w:top w:val="none" w:sz="0" w:space="0" w:color="auto"/>
        <w:left w:val="none" w:sz="0" w:space="0" w:color="auto"/>
        <w:bottom w:val="none" w:sz="0" w:space="0" w:color="auto"/>
        <w:right w:val="none" w:sz="0" w:space="0" w:color="auto"/>
      </w:divBdr>
    </w:div>
    <w:div w:id="525216062">
      <w:bodyDiv w:val="1"/>
      <w:marLeft w:val="0"/>
      <w:marRight w:val="0"/>
      <w:marTop w:val="0"/>
      <w:marBottom w:val="0"/>
      <w:divBdr>
        <w:top w:val="none" w:sz="0" w:space="0" w:color="auto"/>
        <w:left w:val="none" w:sz="0" w:space="0" w:color="auto"/>
        <w:bottom w:val="none" w:sz="0" w:space="0" w:color="auto"/>
        <w:right w:val="none" w:sz="0" w:space="0" w:color="auto"/>
      </w:divBdr>
    </w:div>
    <w:div w:id="534735667">
      <w:bodyDiv w:val="1"/>
      <w:marLeft w:val="0"/>
      <w:marRight w:val="0"/>
      <w:marTop w:val="0"/>
      <w:marBottom w:val="0"/>
      <w:divBdr>
        <w:top w:val="none" w:sz="0" w:space="0" w:color="auto"/>
        <w:left w:val="none" w:sz="0" w:space="0" w:color="auto"/>
        <w:bottom w:val="none" w:sz="0" w:space="0" w:color="auto"/>
        <w:right w:val="none" w:sz="0" w:space="0" w:color="auto"/>
      </w:divBdr>
    </w:div>
    <w:div w:id="552927531">
      <w:bodyDiv w:val="1"/>
      <w:marLeft w:val="0"/>
      <w:marRight w:val="0"/>
      <w:marTop w:val="0"/>
      <w:marBottom w:val="0"/>
      <w:divBdr>
        <w:top w:val="none" w:sz="0" w:space="0" w:color="auto"/>
        <w:left w:val="none" w:sz="0" w:space="0" w:color="auto"/>
        <w:bottom w:val="none" w:sz="0" w:space="0" w:color="auto"/>
        <w:right w:val="none" w:sz="0" w:space="0" w:color="auto"/>
      </w:divBdr>
    </w:div>
    <w:div w:id="566308394">
      <w:bodyDiv w:val="1"/>
      <w:marLeft w:val="0"/>
      <w:marRight w:val="0"/>
      <w:marTop w:val="0"/>
      <w:marBottom w:val="0"/>
      <w:divBdr>
        <w:top w:val="none" w:sz="0" w:space="0" w:color="auto"/>
        <w:left w:val="none" w:sz="0" w:space="0" w:color="auto"/>
        <w:bottom w:val="none" w:sz="0" w:space="0" w:color="auto"/>
        <w:right w:val="none" w:sz="0" w:space="0" w:color="auto"/>
      </w:divBdr>
    </w:div>
    <w:div w:id="573396323">
      <w:bodyDiv w:val="1"/>
      <w:marLeft w:val="0"/>
      <w:marRight w:val="0"/>
      <w:marTop w:val="0"/>
      <w:marBottom w:val="0"/>
      <w:divBdr>
        <w:top w:val="none" w:sz="0" w:space="0" w:color="auto"/>
        <w:left w:val="none" w:sz="0" w:space="0" w:color="auto"/>
        <w:bottom w:val="none" w:sz="0" w:space="0" w:color="auto"/>
        <w:right w:val="none" w:sz="0" w:space="0" w:color="auto"/>
      </w:divBdr>
    </w:div>
    <w:div w:id="588080795">
      <w:bodyDiv w:val="1"/>
      <w:marLeft w:val="0"/>
      <w:marRight w:val="0"/>
      <w:marTop w:val="0"/>
      <w:marBottom w:val="0"/>
      <w:divBdr>
        <w:top w:val="none" w:sz="0" w:space="0" w:color="auto"/>
        <w:left w:val="none" w:sz="0" w:space="0" w:color="auto"/>
        <w:bottom w:val="none" w:sz="0" w:space="0" w:color="auto"/>
        <w:right w:val="none" w:sz="0" w:space="0" w:color="auto"/>
      </w:divBdr>
    </w:div>
    <w:div w:id="590163640">
      <w:bodyDiv w:val="1"/>
      <w:marLeft w:val="0"/>
      <w:marRight w:val="0"/>
      <w:marTop w:val="0"/>
      <w:marBottom w:val="0"/>
      <w:divBdr>
        <w:top w:val="none" w:sz="0" w:space="0" w:color="auto"/>
        <w:left w:val="none" w:sz="0" w:space="0" w:color="auto"/>
        <w:bottom w:val="none" w:sz="0" w:space="0" w:color="auto"/>
        <w:right w:val="none" w:sz="0" w:space="0" w:color="auto"/>
      </w:divBdr>
    </w:div>
    <w:div w:id="594821353">
      <w:bodyDiv w:val="1"/>
      <w:marLeft w:val="0"/>
      <w:marRight w:val="0"/>
      <w:marTop w:val="0"/>
      <w:marBottom w:val="0"/>
      <w:divBdr>
        <w:top w:val="none" w:sz="0" w:space="0" w:color="auto"/>
        <w:left w:val="none" w:sz="0" w:space="0" w:color="auto"/>
        <w:bottom w:val="none" w:sz="0" w:space="0" w:color="auto"/>
        <w:right w:val="none" w:sz="0" w:space="0" w:color="auto"/>
      </w:divBdr>
    </w:div>
    <w:div w:id="602349166">
      <w:bodyDiv w:val="1"/>
      <w:marLeft w:val="0"/>
      <w:marRight w:val="0"/>
      <w:marTop w:val="0"/>
      <w:marBottom w:val="0"/>
      <w:divBdr>
        <w:top w:val="none" w:sz="0" w:space="0" w:color="auto"/>
        <w:left w:val="none" w:sz="0" w:space="0" w:color="auto"/>
        <w:bottom w:val="none" w:sz="0" w:space="0" w:color="auto"/>
        <w:right w:val="none" w:sz="0" w:space="0" w:color="auto"/>
      </w:divBdr>
    </w:div>
    <w:div w:id="628046637">
      <w:bodyDiv w:val="1"/>
      <w:marLeft w:val="0"/>
      <w:marRight w:val="0"/>
      <w:marTop w:val="0"/>
      <w:marBottom w:val="0"/>
      <w:divBdr>
        <w:top w:val="none" w:sz="0" w:space="0" w:color="auto"/>
        <w:left w:val="none" w:sz="0" w:space="0" w:color="auto"/>
        <w:bottom w:val="none" w:sz="0" w:space="0" w:color="auto"/>
        <w:right w:val="none" w:sz="0" w:space="0" w:color="auto"/>
      </w:divBdr>
    </w:div>
    <w:div w:id="635717527">
      <w:bodyDiv w:val="1"/>
      <w:marLeft w:val="0"/>
      <w:marRight w:val="0"/>
      <w:marTop w:val="0"/>
      <w:marBottom w:val="0"/>
      <w:divBdr>
        <w:top w:val="none" w:sz="0" w:space="0" w:color="auto"/>
        <w:left w:val="none" w:sz="0" w:space="0" w:color="auto"/>
        <w:bottom w:val="none" w:sz="0" w:space="0" w:color="auto"/>
        <w:right w:val="none" w:sz="0" w:space="0" w:color="auto"/>
      </w:divBdr>
    </w:div>
    <w:div w:id="665674009">
      <w:bodyDiv w:val="1"/>
      <w:marLeft w:val="0"/>
      <w:marRight w:val="0"/>
      <w:marTop w:val="0"/>
      <w:marBottom w:val="0"/>
      <w:divBdr>
        <w:top w:val="none" w:sz="0" w:space="0" w:color="auto"/>
        <w:left w:val="none" w:sz="0" w:space="0" w:color="auto"/>
        <w:bottom w:val="none" w:sz="0" w:space="0" w:color="auto"/>
        <w:right w:val="none" w:sz="0" w:space="0" w:color="auto"/>
      </w:divBdr>
    </w:div>
    <w:div w:id="679090278">
      <w:bodyDiv w:val="1"/>
      <w:marLeft w:val="0"/>
      <w:marRight w:val="0"/>
      <w:marTop w:val="0"/>
      <w:marBottom w:val="0"/>
      <w:divBdr>
        <w:top w:val="none" w:sz="0" w:space="0" w:color="auto"/>
        <w:left w:val="none" w:sz="0" w:space="0" w:color="auto"/>
        <w:bottom w:val="none" w:sz="0" w:space="0" w:color="auto"/>
        <w:right w:val="none" w:sz="0" w:space="0" w:color="auto"/>
      </w:divBdr>
    </w:div>
    <w:div w:id="689376900">
      <w:bodyDiv w:val="1"/>
      <w:marLeft w:val="0"/>
      <w:marRight w:val="0"/>
      <w:marTop w:val="0"/>
      <w:marBottom w:val="0"/>
      <w:divBdr>
        <w:top w:val="none" w:sz="0" w:space="0" w:color="auto"/>
        <w:left w:val="none" w:sz="0" w:space="0" w:color="auto"/>
        <w:bottom w:val="none" w:sz="0" w:space="0" w:color="auto"/>
        <w:right w:val="none" w:sz="0" w:space="0" w:color="auto"/>
      </w:divBdr>
    </w:div>
    <w:div w:id="692806610">
      <w:bodyDiv w:val="1"/>
      <w:marLeft w:val="0"/>
      <w:marRight w:val="0"/>
      <w:marTop w:val="0"/>
      <w:marBottom w:val="0"/>
      <w:divBdr>
        <w:top w:val="none" w:sz="0" w:space="0" w:color="auto"/>
        <w:left w:val="none" w:sz="0" w:space="0" w:color="auto"/>
        <w:bottom w:val="none" w:sz="0" w:space="0" w:color="auto"/>
        <w:right w:val="none" w:sz="0" w:space="0" w:color="auto"/>
      </w:divBdr>
    </w:div>
    <w:div w:id="704675546">
      <w:bodyDiv w:val="1"/>
      <w:marLeft w:val="0"/>
      <w:marRight w:val="0"/>
      <w:marTop w:val="0"/>
      <w:marBottom w:val="0"/>
      <w:divBdr>
        <w:top w:val="none" w:sz="0" w:space="0" w:color="auto"/>
        <w:left w:val="none" w:sz="0" w:space="0" w:color="auto"/>
        <w:bottom w:val="none" w:sz="0" w:space="0" w:color="auto"/>
        <w:right w:val="none" w:sz="0" w:space="0" w:color="auto"/>
      </w:divBdr>
    </w:div>
    <w:div w:id="724722199">
      <w:bodyDiv w:val="1"/>
      <w:marLeft w:val="0"/>
      <w:marRight w:val="0"/>
      <w:marTop w:val="0"/>
      <w:marBottom w:val="0"/>
      <w:divBdr>
        <w:top w:val="none" w:sz="0" w:space="0" w:color="auto"/>
        <w:left w:val="none" w:sz="0" w:space="0" w:color="auto"/>
        <w:bottom w:val="none" w:sz="0" w:space="0" w:color="auto"/>
        <w:right w:val="none" w:sz="0" w:space="0" w:color="auto"/>
      </w:divBdr>
    </w:div>
    <w:div w:id="745422288">
      <w:bodyDiv w:val="1"/>
      <w:marLeft w:val="0"/>
      <w:marRight w:val="0"/>
      <w:marTop w:val="0"/>
      <w:marBottom w:val="0"/>
      <w:divBdr>
        <w:top w:val="none" w:sz="0" w:space="0" w:color="auto"/>
        <w:left w:val="none" w:sz="0" w:space="0" w:color="auto"/>
        <w:bottom w:val="none" w:sz="0" w:space="0" w:color="auto"/>
        <w:right w:val="none" w:sz="0" w:space="0" w:color="auto"/>
      </w:divBdr>
    </w:div>
    <w:div w:id="755593494">
      <w:bodyDiv w:val="1"/>
      <w:marLeft w:val="0"/>
      <w:marRight w:val="0"/>
      <w:marTop w:val="0"/>
      <w:marBottom w:val="0"/>
      <w:divBdr>
        <w:top w:val="none" w:sz="0" w:space="0" w:color="auto"/>
        <w:left w:val="none" w:sz="0" w:space="0" w:color="auto"/>
        <w:bottom w:val="none" w:sz="0" w:space="0" w:color="auto"/>
        <w:right w:val="none" w:sz="0" w:space="0" w:color="auto"/>
      </w:divBdr>
    </w:div>
    <w:div w:id="756482771">
      <w:bodyDiv w:val="1"/>
      <w:marLeft w:val="0"/>
      <w:marRight w:val="0"/>
      <w:marTop w:val="0"/>
      <w:marBottom w:val="0"/>
      <w:divBdr>
        <w:top w:val="none" w:sz="0" w:space="0" w:color="auto"/>
        <w:left w:val="none" w:sz="0" w:space="0" w:color="auto"/>
        <w:bottom w:val="none" w:sz="0" w:space="0" w:color="auto"/>
        <w:right w:val="none" w:sz="0" w:space="0" w:color="auto"/>
      </w:divBdr>
    </w:div>
    <w:div w:id="759255526">
      <w:bodyDiv w:val="1"/>
      <w:marLeft w:val="0"/>
      <w:marRight w:val="0"/>
      <w:marTop w:val="0"/>
      <w:marBottom w:val="0"/>
      <w:divBdr>
        <w:top w:val="none" w:sz="0" w:space="0" w:color="auto"/>
        <w:left w:val="none" w:sz="0" w:space="0" w:color="auto"/>
        <w:bottom w:val="none" w:sz="0" w:space="0" w:color="auto"/>
        <w:right w:val="none" w:sz="0" w:space="0" w:color="auto"/>
      </w:divBdr>
    </w:div>
    <w:div w:id="777914648">
      <w:bodyDiv w:val="1"/>
      <w:marLeft w:val="0"/>
      <w:marRight w:val="0"/>
      <w:marTop w:val="0"/>
      <w:marBottom w:val="0"/>
      <w:divBdr>
        <w:top w:val="none" w:sz="0" w:space="0" w:color="auto"/>
        <w:left w:val="none" w:sz="0" w:space="0" w:color="auto"/>
        <w:bottom w:val="none" w:sz="0" w:space="0" w:color="auto"/>
        <w:right w:val="none" w:sz="0" w:space="0" w:color="auto"/>
      </w:divBdr>
    </w:div>
    <w:div w:id="823736223">
      <w:bodyDiv w:val="1"/>
      <w:marLeft w:val="0"/>
      <w:marRight w:val="0"/>
      <w:marTop w:val="0"/>
      <w:marBottom w:val="0"/>
      <w:divBdr>
        <w:top w:val="none" w:sz="0" w:space="0" w:color="auto"/>
        <w:left w:val="none" w:sz="0" w:space="0" w:color="auto"/>
        <w:bottom w:val="none" w:sz="0" w:space="0" w:color="auto"/>
        <w:right w:val="none" w:sz="0" w:space="0" w:color="auto"/>
      </w:divBdr>
    </w:div>
    <w:div w:id="824006555">
      <w:bodyDiv w:val="1"/>
      <w:marLeft w:val="0"/>
      <w:marRight w:val="0"/>
      <w:marTop w:val="0"/>
      <w:marBottom w:val="0"/>
      <w:divBdr>
        <w:top w:val="none" w:sz="0" w:space="0" w:color="auto"/>
        <w:left w:val="none" w:sz="0" w:space="0" w:color="auto"/>
        <w:bottom w:val="none" w:sz="0" w:space="0" w:color="auto"/>
        <w:right w:val="none" w:sz="0" w:space="0" w:color="auto"/>
      </w:divBdr>
    </w:div>
    <w:div w:id="842936580">
      <w:bodyDiv w:val="1"/>
      <w:marLeft w:val="0"/>
      <w:marRight w:val="0"/>
      <w:marTop w:val="0"/>
      <w:marBottom w:val="0"/>
      <w:divBdr>
        <w:top w:val="none" w:sz="0" w:space="0" w:color="auto"/>
        <w:left w:val="none" w:sz="0" w:space="0" w:color="auto"/>
        <w:bottom w:val="none" w:sz="0" w:space="0" w:color="auto"/>
        <w:right w:val="none" w:sz="0" w:space="0" w:color="auto"/>
      </w:divBdr>
    </w:div>
    <w:div w:id="851989970">
      <w:bodyDiv w:val="1"/>
      <w:marLeft w:val="0"/>
      <w:marRight w:val="0"/>
      <w:marTop w:val="0"/>
      <w:marBottom w:val="0"/>
      <w:divBdr>
        <w:top w:val="none" w:sz="0" w:space="0" w:color="auto"/>
        <w:left w:val="none" w:sz="0" w:space="0" w:color="auto"/>
        <w:bottom w:val="none" w:sz="0" w:space="0" w:color="auto"/>
        <w:right w:val="none" w:sz="0" w:space="0" w:color="auto"/>
      </w:divBdr>
    </w:div>
    <w:div w:id="871460685">
      <w:bodyDiv w:val="1"/>
      <w:marLeft w:val="0"/>
      <w:marRight w:val="0"/>
      <w:marTop w:val="0"/>
      <w:marBottom w:val="0"/>
      <w:divBdr>
        <w:top w:val="none" w:sz="0" w:space="0" w:color="auto"/>
        <w:left w:val="none" w:sz="0" w:space="0" w:color="auto"/>
        <w:bottom w:val="none" w:sz="0" w:space="0" w:color="auto"/>
        <w:right w:val="none" w:sz="0" w:space="0" w:color="auto"/>
      </w:divBdr>
    </w:div>
    <w:div w:id="903368307">
      <w:bodyDiv w:val="1"/>
      <w:marLeft w:val="0"/>
      <w:marRight w:val="0"/>
      <w:marTop w:val="0"/>
      <w:marBottom w:val="0"/>
      <w:divBdr>
        <w:top w:val="none" w:sz="0" w:space="0" w:color="auto"/>
        <w:left w:val="none" w:sz="0" w:space="0" w:color="auto"/>
        <w:bottom w:val="none" w:sz="0" w:space="0" w:color="auto"/>
        <w:right w:val="none" w:sz="0" w:space="0" w:color="auto"/>
      </w:divBdr>
    </w:div>
    <w:div w:id="903954473">
      <w:bodyDiv w:val="1"/>
      <w:marLeft w:val="0"/>
      <w:marRight w:val="0"/>
      <w:marTop w:val="0"/>
      <w:marBottom w:val="0"/>
      <w:divBdr>
        <w:top w:val="none" w:sz="0" w:space="0" w:color="auto"/>
        <w:left w:val="none" w:sz="0" w:space="0" w:color="auto"/>
        <w:bottom w:val="none" w:sz="0" w:space="0" w:color="auto"/>
        <w:right w:val="none" w:sz="0" w:space="0" w:color="auto"/>
      </w:divBdr>
    </w:div>
    <w:div w:id="952900396">
      <w:bodyDiv w:val="1"/>
      <w:marLeft w:val="0"/>
      <w:marRight w:val="0"/>
      <w:marTop w:val="0"/>
      <w:marBottom w:val="0"/>
      <w:divBdr>
        <w:top w:val="none" w:sz="0" w:space="0" w:color="auto"/>
        <w:left w:val="none" w:sz="0" w:space="0" w:color="auto"/>
        <w:bottom w:val="none" w:sz="0" w:space="0" w:color="auto"/>
        <w:right w:val="none" w:sz="0" w:space="0" w:color="auto"/>
      </w:divBdr>
    </w:div>
    <w:div w:id="1076125048">
      <w:bodyDiv w:val="1"/>
      <w:marLeft w:val="0"/>
      <w:marRight w:val="0"/>
      <w:marTop w:val="0"/>
      <w:marBottom w:val="0"/>
      <w:divBdr>
        <w:top w:val="none" w:sz="0" w:space="0" w:color="auto"/>
        <w:left w:val="none" w:sz="0" w:space="0" w:color="auto"/>
        <w:bottom w:val="none" w:sz="0" w:space="0" w:color="auto"/>
        <w:right w:val="none" w:sz="0" w:space="0" w:color="auto"/>
      </w:divBdr>
    </w:div>
    <w:div w:id="1086875755">
      <w:bodyDiv w:val="1"/>
      <w:marLeft w:val="0"/>
      <w:marRight w:val="0"/>
      <w:marTop w:val="0"/>
      <w:marBottom w:val="0"/>
      <w:divBdr>
        <w:top w:val="none" w:sz="0" w:space="0" w:color="auto"/>
        <w:left w:val="none" w:sz="0" w:space="0" w:color="auto"/>
        <w:bottom w:val="none" w:sz="0" w:space="0" w:color="auto"/>
        <w:right w:val="none" w:sz="0" w:space="0" w:color="auto"/>
      </w:divBdr>
    </w:div>
    <w:div w:id="1096634662">
      <w:bodyDiv w:val="1"/>
      <w:marLeft w:val="0"/>
      <w:marRight w:val="0"/>
      <w:marTop w:val="0"/>
      <w:marBottom w:val="0"/>
      <w:divBdr>
        <w:top w:val="none" w:sz="0" w:space="0" w:color="auto"/>
        <w:left w:val="none" w:sz="0" w:space="0" w:color="auto"/>
        <w:bottom w:val="none" w:sz="0" w:space="0" w:color="auto"/>
        <w:right w:val="none" w:sz="0" w:space="0" w:color="auto"/>
      </w:divBdr>
    </w:div>
    <w:div w:id="1124733197">
      <w:bodyDiv w:val="1"/>
      <w:marLeft w:val="0"/>
      <w:marRight w:val="0"/>
      <w:marTop w:val="0"/>
      <w:marBottom w:val="0"/>
      <w:divBdr>
        <w:top w:val="none" w:sz="0" w:space="0" w:color="auto"/>
        <w:left w:val="none" w:sz="0" w:space="0" w:color="auto"/>
        <w:bottom w:val="none" w:sz="0" w:space="0" w:color="auto"/>
        <w:right w:val="none" w:sz="0" w:space="0" w:color="auto"/>
      </w:divBdr>
    </w:div>
    <w:div w:id="1132479734">
      <w:bodyDiv w:val="1"/>
      <w:marLeft w:val="0"/>
      <w:marRight w:val="0"/>
      <w:marTop w:val="0"/>
      <w:marBottom w:val="0"/>
      <w:divBdr>
        <w:top w:val="none" w:sz="0" w:space="0" w:color="auto"/>
        <w:left w:val="none" w:sz="0" w:space="0" w:color="auto"/>
        <w:bottom w:val="none" w:sz="0" w:space="0" w:color="auto"/>
        <w:right w:val="none" w:sz="0" w:space="0" w:color="auto"/>
      </w:divBdr>
    </w:div>
    <w:div w:id="1154830172">
      <w:bodyDiv w:val="1"/>
      <w:marLeft w:val="0"/>
      <w:marRight w:val="0"/>
      <w:marTop w:val="0"/>
      <w:marBottom w:val="0"/>
      <w:divBdr>
        <w:top w:val="none" w:sz="0" w:space="0" w:color="auto"/>
        <w:left w:val="none" w:sz="0" w:space="0" w:color="auto"/>
        <w:bottom w:val="none" w:sz="0" w:space="0" w:color="auto"/>
        <w:right w:val="none" w:sz="0" w:space="0" w:color="auto"/>
      </w:divBdr>
    </w:div>
    <w:div w:id="1183134129">
      <w:bodyDiv w:val="1"/>
      <w:marLeft w:val="0"/>
      <w:marRight w:val="0"/>
      <w:marTop w:val="0"/>
      <w:marBottom w:val="0"/>
      <w:divBdr>
        <w:top w:val="none" w:sz="0" w:space="0" w:color="auto"/>
        <w:left w:val="none" w:sz="0" w:space="0" w:color="auto"/>
        <w:bottom w:val="none" w:sz="0" w:space="0" w:color="auto"/>
        <w:right w:val="none" w:sz="0" w:space="0" w:color="auto"/>
      </w:divBdr>
    </w:div>
    <w:div w:id="1199397222">
      <w:bodyDiv w:val="1"/>
      <w:marLeft w:val="0"/>
      <w:marRight w:val="0"/>
      <w:marTop w:val="0"/>
      <w:marBottom w:val="0"/>
      <w:divBdr>
        <w:top w:val="none" w:sz="0" w:space="0" w:color="auto"/>
        <w:left w:val="none" w:sz="0" w:space="0" w:color="auto"/>
        <w:bottom w:val="none" w:sz="0" w:space="0" w:color="auto"/>
        <w:right w:val="none" w:sz="0" w:space="0" w:color="auto"/>
      </w:divBdr>
    </w:div>
    <w:div w:id="1217086206">
      <w:bodyDiv w:val="1"/>
      <w:marLeft w:val="0"/>
      <w:marRight w:val="0"/>
      <w:marTop w:val="0"/>
      <w:marBottom w:val="0"/>
      <w:divBdr>
        <w:top w:val="none" w:sz="0" w:space="0" w:color="auto"/>
        <w:left w:val="none" w:sz="0" w:space="0" w:color="auto"/>
        <w:bottom w:val="none" w:sz="0" w:space="0" w:color="auto"/>
        <w:right w:val="none" w:sz="0" w:space="0" w:color="auto"/>
      </w:divBdr>
    </w:div>
    <w:div w:id="1223951905">
      <w:bodyDiv w:val="1"/>
      <w:marLeft w:val="0"/>
      <w:marRight w:val="0"/>
      <w:marTop w:val="0"/>
      <w:marBottom w:val="0"/>
      <w:divBdr>
        <w:top w:val="none" w:sz="0" w:space="0" w:color="auto"/>
        <w:left w:val="none" w:sz="0" w:space="0" w:color="auto"/>
        <w:bottom w:val="none" w:sz="0" w:space="0" w:color="auto"/>
        <w:right w:val="none" w:sz="0" w:space="0" w:color="auto"/>
      </w:divBdr>
    </w:div>
    <w:div w:id="1224561269">
      <w:bodyDiv w:val="1"/>
      <w:marLeft w:val="0"/>
      <w:marRight w:val="0"/>
      <w:marTop w:val="0"/>
      <w:marBottom w:val="0"/>
      <w:divBdr>
        <w:top w:val="none" w:sz="0" w:space="0" w:color="auto"/>
        <w:left w:val="none" w:sz="0" w:space="0" w:color="auto"/>
        <w:bottom w:val="none" w:sz="0" w:space="0" w:color="auto"/>
        <w:right w:val="none" w:sz="0" w:space="0" w:color="auto"/>
      </w:divBdr>
    </w:div>
    <w:div w:id="1242760794">
      <w:bodyDiv w:val="1"/>
      <w:marLeft w:val="0"/>
      <w:marRight w:val="0"/>
      <w:marTop w:val="0"/>
      <w:marBottom w:val="0"/>
      <w:divBdr>
        <w:top w:val="none" w:sz="0" w:space="0" w:color="auto"/>
        <w:left w:val="none" w:sz="0" w:space="0" w:color="auto"/>
        <w:bottom w:val="none" w:sz="0" w:space="0" w:color="auto"/>
        <w:right w:val="none" w:sz="0" w:space="0" w:color="auto"/>
      </w:divBdr>
    </w:div>
    <w:div w:id="1255170679">
      <w:bodyDiv w:val="1"/>
      <w:marLeft w:val="0"/>
      <w:marRight w:val="0"/>
      <w:marTop w:val="0"/>
      <w:marBottom w:val="0"/>
      <w:divBdr>
        <w:top w:val="none" w:sz="0" w:space="0" w:color="auto"/>
        <w:left w:val="none" w:sz="0" w:space="0" w:color="auto"/>
        <w:bottom w:val="none" w:sz="0" w:space="0" w:color="auto"/>
        <w:right w:val="none" w:sz="0" w:space="0" w:color="auto"/>
      </w:divBdr>
    </w:div>
    <w:div w:id="1287813527">
      <w:bodyDiv w:val="1"/>
      <w:marLeft w:val="0"/>
      <w:marRight w:val="0"/>
      <w:marTop w:val="0"/>
      <w:marBottom w:val="0"/>
      <w:divBdr>
        <w:top w:val="none" w:sz="0" w:space="0" w:color="auto"/>
        <w:left w:val="none" w:sz="0" w:space="0" w:color="auto"/>
        <w:bottom w:val="none" w:sz="0" w:space="0" w:color="auto"/>
        <w:right w:val="none" w:sz="0" w:space="0" w:color="auto"/>
      </w:divBdr>
    </w:div>
    <w:div w:id="1289705733">
      <w:bodyDiv w:val="1"/>
      <w:marLeft w:val="0"/>
      <w:marRight w:val="0"/>
      <w:marTop w:val="0"/>
      <w:marBottom w:val="0"/>
      <w:divBdr>
        <w:top w:val="none" w:sz="0" w:space="0" w:color="auto"/>
        <w:left w:val="none" w:sz="0" w:space="0" w:color="auto"/>
        <w:bottom w:val="none" w:sz="0" w:space="0" w:color="auto"/>
        <w:right w:val="none" w:sz="0" w:space="0" w:color="auto"/>
      </w:divBdr>
    </w:div>
    <w:div w:id="1303997292">
      <w:bodyDiv w:val="1"/>
      <w:marLeft w:val="0"/>
      <w:marRight w:val="0"/>
      <w:marTop w:val="0"/>
      <w:marBottom w:val="0"/>
      <w:divBdr>
        <w:top w:val="none" w:sz="0" w:space="0" w:color="auto"/>
        <w:left w:val="none" w:sz="0" w:space="0" w:color="auto"/>
        <w:bottom w:val="none" w:sz="0" w:space="0" w:color="auto"/>
        <w:right w:val="none" w:sz="0" w:space="0" w:color="auto"/>
      </w:divBdr>
    </w:div>
    <w:div w:id="1305085561">
      <w:bodyDiv w:val="1"/>
      <w:marLeft w:val="0"/>
      <w:marRight w:val="0"/>
      <w:marTop w:val="0"/>
      <w:marBottom w:val="0"/>
      <w:divBdr>
        <w:top w:val="none" w:sz="0" w:space="0" w:color="auto"/>
        <w:left w:val="none" w:sz="0" w:space="0" w:color="auto"/>
        <w:bottom w:val="none" w:sz="0" w:space="0" w:color="auto"/>
        <w:right w:val="none" w:sz="0" w:space="0" w:color="auto"/>
      </w:divBdr>
    </w:div>
    <w:div w:id="1310089103">
      <w:bodyDiv w:val="1"/>
      <w:marLeft w:val="0"/>
      <w:marRight w:val="0"/>
      <w:marTop w:val="0"/>
      <w:marBottom w:val="0"/>
      <w:divBdr>
        <w:top w:val="none" w:sz="0" w:space="0" w:color="auto"/>
        <w:left w:val="none" w:sz="0" w:space="0" w:color="auto"/>
        <w:bottom w:val="none" w:sz="0" w:space="0" w:color="auto"/>
        <w:right w:val="none" w:sz="0" w:space="0" w:color="auto"/>
      </w:divBdr>
    </w:div>
    <w:div w:id="1311248301">
      <w:bodyDiv w:val="1"/>
      <w:marLeft w:val="0"/>
      <w:marRight w:val="0"/>
      <w:marTop w:val="0"/>
      <w:marBottom w:val="0"/>
      <w:divBdr>
        <w:top w:val="none" w:sz="0" w:space="0" w:color="auto"/>
        <w:left w:val="none" w:sz="0" w:space="0" w:color="auto"/>
        <w:bottom w:val="none" w:sz="0" w:space="0" w:color="auto"/>
        <w:right w:val="none" w:sz="0" w:space="0" w:color="auto"/>
      </w:divBdr>
    </w:div>
    <w:div w:id="1313870533">
      <w:bodyDiv w:val="1"/>
      <w:marLeft w:val="0"/>
      <w:marRight w:val="0"/>
      <w:marTop w:val="0"/>
      <w:marBottom w:val="0"/>
      <w:divBdr>
        <w:top w:val="none" w:sz="0" w:space="0" w:color="auto"/>
        <w:left w:val="none" w:sz="0" w:space="0" w:color="auto"/>
        <w:bottom w:val="none" w:sz="0" w:space="0" w:color="auto"/>
        <w:right w:val="none" w:sz="0" w:space="0" w:color="auto"/>
      </w:divBdr>
      <w:divsChild>
        <w:div w:id="599601865">
          <w:marLeft w:val="850"/>
          <w:marRight w:val="0"/>
          <w:marTop w:val="77"/>
          <w:marBottom w:val="0"/>
          <w:divBdr>
            <w:top w:val="none" w:sz="0" w:space="0" w:color="auto"/>
            <w:left w:val="none" w:sz="0" w:space="0" w:color="auto"/>
            <w:bottom w:val="none" w:sz="0" w:space="0" w:color="auto"/>
            <w:right w:val="none" w:sz="0" w:space="0" w:color="auto"/>
          </w:divBdr>
        </w:div>
      </w:divsChild>
    </w:div>
    <w:div w:id="1326937473">
      <w:bodyDiv w:val="1"/>
      <w:marLeft w:val="0"/>
      <w:marRight w:val="0"/>
      <w:marTop w:val="0"/>
      <w:marBottom w:val="0"/>
      <w:divBdr>
        <w:top w:val="none" w:sz="0" w:space="0" w:color="auto"/>
        <w:left w:val="none" w:sz="0" w:space="0" w:color="auto"/>
        <w:bottom w:val="none" w:sz="0" w:space="0" w:color="auto"/>
        <w:right w:val="none" w:sz="0" w:space="0" w:color="auto"/>
      </w:divBdr>
    </w:div>
    <w:div w:id="1334986793">
      <w:bodyDiv w:val="1"/>
      <w:marLeft w:val="0"/>
      <w:marRight w:val="0"/>
      <w:marTop w:val="0"/>
      <w:marBottom w:val="0"/>
      <w:divBdr>
        <w:top w:val="none" w:sz="0" w:space="0" w:color="auto"/>
        <w:left w:val="none" w:sz="0" w:space="0" w:color="auto"/>
        <w:bottom w:val="none" w:sz="0" w:space="0" w:color="auto"/>
        <w:right w:val="none" w:sz="0" w:space="0" w:color="auto"/>
      </w:divBdr>
    </w:div>
    <w:div w:id="1351952376">
      <w:bodyDiv w:val="1"/>
      <w:marLeft w:val="0"/>
      <w:marRight w:val="0"/>
      <w:marTop w:val="0"/>
      <w:marBottom w:val="0"/>
      <w:divBdr>
        <w:top w:val="none" w:sz="0" w:space="0" w:color="auto"/>
        <w:left w:val="none" w:sz="0" w:space="0" w:color="auto"/>
        <w:bottom w:val="none" w:sz="0" w:space="0" w:color="auto"/>
        <w:right w:val="none" w:sz="0" w:space="0" w:color="auto"/>
      </w:divBdr>
    </w:div>
    <w:div w:id="1371029846">
      <w:bodyDiv w:val="1"/>
      <w:marLeft w:val="0"/>
      <w:marRight w:val="0"/>
      <w:marTop w:val="0"/>
      <w:marBottom w:val="0"/>
      <w:divBdr>
        <w:top w:val="none" w:sz="0" w:space="0" w:color="auto"/>
        <w:left w:val="none" w:sz="0" w:space="0" w:color="auto"/>
        <w:bottom w:val="none" w:sz="0" w:space="0" w:color="auto"/>
        <w:right w:val="none" w:sz="0" w:space="0" w:color="auto"/>
      </w:divBdr>
    </w:div>
    <w:div w:id="1381398384">
      <w:bodyDiv w:val="1"/>
      <w:marLeft w:val="0"/>
      <w:marRight w:val="0"/>
      <w:marTop w:val="0"/>
      <w:marBottom w:val="0"/>
      <w:divBdr>
        <w:top w:val="none" w:sz="0" w:space="0" w:color="auto"/>
        <w:left w:val="none" w:sz="0" w:space="0" w:color="auto"/>
        <w:bottom w:val="none" w:sz="0" w:space="0" w:color="auto"/>
        <w:right w:val="none" w:sz="0" w:space="0" w:color="auto"/>
      </w:divBdr>
    </w:div>
    <w:div w:id="1385368441">
      <w:bodyDiv w:val="1"/>
      <w:marLeft w:val="0"/>
      <w:marRight w:val="0"/>
      <w:marTop w:val="0"/>
      <w:marBottom w:val="0"/>
      <w:divBdr>
        <w:top w:val="none" w:sz="0" w:space="0" w:color="auto"/>
        <w:left w:val="none" w:sz="0" w:space="0" w:color="auto"/>
        <w:bottom w:val="none" w:sz="0" w:space="0" w:color="auto"/>
        <w:right w:val="none" w:sz="0" w:space="0" w:color="auto"/>
      </w:divBdr>
    </w:div>
    <w:div w:id="1387336094">
      <w:bodyDiv w:val="1"/>
      <w:marLeft w:val="0"/>
      <w:marRight w:val="0"/>
      <w:marTop w:val="0"/>
      <w:marBottom w:val="0"/>
      <w:divBdr>
        <w:top w:val="none" w:sz="0" w:space="0" w:color="auto"/>
        <w:left w:val="none" w:sz="0" w:space="0" w:color="auto"/>
        <w:bottom w:val="none" w:sz="0" w:space="0" w:color="auto"/>
        <w:right w:val="none" w:sz="0" w:space="0" w:color="auto"/>
      </w:divBdr>
    </w:div>
    <w:div w:id="1422098344">
      <w:bodyDiv w:val="1"/>
      <w:marLeft w:val="0"/>
      <w:marRight w:val="0"/>
      <w:marTop w:val="0"/>
      <w:marBottom w:val="0"/>
      <w:divBdr>
        <w:top w:val="none" w:sz="0" w:space="0" w:color="auto"/>
        <w:left w:val="none" w:sz="0" w:space="0" w:color="auto"/>
        <w:bottom w:val="none" w:sz="0" w:space="0" w:color="auto"/>
        <w:right w:val="none" w:sz="0" w:space="0" w:color="auto"/>
      </w:divBdr>
    </w:div>
    <w:div w:id="1428388042">
      <w:bodyDiv w:val="1"/>
      <w:marLeft w:val="0"/>
      <w:marRight w:val="0"/>
      <w:marTop w:val="0"/>
      <w:marBottom w:val="0"/>
      <w:divBdr>
        <w:top w:val="none" w:sz="0" w:space="0" w:color="auto"/>
        <w:left w:val="none" w:sz="0" w:space="0" w:color="auto"/>
        <w:bottom w:val="none" w:sz="0" w:space="0" w:color="auto"/>
        <w:right w:val="none" w:sz="0" w:space="0" w:color="auto"/>
      </w:divBdr>
    </w:div>
    <w:div w:id="1438135580">
      <w:bodyDiv w:val="1"/>
      <w:marLeft w:val="0"/>
      <w:marRight w:val="0"/>
      <w:marTop w:val="0"/>
      <w:marBottom w:val="0"/>
      <w:divBdr>
        <w:top w:val="none" w:sz="0" w:space="0" w:color="auto"/>
        <w:left w:val="none" w:sz="0" w:space="0" w:color="auto"/>
        <w:bottom w:val="none" w:sz="0" w:space="0" w:color="auto"/>
        <w:right w:val="none" w:sz="0" w:space="0" w:color="auto"/>
      </w:divBdr>
    </w:div>
    <w:div w:id="1439301972">
      <w:bodyDiv w:val="1"/>
      <w:marLeft w:val="0"/>
      <w:marRight w:val="0"/>
      <w:marTop w:val="0"/>
      <w:marBottom w:val="0"/>
      <w:divBdr>
        <w:top w:val="none" w:sz="0" w:space="0" w:color="auto"/>
        <w:left w:val="none" w:sz="0" w:space="0" w:color="auto"/>
        <w:bottom w:val="none" w:sz="0" w:space="0" w:color="auto"/>
        <w:right w:val="none" w:sz="0" w:space="0" w:color="auto"/>
      </w:divBdr>
    </w:div>
    <w:div w:id="1455517142">
      <w:bodyDiv w:val="1"/>
      <w:marLeft w:val="0"/>
      <w:marRight w:val="0"/>
      <w:marTop w:val="0"/>
      <w:marBottom w:val="0"/>
      <w:divBdr>
        <w:top w:val="none" w:sz="0" w:space="0" w:color="auto"/>
        <w:left w:val="none" w:sz="0" w:space="0" w:color="auto"/>
        <w:bottom w:val="none" w:sz="0" w:space="0" w:color="auto"/>
        <w:right w:val="none" w:sz="0" w:space="0" w:color="auto"/>
      </w:divBdr>
    </w:div>
    <w:div w:id="1488084184">
      <w:bodyDiv w:val="1"/>
      <w:marLeft w:val="0"/>
      <w:marRight w:val="0"/>
      <w:marTop w:val="0"/>
      <w:marBottom w:val="0"/>
      <w:divBdr>
        <w:top w:val="none" w:sz="0" w:space="0" w:color="auto"/>
        <w:left w:val="none" w:sz="0" w:space="0" w:color="auto"/>
        <w:bottom w:val="none" w:sz="0" w:space="0" w:color="auto"/>
        <w:right w:val="none" w:sz="0" w:space="0" w:color="auto"/>
      </w:divBdr>
    </w:div>
    <w:div w:id="1488746952">
      <w:bodyDiv w:val="1"/>
      <w:marLeft w:val="0"/>
      <w:marRight w:val="0"/>
      <w:marTop w:val="0"/>
      <w:marBottom w:val="0"/>
      <w:divBdr>
        <w:top w:val="none" w:sz="0" w:space="0" w:color="auto"/>
        <w:left w:val="none" w:sz="0" w:space="0" w:color="auto"/>
        <w:bottom w:val="none" w:sz="0" w:space="0" w:color="auto"/>
        <w:right w:val="none" w:sz="0" w:space="0" w:color="auto"/>
      </w:divBdr>
    </w:div>
    <w:div w:id="1502113802">
      <w:bodyDiv w:val="1"/>
      <w:marLeft w:val="0"/>
      <w:marRight w:val="0"/>
      <w:marTop w:val="0"/>
      <w:marBottom w:val="0"/>
      <w:divBdr>
        <w:top w:val="none" w:sz="0" w:space="0" w:color="auto"/>
        <w:left w:val="none" w:sz="0" w:space="0" w:color="auto"/>
        <w:bottom w:val="none" w:sz="0" w:space="0" w:color="auto"/>
        <w:right w:val="none" w:sz="0" w:space="0" w:color="auto"/>
      </w:divBdr>
      <w:divsChild>
        <w:div w:id="119039153">
          <w:marLeft w:val="446"/>
          <w:marRight w:val="0"/>
          <w:marTop w:val="0"/>
          <w:marBottom w:val="0"/>
          <w:divBdr>
            <w:top w:val="none" w:sz="0" w:space="0" w:color="auto"/>
            <w:left w:val="none" w:sz="0" w:space="0" w:color="auto"/>
            <w:bottom w:val="none" w:sz="0" w:space="0" w:color="auto"/>
            <w:right w:val="none" w:sz="0" w:space="0" w:color="auto"/>
          </w:divBdr>
        </w:div>
        <w:div w:id="312101084">
          <w:marLeft w:val="446"/>
          <w:marRight w:val="0"/>
          <w:marTop w:val="0"/>
          <w:marBottom w:val="0"/>
          <w:divBdr>
            <w:top w:val="none" w:sz="0" w:space="0" w:color="auto"/>
            <w:left w:val="none" w:sz="0" w:space="0" w:color="auto"/>
            <w:bottom w:val="none" w:sz="0" w:space="0" w:color="auto"/>
            <w:right w:val="none" w:sz="0" w:space="0" w:color="auto"/>
          </w:divBdr>
        </w:div>
        <w:div w:id="421411603">
          <w:marLeft w:val="446"/>
          <w:marRight w:val="0"/>
          <w:marTop w:val="0"/>
          <w:marBottom w:val="0"/>
          <w:divBdr>
            <w:top w:val="none" w:sz="0" w:space="0" w:color="auto"/>
            <w:left w:val="none" w:sz="0" w:space="0" w:color="auto"/>
            <w:bottom w:val="none" w:sz="0" w:space="0" w:color="auto"/>
            <w:right w:val="none" w:sz="0" w:space="0" w:color="auto"/>
          </w:divBdr>
        </w:div>
        <w:div w:id="1136142396">
          <w:marLeft w:val="446"/>
          <w:marRight w:val="0"/>
          <w:marTop w:val="0"/>
          <w:marBottom w:val="0"/>
          <w:divBdr>
            <w:top w:val="none" w:sz="0" w:space="0" w:color="auto"/>
            <w:left w:val="none" w:sz="0" w:space="0" w:color="auto"/>
            <w:bottom w:val="none" w:sz="0" w:space="0" w:color="auto"/>
            <w:right w:val="none" w:sz="0" w:space="0" w:color="auto"/>
          </w:divBdr>
        </w:div>
        <w:div w:id="1240676385">
          <w:marLeft w:val="446"/>
          <w:marRight w:val="0"/>
          <w:marTop w:val="0"/>
          <w:marBottom w:val="0"/>
          <w:divBdr>
            <w:top w:val="none" w:sz="0" w:space="0" w:color="auto"/>
            <w:left w:val="none" w:sz="0" w:space="0" w:color="auto"/>
            <w:bottom w:val="none" w:sz="0" w:space="0" w:color="auto"/>
            <w:right w:val="none" w:sz="0" w:space="0" w:color="auto"/>
          </w:divBdr>
        </w:div>
        <w:div w:id="1433354297">
          <w:marLeft w:val="446"/>
          <w:marRight w:val="0"/>
          <w:marTop w:val="0"/>
          <w:marBottom w:val="0"/>
          <w:divBdr>
            <w:top w:val="none" w:sz="0" w:space="0" w:color="auto"/>
            <w:left w:val="none" w:sz="0" w:space="0" w:color="auto"/>
            <w:bottom w:val="none" w:sz="0" w:space="0" w:color="auto"/>
            <w:right w:val="none" w:sz="0" w:space="0" w:color="auto"/>
          </w:divBdr>
        </w:div>
        <w:div w:id="1525241178">
          <w:marLeft w:val="446"/>
          <w:marRight w:val="0"/>
          <w:marTop w:val="0"/>
          <w:marBottom w:val="0"/>
          <w:divBdr>
            <w:top w:val="none" w:sz="0" w:space="0" w:color="auto"/>
            <w:left w:val="none" w:sz="0" w:space="0" w:color="auto"/>
            <w:bottom w:val="none" w:sz="0" w:space="0" w:color="auto"/>
            <w:right w:val="none" w:sz="0" w:space="0" w:color="auto"/>
          </w:divBdr>
        </w:div>
      </w:divsChild>
    </w:div>
    <w:div w:id="1512792240">
      <w:bodyDiv w:val="1"/>
      <w:marLeft w:val="0"/>
      <w:marRight w:val="0"/>
      <w:marTop w:val="0"/>
      <w:marBottom w:val="0"/>
      <w:divBdr>
        <w:top w:val="none" w:sz="0" w:space="0" w:color="auto"/>
        <w:left w:val="none" w:sz="0" w:space="0" w:color="auto"/>
        <w:bottom w:val="none" w:sz="0" w:space="0" w:color="auto"/>
        <w:right w:val="none" w:sz="0" w:space="0" w:color="auto"/>
      </w:divBdr>
    </w:div>
    <w:div w:id="1519662229">
      <w:bodyDiv w:val="1"/>
      <w:marLeft w:val="0"/>
      <w:marRight w:val="0"/>
      <w:marTop w:val="0"/>
      <w:marBottom w:val="0"/>
      <w:divBdr>
        <w:top w:val="none" w:sz="0" w:space="0" w:color="auto"/>
        <w:left w:val="none" w:sz="0" w:space="0" w:color="auto"/>
        <w:bottom w:val="none" w:sz="0" w:space="0" w:color="auto"/>
        <w:right w:val="none" w:sz="0" w:space="0" w:color="auto"/>
      </w:divBdr>
    </w:div>
    <w:div w:id="1553619405">
      <w:bodyDiv w:val="1"/>
      <w:marLeft w:val="0"/>
      <w:marRight w:val="0"/>
      <w:marTop w:val="0"/>
      <w:marBottom w:val="0"/>
      <w:divBdr>
        <w:top w:val="none" w:sz="0" w:space="0" w:color="auto"/>
        <w:left w:val="none" w:sz="0" w:space="0" w:color="auto"/>
        <w:bottom w:val="none" w:sz="0" w:space="0" w:color="auto"/>
        <w:right w:val="none" w:sz="0" w:space="0" w:color="auto"/>
      </w:divBdr>
    </w:div>
    <w:div w:id="1561095546">
      <w:bodyDiv w:val="1"/>
      <w:marLeft w:val="0"/>
      <w:marRight w:val="0"/>
      <w:marTop w:val="0"/>
      <w:marBottom w:val="0"/>
      <w:divBdr>
        <w:top w:val="none" w:sz="0" w:space="0" w:color="auto"/>
        <w:left w:val="none" w:sz="0" w:space="0" w:color="auto"/>
        <w:bottom w:val="none" w:sz="0" w:space="0" w:color="auto"/>
        <w:right w:val="none" w:sz="0" w:space="0" w:color="auto"/>
      </w:divBdr>
    </w:div>
    <w:div w:id="1579172360">
      <w:bodyDiv w:val="1"/>
      <w:marLeft w:val="0"/>
      <w:marRight w:val="0"/>
      <w:marTop w:val="0"/>
      <w:marBottom w:val="0"/>
      <w:divBdr>
        <w:top w:val="none" w:sz="0" w:space="0" w:color="auto"/>
        <w:left w:val="none" w:sz="0" w:space="0" w:color="auto"/>
        <w:bottom w:val="none" w:sz="0" w:space="0" w:color="auto"/>
        <w:right w:val="none" w:sz="0" w:space="0" w:color="auto"/>
      </w:divBdr>
    </w:div>
    <w:div w:id="1580285439">
      <w:bodyDiv w:val="1"/>
      <w:marLeft w:val="0"/>
      <w:marRight w:val="0"/>
      <w:marTop w:val="0"/>
      <w:marBottom w:val="0"/>
      <w:divBdr>
        <w:top w:val="none" w:sz="0" w:space="0" w:color="auto"/>
        <w:left w:val="none" w:sz="0" w:space="0" w:color="auto"/>
        <w:bottom w:val="none" w:sz="0" w:space="0" w:color="auto"/>
        <w:right w:val="none" w:sz="0" w:space="0" w:color="auto"/>
      </w:divBdr>
    </w:div>
    <w:div w:id="1622301763">
      <w:bodyDiv w:val="1"/>
      <w:marLeft w:val="0"/>
      <w:marRight w:val="0"/>
      <w:marTop w:val="0"/>
      <w:marBottom w:val="0"/>
      <w:divBdr>
        <w:top w:val="none" w:sz="0" w:space="0" w:color="auto"/>
        <w:left w:val="none" w:sz="0" w:space="0" w:color="auto"/>
        <w:bottom w:val="none" w:sz="0" w:space="0" w:color="auto"/>
        <w:right w:val="none" w:sz="0" w:space="0" w:color="auto"/>
      </w:divBdr>
    </w:div>
    <w:div w:id="1641885773">
      <w:bodyDiv w:val="1"/>
      <w:marLeft w:val="0"/>
      <w:marRight w:val="0"/>
      <w:marTop w:val="0"/>
      <w:marBottom w:val="0"/>
      <w:divBdr>
        <w:top w:val="none" w:sz="0" w:space="0" w:color="auto"/>
        <w:left w:val="none" w:sz="0" w:space="0" w:color="auto"/>
        <w:bottom w:val="none" w:sz="0" w:space="0" w:color="auto"/>
        <w:right w:val="none" w:sz="0" w:space="0" w:color="auto"/>
      </w:divBdr>
    </w:div>
    <w:div w:id="1656181272">
      <w:bodyDiv w:val="1"/>
      <w:marLeft w:val="0"/>
      <w:marRight w:val="0"/>
      <w:marTop w:val="0"/>
      <w:marBottom w:val="0"/>
      <w:divBdr>
        <w:top w:val="none" w:sz="0" w:space="0" w:color="auto"/>
        <w:left w:val="none" w:sz="0" w:space="0" w:color="auto"/>
        <w:bottom w:val="none" w:sz="0" w:space="0" w:color="auto"/>
        <w:right w:val="none" w:sz="0" w:space="0" w:color="auto"/>
      </w:divBdr>
    </w:div>
    <w:div w:id="1661230911">
      <w:bodyDiv w:val="1"/>
      <w:marLeft w:val="0"/>
      <w:marRight w:val="0"/>
      <w:marTop w:val="0"/>
      <w:marBottom w:val="0"/>
      <w:divBdr>
        <w:top w:val="none" w:sz="0" w:space="0" w:color="auto"/>
        <w:left w:val="none" w:sz="0" w:space="0" w:color="auto"/>
        <w:bottom w:val="none" w:sz="0" w:space="0" w:color="auto"/>
        <w:right w:val="none" w:sz="0" w:space="0" w:color="auto"/>
      </w:divBdr>
    </w:div>
    <w:div w:id="1665815478">
      <w:bodyDiv w:val="1"/>
      <w:marLeft w:val="0"/>
      <w:marRight w:val="0"/>
      <w:marTop w:val="0"/>
      <w:marBottom w:val="0"/>
      <w:divBdr>
        <w:top w:val="none" w:sz="0" w:space="0" w:color="auto"/>
        <w:left w:val="none" w:sz="0" w:space="0" w:color="auto"/>
        <w:bottom w:val="none" w:sz="0" w:space="0" w:color="auto"/>
        <w:right w:val="none" w:sz="0" w:space="0" w:color="auto"/>
      </w:divBdr>
      <w:divsChild>
        <w:div w:id="142502793">
          <w:marLeft w:val="432"/>
          <w:marRight w:val="0"/>
          <w:marTop w:val="77"/>
          <w:marBottom w:val="0"/>
          <w:divBdr>
            <w:top w:val="none" w:sz="0" w:space="0" w:color="auto"/>
            <w:left w:val="none" w:sz="0" w:space="0" w:color="auto"/>
            <w:bottom w:val="none" w:sz="0" w:space="0" w:color="auto"/>
            <w:right w:val="none" w:sz="0" w:space="0" w:color="auto"/>
          </w:divBdr>
        </w:div>
        <w:div w:id="152992181">
          <w:marLeft w:val="432"/>
          <w:marRight w:val="0"/>
          <w:marTop w:val="77"/>
          <w:marBottom w:val="0"/>
          <w:divBdr>
            <w:top w:val="none" w:sz="0" w:space="0" w:color="auto"/>
            <w:left w:val="none" w:sz="0" w:space="0" w:color="auto"/>
            <w:bottom w:val="none" w:sz="0" w:space="0" w:color="auto"/>
            <w:right w:val="none" w:sz="0" w:space="0" w:color="auto"/>
          </w:divBdr>
        </w:div>
        <w:div w:id="809833298">
          <w:marLeft w:val="850"/>
          <w:marRight w:val="0"/>
          <w:marTop w:val="77"/>
          <w:marBottom w:val="0"/>
          <w:divBdr>
            <w:top w:val="none" w:sz="0" w:space="0" w:color="auto"/>
            <w:left w:val="none" w:sz="0" w:space="0" w:color="auto"/>
            <w:bottom w:val="none" w:sz="0" w:space="0" w:color="auto"/>
            <w:right w:val="none" w:sz="0" w:space="0" w:color="auto"/>
          </w:divBdr>
        </w:div>
        <w:div w:id="833954596">
          <w:marLeft w:val="432"/>
          <w:marRight w:val="0"/>
          <w:marTop w:val="77"/>
          <w:marBottom w:val="0"/>
          <w:divBdr>
            <w:top w:val="none" w:sz="0" w:space="0" w:color="auto"/>
            <w:left w:val="none" w:sz="0" w:space="0" w:color="auto"/>
            <w:bottom w:val="none" w:sz="0" w:space="0" w:color="auto"/>
            <w:right w:val="none" w:sz="0" w:space="0" w:color="auto"/>
          </w:divBdr>
        </w:div>
        <w:div w:id="1006859001">
          <w:marLeft w:val="432"/>
          <w:marRight w:val="0"/>
          <w:marTop w:val="77"/>
          <w:marBottom w:val="0"/>
          <w:divBdr>
            <w:top w:val="none" w:sz="0" w:space="0" w:color="auto"/>
            <w:left w:val="none" w:sz="0" w:space="0" w:color="auto"/>
            <w:bottom w:val="none" w:sz="0" w:space="0" w:color="auto"/>
            <w:right w:val="none" w:sz="0" w:space="0" w:color="auto"/>
          </w:divBdr>
        </w:div>
        <w:div w:id="1059402150">
          <w:marLeft w:val="850"/>
          <w:marRight w:val="0"/>
          <w:marTop w:val="77"/>
          <w:marBottom w:val="0"/>
          <w:divBdr>
            <w:top w:val="none" w:sz="0" w:space="0" w:color="auto"/>
            <w:left w:val="none" w:sz="0" w:space="0" w:color="auto"/>
            <w:bottom w:val="none" w:sz="0" w:space="0" w:color="auto"/>
            <w:right w:val="none" w:sz="0" w:space="0" w:color="auto"/>
          </w:divBdr>
        </w:div>
        <w:div w:id="1728800972">
          <w:marLeft w:val="432"/>
          <w:marRight w:val="0"/>
          <w:marTop w:val="77"/>
          <w:marBottom w:val="0"/>
          <w:divBdr>
            <w:top w:val="none" w:sz="0" w:space="0" w:color="auto"/>
            <w:left w:val="none" w:sz="0" w:space="0" w:color="auto"/>
            <w:bottom w:val="none" w:sz="0" w:space="0" w:color="auto"/>
            <w:right w:val="none" w:sz="0" w:space="0" w:color="auto"/>
          </w:divBdr>
        </w:div>
        <w:div w:id="1996373780">
          <w:marLeft w:val="432"/>
          <w:marRight w:val="0"/>
          <w:marTop w:val="77"/>
          <w:marBottom w:val="0"/>
          <w:divBdr>
            <w:top w:val="none" w:sz="0" w:space="0" w:color="auto"/>
            <w:left w:val="none" w:sz="0" w:space="0" w:color="auto"/>
            <w:bottom w:val="none" w:sz="0" w:space="0" w:color="auto"/>
            <w:right w:val="none" w:sz="0" w:space="0" w:color="auto"/>
          </w:divBdr>
        </w:div>
        <w:div w:id="2132700901">
          <w:marLeft w:val="850"/>
          <w:marRight w:val="0"/>
          <w:marTop w:val="77"/>
          <w:marBottom w:val="0"/>
          <w:divBdr>
            <w:top w:val="none" w:sz="0" w:space="0" w:color="auto"/>
            <w:left w:val="none" w:sz="0" w:space="0" w:color="auto"/>
            <w:bottom w:val="none" w:sz="0" w:space="0" w:color="auto"/>
            <w:right w:val="none" w:sz="0" w:space="0" w:color="auto"/>
          </w:divBdr>
        </w:div>
      </w:divsChild>
    </w:div>
    <w:div w:id="1676834809">
      <w:bodyDiv w:val="1"/>
      <w:marLeft w:val="0"/>
      <w:marRight w:val="0"/>
      <w:marTop w:val="0"/>
      <w:marBottom w:val="0"/>
      <w:divBdr>
        <w:top w:val="none" w:sz="0" w:space="0" w:color="auto"/>
        <w:left w:val="none" w:sz="0" w:space="0" w:color="auto"/>
        <w:bottom w:val="none" w:sz="0" w:space="0" w:color="auto"/>
        <w:right w:val="none" w:sz="0" w:space="0" w:color="auto"/>
      </w:divBdr>
    </w:div>
    <w:div w:id="1684433946">
      <w:bodyDiv w:val="1"/>
      <w:marLeft w:val="0"/>
      <w:marRight w:val="0"/>
      <w:marTop w:val="0"/>
      <w:marBottom w:val="0"/>
      <w:divBdr>
        <w:top w:val="none" w:sz="0" w:space="0" w:color="auto"/>
        <w:left w:val="none" w:sz="0" w:space="0" w:color="auto"/>
        <w:bottom w:val="none" w:sz="0" w:space="0" w:color="auto"/>
        <w:right w:val="none" w:sz="0" w:space="0" w:color="auto"/>
      </w:divBdr>
    </w:div>
    <w:div w:id="1701315729">
      <w:bodyDiv w:val="1"/>
      <w:marLeft w:val="0"/>
      <w:marRight w:val="0"/>
      <w:marTop w:val="0"/>
      <w:marBottom w:val="0"/>
      <w:divBdr>
        <w:top w:val="none" w:sz="0" w:space="0" w:color="auto"/>
        <w:left w:val="none" w:sz="0" w:space="0" w:color="auto"/>
        <w:bottom w:val="none" w:sz="0" w:space="0" w:color="auto"/>
        <w:right w:val="none" w:sz="0" w:space="0" w:color="auto"/>
      </w:divBdr>
    </w:div>
    <w:div w:id="1726948886">
      <w:bodyDiv w:val="1"/>
      <w:marLeft w:val="0"/>
      <w:marRight w:val="0"/>
      <w:marTop w:val="0"/>
      <w:marBottom w:val="0"/>
      <w:divBdr>
        <w:top w:val="none" w:sz="0" w:space="0" w:color="auto"/>
        <w:left w:val="none" w:sz="0" w:space="0" w:color="auto"/>
        <w:bottom w:val="none" w:sz="0" w:space="0" w:color="auto"/>
        <w:right w:val="none" w:sz="0" w:space="0" w:color="auto"/>
      </w:divBdr>
    </w:div>
    <w:div w:id="1743334256">
      <w:bodyDiv w:val="1"/>
      <w:marLeft w:val="0"/>
      <w:marRight w:val="0"/>
      <w:marTop w:val="0"/>
      <w:marBottom w:val="0"/>
      <w:divBdr>
        <w:top w:val="none" w:sz="0" w:space="0" w:color="auto"/>
        <w:left w:val="none" w:sz="0" w:space="0" w:color="auto"/>
        <w:bottom w:val="none" w:sz="0" w:space="0" w:color="auto"/>
        <w:right w:val="none" w:sz="0" w:space="0" w:color="auto"/>
      </w:divBdr>
    </w:div>
    <w:div w:id="1748527523">
      <w:bodyDiv w:val="1"/>
      <w:marLeft w:val="0"/>
      <w:marRight w:val="0"/>
      <w:marTop w:val="0"/>
      <w:marBottom w:val="0"/>
      <w:divBdr>
        <w:top w:val="none" w:sz="0" w:space="0" w:color="auto"/>
        <w:left w:val="none" w:sz="0" w:space="0" w:color="auto"/>
        <w:bottom w:val="none" w:sz="0" w:space="0" w:color="auto"/>
        <w:right w:val="none" w:sz="0" w:space="0" w:color="auto"/>
      </w:divBdr>
    </w:div>
    <w:div w:id="1752854645">
      <w:bodyDiv w:val="1"/>
      <w:marLeft w:val="0"/>
      <w:marRight w:val="0"/>
      <w:marTop w:val="0"/>
      <w:marBottom w:val="0"/>
      <w:divBdr>
        <w:top w:val="none" w:sz="0" w:space="0" w:color="auto"/>
        <w:left w:val="none" w:sz="0" w:space="0" w:color="auto"/>
        <w:bottom w:val="none" w:sz="0" w:space="0" w:color="auto"/>
        <w:right w:val="none" w:sz="0" w:space="0" w:color="auto"/>
      </w:divBdr>
    </w:div>
    <w:div w:id="1763721565">
      <w:bodyDiv w:val="1"/>
      <w:marLeft w:val="0"/>
      <w:marRight w:val="0"/>
      <w:marTop w:val="0"/>
      <w:marBottom w:val="0"/>
      <w:divBdr>
        <w:top w:val="none" w:sz="0" w:space="0" w:color="auto"/>
        <w:left w:val="none" w:sz="0" w:space="0" w:color="auto"/>
        <w:bottom w:val="none" w:sz="0" w:space="0" w:color="auto"/>
        <w:right w:val="none" w:sz="0" w:space="0" w:color="auto"/>
      </w:divBdr>
    </w:div>
    <w:div w:id="1773016192">
      <w:bodyDiv w:val="1"/>
      <w:marLeft w:val="0"/>
      <w:marRight w:val="0"/>
      <w:marTop w:val="0"/>
      <w:marBottom w:val="0"/>
      <w:divBdr>
        <w:top w:val="none" w:sz="0" w:space="0" w:color="auto"/>
        <w:left w:val="none" w:sz="0" w:space="0" w:color="auto"/>
        <w:bottom w:val="none" w:sz="0" w:space="0" w:color="auto"/>
        <w:right w:val="none" w:sz="0" w:space="0" w:color="auto"/>
      </w:divBdr>
    </w:div>
    <w:div w:id="1774351456">
      <w:bodyDiv w:val="1"/>
      <w:marLeft w:val="0"/>
      <w:marRight w:val="0"/>
      <w:marTop w:val="0"/>
      <w:marBottom w:val="0"/>
      <w:divBdr>
        <w:top w:val="none" w:sz="0" w:space="0" w:color="auto"/>
        <w:left w:val="none" w:sz="0" w:space="0" w:color="auto"/>
        <w:bottom w:val="none" w:sz="0" w:space="0" w:color="auto"/>
        <w:right w:val="none" w:sz="0" w:space="0" w:color="auto"/>
      </w:divBdr>
    </w:div>
    <w:div w:id="1778332506">
      <w:bodyDiv w:val="1"/>
      <w:marLeft w:val="0"/>
      <w:marRight w:val="0"/>
      <w:marTop w:val="0"/>
      <w:marBottom w:val="0"/>
      <w:divBdr>
        <w:top w:val="none" w:sz="0" w:space="0" w:color="auto"/>
        <w:left w:val="none" w:sz="0" w:space="0" w:color="auto"/>
        <w:bottom w:val="none" w:sz="0" w:space="0" w:color="auto"/>
        <w:right w:val="none" w:sz="0" w:space="0" w:color="auto"/>
      </w:divBdr>
    </w:div>
    <w:div w:id="1784184158">
      <w:bodyDiv w:val="1"/>
      <w:marLeft w:val="0"/>
      <w:marRight w:val="0"/>
      <w:marTop w:val="0"/>
      <w:marBottom w:val="0"/>
      <w:divBdr>
        <w:top w:val="none" w:sz="0" w:space="0" w:color="auto"/>
        <w:left w:val="none" w:sz="0" w:space="0" w:color="auto"/>
        <w:bottom w:val="none" w:sz="0" w:space="0" w:color="auto"/>
        <w:right w:val="none" w:sz="0" w:space="0" w:color="auto"/>
      </w:divBdr>
    </w:div>
    <w:div w:id="1793672756">
      <w:bodyDiv w:val="1"/>
      <w:marLeft w:val="0"/>
      <w:marRight w:val="0"/>
      <w:marTop w:val="0"/>
      <w:marBottom w:val="0"/>
      <w:divBdr>
        <w:top w:val="none" w:sz="0" w:space="0" w:color="auto"/>
        <w:left w:val="none" w:sz="0" w:space="0" w:color="auto"/>
        <w:bottom w:val="none" w:sz="0" w:space="0" w:color="auto"/>
        <w:right w:val="none" w:sz="0" w:space="0" w:color="auto"/>
      </w:divBdr>
    </w:div>
    <w:div w:id="1806895229">
      <w:bodyDiv w:val="1"/>
      <w:marLeft w:val="0"/>
      <w:marRight w:val="0"/>
      <w:marTop w:val="0"/>
      <w:marBottom w:val="0"/>
      <w:divBdr>
        <w:top w:val="none" w:sz="0" w:space="0" w:color="auto"/>
        <w:left w:val="none" w:sz="0" w:space="0" w:color="auto"/>
        <w:bottom w:val="none" w:sz="0" w:space="0" w:color="auto"/>
        <w:right w:val="none" w:sz="0" w:space="0" w:color="auto"/>
      </w:divBdr>
    </w:div>
    <w:div w:id="1813211262">
      <w:bodyDiv w:val="1"/>
      <w:marLeft w:val="0"/>
      <w:marRight w:val="0"/>
      <w:marTop w:val="0"/>
      <w:marBottom w:val="0"/>
      <w:divBdr>
        <w:top w:val="none" w:sz="0" w:space="0" w:color="auto"/>
        <w:left w:val="none" w:sz="0" w:space="0" w:color="auto"/>
        <w:bottom w:val="none" w:sz="0" w:space="0" w:color="auto"/>
        <w:right w:val="none" w:sz="0" w:space="0" w:color="auto"/>
      </w:divBdr>
    </w:div>
    <w:div w:id="1820222304">
      <w:bodyDiv w:val="1"/>
      <w:marLeft w:val="0"/>
      <w:marRight w:val="0"/>
      <w:marTop w:val="0"/>
      <w:marBottom w:val="0"/>
      <w:divBdr>
        <w:top w:val="none" w:sz="0" w:space="0" w:color="auto"/>
        <w:left w:val="none" w:sz="0" w:space="0" w:color="auto"/>
        <w:bottom w:val="none" w:sz="0" w:space="0" w:color="auto"/>
        <w:right w:val="none" w:sz="0" w:space="0" w:color="auto"/>
      </w:divBdr>
    </w:div>
    <w:div w:id="1832718444">
      <w:bodyDiv w:val="1"/>
      <w:marLeft w:val="0"/>
      <w:marRight w:val="0"/>
      <w:marTop w:val="0"/>
      <w:marBottom w:val="0"/>
      <w:divBdr>
        <w:top w:val="none" w:sz="0" w:space="0" w:color="auto"/>
        <w:left w:val="none" w:sz="0" w:space="0" w:color="auto"/>
        <w:bottom w:val="none" w:sz="0" w:space="0" w:color="auto"/>
        <w:right w:val="none" w:sz="0" w:space="0" w:color="auto"/>
      </w:divBdr>
    </w:div>
    <w:div w:id="1845170249">
      <w:bodyDiv w:val="1"/>
      <w:marLeft w:val="0"/>
      <w:marRight w:val="0"/>
      <w:marTop w:val="0"/>
      <w:marBottom w:val="0"/>
      <w:divBdr>
        <w:top w:val="none" w:sz="0" w:space="0" w:color="auto"/>
        <w:left w:val="none" w:sz="0" w:space="0" w:color="auto"/>
        <w:bottom w:val="none" w:sz="0" w:space="0" w:color="auto"/>
        <w:right w:val="none" w:sz="0" w:space="0" w:color="auto"/>
      </w:divBdr>
    </w:div>
    <w:div w:id="1897088400">
      <w:bodyDiv w:val="1"/>
      <w:marLeft w:val="0"/>
      <w:marRight w:val="0"/>
      <w:marTop w:val="0"/>
      <w:marBottom w:val="0"/>
      <w:divBdr>
        <w:top w:val="none" w:sz="0" w:space="0" w:color="auto"/>
        <w:left w:val="none" w:sz="0" w:space="0" w:color="auto"/>
        <w:bottom w:val="none" w:sz="0" w:space="0" w:color="auto"/>
        <w:right w:val="none" w:sz="0" w:space="0" w:color="auto"/>
      </w:divBdr>
    </w:div>
    <w:div w:id="1898121763">
      <w:bodyDiv w:val="1"/>
      <w:marLeft w:val="0"/>
      <w:marRight w:val="0"/>
      <w:marTop w:val="0"/>
      <w:marBottom w:val="0"/>
      <w:divBdr>
        <w:top w:val="none" w:sz="0" w:space="0" w:color="auto"/>
        <w:left w:val="none" w:sz="0" w:space="0" w:color="auto"/>
        <w:bottom w:val="none" w:sz="0" w:space="0" w:color="auto"/>
        <w:right w:val="none" w:sz="0" w:space="0" w:color="auto"/>
      </w:divBdr>
    </w:div>
    <w:div w:id="1912539407">
      <w:bodyDiv w:val="1"/>
      <w:marLeft w:val="0"/>
      <w:marRight w:val="0"/>
      <w:marTop w:val="0"/>
      <w:marBottom w:val="0"/>
      <w:divBdr>
        <w:top w:val="none" w:sz="0" w:space="0" w:color="auto"/>
        <w:left w:val="none" w:sz="0" w:space="0" w:color="auto"/>
        <w:bottom w:val="none" w:sz="0" w:space="0" w:color="auto"/>
        <w:right w:val="none" w:sz="0" w:space="0" w:color="auto"/>
      </w:divBdr>
    </w:div>
    <w:div w:id="1921940232">
      <w:bodyDiv w:val="1"/>
      <w:marLeft w:val="0"/>
      <w:marRight w:val="0"/>
      <w:marTop w:val="0"/>
      <w:marBottom w:val="0"/>
      <w:divBdr>
        <w:top w:val="none" w:sz="0" w:space="0" w:color="auto"/>
        <w:left w:val="none" w:sz="0" w:space="0" w:color="auto"/>
        <w:bottom w:val="none" w:sz="0" w:space="0" w:color="auto"/>
        <w:right w:val="none" w:sz="0" w:space="0" w:color="auto"/>
      </w:divBdr>
      <w:divsChild>
        <w:div w:id="91434915">
          <w:marLeft w:val="432"/>
          <w:marRight w:val="0"/>
          <w:marTop w:val="77"/>
          <w:marBottom w:val="0"/>
          <w:divBdr>
            <w:top w:val="none" w:sz="0" w:space="0" w:color="auto"/>
            <w:left w:val="none" w:sz="0" w:space="0" w:color="auto"/>
            <w:bottom w:val="none" w:sz="0" w:space="0" w:color="auto"/>
            <w:right w:val="none" w:sz="0" w:space="0" w:color="auto"/>
          </w:divBdr>
        </w:div>
        <w:div w:id="315306749">
          <w:marLeft w:val="432"/>
          <w:marRight w:val="0"/>
          <w:marTop w:val="77"/>
          <w:marBottom w:val="0"/>
          <w:divBdr>
            <w:top w:val="none" w:sz="0" w:space="0" w:color="auto"/>
            <w:left w:val="none" w:sz="0" w:space="0" w:color="auto"/>
            <w:bottom w:val="none" w:sz="0" w:space="0" w:color="auto"/>
            <w:right w:val="none" w:sz="0" w:space="0" w:color="auto"/>
          </w:divBdr>
        </w:div>
        <w:div w:id="363942596">
          <w:marLeft w:val="432"/>
          <w:marRight w:val="0"/>
          <w:marTop w:val="77"/>
          <w:marBottom w:val="0"/>
          <w:divBdr>
            <w:top w:val="none" w:sz="0" w:space="0" w:color="auto"/>
            <w:left w:val="none" w:sz="0" w:space="0" w:color="auto"/>
            <w:bottom w:val="none" w:sz="0" w:space="0" w:color="auto"/>
            <w:right w:val="none" w:sz="0" w:space="0" w:color="auto"/>
          </w:divBdr>
        </w:div>
        <w:div w:id="642655881">
          <w:marLeft w:val="850"/>
          <w:marRight w:val="0"/>
          <w:marTop w:val="77"/>
          <w:marBottom w:val="0"/>
          <w:divBdr>
            <w:top w:val="none" w:sz="0" w:space="0" w:color="auto"/>
            <w:left w:val="none" w:sz="0" w:space="0" w:color="auto"/>
            <w:bottom w:val="none" w:sz="0" w:space="0" w:color="auto"/>
            <w:right w:val="none" w:sz="0" w:space="0" w:color="auto"/>
          </w:divBdr>
        </w:div>
        <w:div w:id="773668561">
          <w:marLeft w:val="432"/>
          <w:marRight w:val="0"/>
          <w:marTop w:val="77"/>
          <w:marBottom w:val="0"/>
          <w:divBdr>
            <w:top w:val="none" w:sz="0" w:space="0" w:color="auto"/>
            <w:left w:val="none" w:sz="0" w:space="0" w:color="auto"/>
            <w:bottom w:val="none" w:sz="0" w:space="0" w:color="auto"/>
            <w:right w:val="none" w:sz="0" w:space="0" w:color="auto"/>
          </w:divBdr>
        </w:div>
        <w:div w:id="1231227959">
          <w:marLeft w:val="850"/>
          <w:marRight w:val="0"/>
          <w:marTop w:val="77"/>
          <w:marBottom w:val="0"/>
          <w:divBdr>
            <w:top w:val="none" w:sz="0" w:space="0" w:color="auto"/>
            <w:left w:val="none" w:sz="0" w:space="0" w:color="auto"/>
            <w:bottom w:val="none" w:sz="0" w:space="0" w:color="auto"/>
            <w:right w:val="none" w:sz="0" w:space="0" w:color="auto"/>
          </w:divBdr>
        </w:div>
        <w:div w:id="1844395785">
          <w:marLeft w:val="432"/>
          <w:marRight w:val="0"/>
          <w:marTop w:val="77"/>
          <w:marBottom w:val="0"/>
          <w:divBdr>
            <w:top w:val="none" w:sz="0" w:space="0" w:color="auto"/>
            <w:left w:val="none" w:sz="0" w:space="0" w:color="auto"/>
            <w:bottom w:val="none" w:sz="0" w:space="0" w:color="auto"/>
            <w:right w:val="none" w:sz="0" w:space="0" w:color="auto"/>
          </w:divBdr>
        </w:div>
        <w:div w:id="1854800001">
          <w:marLeft w:val="850"/>
          <w:marRight w:val="0"/>
          <w:marTop w:val="77"/>
          <w:marBottom w:val="0"/>
          <w:divBdr>
            <w:top w:val="none" w:sz="0" w:space="0" w:color="auto"/>
            <w:left w:val="none" w:sz="0" w:space="0" w:color="auto"/>
            <w:bottom w:val="none" w:sz="0" w:space="0" w:color="auto"/>
            <w:right w:val="none" w:sz="0" w:space="0" w:color="auto"/>
          </w:divBdr>
        </w:div>
        <w:div w:id="1872104323">
          <w:marLeft w:val="432"/>
          <w:marRight w:val="0"/>
          <w:marTop w:val="77"/>
          <w:marBottom w:val="0"/>
          <w:divBdr>
            <w:top w:val="none" w:sz="0" w:space="0" w:color="auto"/>
            <w:left w:val="none" w:sz="0" w:space="0" w:color="auto"/>
            <w:bottom w:val="none" w:sz="0" w:space="0" w:color="auto"/>
            <w:right w:val="none" w:sz="0" w:space="0" w:color="auto"/>
          </w:divBdr>
        </w:div>
      </w:divsChild>
    </w:div>
    <w:div w:id="1924099526">
      <w:bodyDiv w:val="1"/>
      <w:marLeft w:val="0"/>
      <w:marRight w:val="0"/>
      <w:marTop w:val="0"/>
      <w:marBottom w:val="0"/>
      <w:divBdr>
        <w:top w:val="none" w:sz="0" w:space="0" w:color="auto"/>
        <w:left w:val="none" w:sz="0" w:space="0" w:color="auto"/>
        <w:bottom w:val="none" w:sz="0" w:space="0" w:color="auto"/>
        <w:right w:val="none" w:sz="0" w:space="0" w:color="auto"/>
      </w:divBdr>
    </w:div>
    <w:div w:id="1936744192">
      <w:bodyDiv w:val="1"/>
      <w:marLeft w:val="0"/>
      <w:marRight w:val="0"/>
      <w:marTop w:val="0"/>
      <w:marBottom w:val="0"/>
      <w:divBdr>
        <w:top w:val="none" w:sz="0" w:space="0" w:color="auto"/>
        <w:left w:val="none" w:sz="0" w:space="0" w:color="auto"/>
        <w:bottom w:val="none" w:sz="0" w:space="0" w:color="auto"/>
        <w:right w:val="none" w:sz="0" w:space="0" w:color="auto"/>
      </w:divBdr>
    </w:div>
    <w:div w:id="1954550424">
      <w:bodyDiv w:val="1"/>
      <w:marLeft w:val="0"/>
      <w:marRight w:val="0"/>
      <w:marTop w:val="0"/>
      <w:marBottom w:val="0"/>
      <w:divBdr>
        <w:top w:val="none" w:sz="0" w:space="0" w:color="auto"/>
        <w:left w:val="none" w:sz="0" w:space="0" w:color="auto"/>
        <w:bottom w:val="none" w:sz="0" w:space="0" w:color="auto"/>
        <w:right w:val="none" w:sz="0" w:space="0" w:color="auto"/>
      </w:divBdr>
    </w:div>
    <w:div w:id="1967080479">
      <w:bodyDiv w:val="1"/>
      <w:marLeft w:val="0"/>
      <w:marRight w:val="0"/>
      <w:marTop w:val="0"/>
      <w:marBottom w:val="0"/>
      <w:divBdr>
        <w:top w:val="none" w:sz="0" w:space="0" w:color="auto"/>
        <w:left w:val="none" w:sz="0" w:space="0" w:color="auto"/>
        <w:bottom w:val="none" w:sz="0" w:space="0" w:color="auto"/>
        <w:right w:val="none" w:sz="0" w:space="0" w:color="auto"/>
      </w:divBdr>
    </w:div>
    <w:div w:id="2013071118">
      <w:bodyDiv w:val="1"/>
      <w:marLeft w:val="0"/>
      <w:marRight w:val="0"/>
      <w:marTop w:val="0"/>
      <w:marBottom w:val="0"/>
      <w:divBdr>
        <w:top w:val="none" w:sz="0" w:space="0" w:color="auto"/>
        <w:left w:val="none" w:sz="0" w:space="0" w:color="auto"/>
        <w:bottom w:val="none" w:sz="0" w:space="0" w:color="auto"/>
        <w:right w:val="none" w:sz="0" w:space="0" w:color="auto"/>
      </w:divBdr>
    </w:div>
    <w:div w:id="2017026730">
      <w:bodyDiv w:val="1"/>
      <w:marLeft w:val="0"/>
      <w:marRight w:val="0"/>
      <w:marTop w:val="0"/>
      <w:marBottom w:val="0"/>
      <w:divBdr>
        <w:top w:val="none" w:sz="0" w:space="0" w:color="auto"/>
        <w:left w:val="none" w:sz="0" w:space="0" w:color="auto"/>
        <w:bottom w:val="none" w:sz="0" w:space="0" w:color="auto"/>
        <w:right w:val="none" w:sz="0" w:space="0" w:color="auto"/>
      </w:divBdr>
    </w:div>
    <w:div w:id="2068340022">
      <w:bodyDiv w:val="1"/>
      <w:marLeft w:val="0"/>
      <w:marRight w:val="0"/>
      <w:marTop w:val="0"/>
      <w:marBottom w:val="0"/>
      <w:divBdr>
        <w:top w:val="none" w:sz="0" w:space="0" w:color="auto"/>
        <w:left w:val="none" w:sz="0" w:space="0" w:color="auto"/>
        <w:bottom w:val="none" w:sz="0" w:space="0" w:color="auto"/>
        <w:right w:val="none" w:sz="0" w:space="0" w:color="auto"/>
      </w:divBdr>
    </w:div>
    <w:div w:id="2079740407">
      <w:bodyDiv w:val="1"/>
      <w:marLeft w:val="0"/>
      <w:marRight w:val="0"/>
      <w:marTop w:val="0"/>
      <w:marBottom w:val="0"/>
      <w:divBdr>
        <w:top w:val="none" w:sz="0" w:space="0" w:color="auto"/>
        <w:left w:val="none" w:sz="0" w:space="0" w:color="auto"/>
        <w:bottom w:val="none" w:sz="0" w:space="0" w:color="auto"/>
        <w:right w:val="none" w:sz="0" w:space="0" w:color="auto"/>
      </w:divBdr>
    </w:div>
    <w:div w:id="2084403922">
      <w:bodyDiv w:val="1"/>
      <w:marLeft w:val="0"/>
      <w:marRight w:val="0"/>
      <w:marTop w:val="0"/>
      <w:marBottom w:val="0"/>
      <w:divBdr>
        <w:top w:val="none" w:sz="0" w:space="0" w:color="auto"/>
        <w:left w:val="none" w:sz="0" w:space="0" w:color="auto"/>
        <w:bottom w:val="none" w:sz="0" w:space="0" w:color="auto"/>
        <w:right w:val="none" w:sz="0" w:space="0" w:color="auto"/>
      </w:divBdr>
      <w:divsChild>
        <w:div w:id="1495418217">
          <w:marLeft w:val="850"/>
          <w:marRight w:val="0"/>
          <w:marTop w:val="77"/>
          <w:marBottom w:val="0"/>
          <w:divBdr>
            <w:top w:val="none" w:sz="0" w:space="0" w:color="auto"/>
            <w:left w:val="none" w:sz="0" w:space="0" w:color="auto"/>
            <w:bottom w:val="none" w:sz="0" w:space="0" w:color="auto"/>
            <w:right w:val="none" w:sz="0" w:space="0" w:color="auto"/>
          </w:divBdr>
        </w:div>
      </w:divsChild>
    </w:div>
    <w:div w:id="2091384915">
      <w:bodyDiv w:val="1"/>
      <w:marLeft w:val="0"/>
      <w:marRight w:val="0"/>
      <w:marTop w:val="0"/>
      <w:marBottom w:val="0"/>
      <w:divBdr>
        <w:top w:val="none" w:sz="0" w:space="0" w:color="auto"/>
        <w:left w:val="none" w:sz="0" w:space="0" w:color="auto"/>
        <w:bottom w:val="none" w:sz="0" w:space="0" w:color="auto"/>
        <w:right w:val="none" w:sz="0" w:space="0" w:color="auto"/>
      </w:divBdr>
    </w:div>
    <w:div w:id="2099521486">
      <w:bodyDiv w:val="1"/>
      <w:marLeft w:val="0"/>
      <w:marRight w:val="0"/>
      <w:marTop w:val="0"/>
      <w:marBottom w:val="0"/>
      <w:divBdr>
        <w:top w:val="none" w:sz="0" w:space="0" w:color="auto"/>
        <w:left w:val="none" w:sz="0" w:space="0" w:color="auto"/>
        <w:bottom w:val="none" w:sz="0" w:space="0" w:color="auto"/>
        <w:right w:val="none" w:sz="0" w:space="0" w:color="auto"/>
      </w:divBdr>
    </w:div>
    <w:div w:id="2101632053">
      <w:bodyDiv w:val="1"/>
      <w:marLeft w:val="0"/>
      <w:marRight w:val="0"/>
      <w:marTop w:val="0"/>
      <w:marBottom w:val="0"/>
      <w:divBdr>
        <w:top w:val="none" w:sz="0" w:space="0" w:color="auto"/>
        <w:left w:val="none" w:sz="0" w:space="0" w:color="auto"/>
        <w:bottom w:val="none" w:sz="0" w:space="0" w:color="auto"/>
        <w:right w:val="none" w:sz="0" w:space="0" w:color="auto"/>
      </w:divBdr>
    </w:div>
    <w:div w:id="2102601286">
      <w:bodyDiv w:val="1"/>
      <w:marLeft w:val="0"/>
      <w:marRight w:val="0"/>
      <w:marTop w:val="0"/>
      <w:marBottom w:val="0"/>
      <w:divBdr>
        <w:top w:val="none" w:sz="0" w:space="0" w:color="auto"/>
        <w:left w:val="none" w:sz="0" w:space="0" w:color="auto"/>
        <w:bottom w:val="none" w:sz="0" w:space="0" w:color="auto"/>
        <w:right w:val="none" w:sz="0" w:space="0" w:color="auto"/>
      </w:divBdr>
    </w:div>
    <w:div w:id="2103335567">
      <w:bodyDiv w:val="1"/>
      <w:marLeft w:val="0"/>
      <w:marRight w:val="0"/>
      <w:marTop w:val="0"/>
      <w:marBottom w:val="0"/>
      <w:divBdr>
        <w:top w:val="none" w:sz="0" w:space="0" w:color="auto"/>
        <w:left w:val="none" w:sz="0" w:space="0" w:color="auto"/>
        <w:bottom w:val="none" w:sz="0" w:space="0" w:color="auto"/>
        <w:right w:val="none" w:sz="0" w:space="0" w:color="auto"/>
      </w:divBdr>
      <w:divsChild>
        <w:div w:id="130221113">
          <w:marLeft w:val="850"/>
          <w:marRight w:val="0"/>
          <w:marTop w:val="77"/>
          <w:marBottom w:val="0"/>
          <w:divBdr>
            <w:top w:val="none" w:sz="0" w:space="0" w:color="auto"/>
            <w:left w:val="none" w:sz="0" w:space="0" w:color="auto"/>
            <w:bottom w:val="none" w:sz="0" w:space="0" w:color="auto"/>
            <w:right w:val="none" w:sz="0" w:space="0" w:color="auto"/>
          </w:divBdr>
        </w:div>
      </w:divsChild>
    </w:div>
    <w:div w:id="2114086413">
      <w:bodyDiv w:val="1"/>
      <w:marLeft w:val="0"/>
      <w:marRight w:val="0"/>
      <w:marTop w:val="0"/>
      <w:marBottom w:val="0"/>
      <w:divBdr>
        <w:top w:val="none" w:sz="0" w:space="0" w:color="auto"/>
        <w:left w:val="none" w:sz="0" w:space="0" w:color="auto"/>
        <w:bottom w:val="none" w:sz="0" w:space="0" w:color="auto"/>
        <w:right w:val="none" w:sz="0" w:space="0" w:color="auto"/>
      </w:divBdr>
    </w:div>
    <w:div w:id="2115710816">
      <w:bodyDiv w:val="1"/>
      <w:marLeft w:val="0"/>
      <w:marRight w:val="0"/>
      <w:marTop w:val="0"/>
      <w:marBottom w:val="0"/>
      <w:divBdr>
        <w:top w:val="none" w:sz="0" w:space="0" w:color="auto"/>
        <w:left w:val="none" w:sz="0" w:space="0" w:color="auto"/>
        <w:bottom w:val="none" w:sz="0" w:space="0" w:color="auto"/>
        <w:right w:val="none" w:sz="0" w:space="0" w:color="auto"/>
      </w:divBdr>
    </w:div>
    <w:div w:id="213990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virginie.watrelot@acoss.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Manal.salmi@acoss.fr" TargetMode="External"/><Relationship Id="rId2" Type="http://schemas.openxmlformats.org/officeDocument/2006/relationships/customXml" Target="../customXml/item2.xml"/><Relationship Id="rId16" Type="http://schemas.openxmlformats.org/officeDocument/2006/relationships/hyperlink" Target="mailto:Xavier.lacabanne@acos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Flavien.cosmes@acoss.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AC75007451\Desktop\ACOSS-ANITIA-infra-LotX-typedudocument-VX_2019XXY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89167BDF56B4C259660E395CC32023F"/>
        <w:category>
          <w:name w:val="Général"/>
          <w:gallery w:val="placeholder"/>
        </w:category>
        <w:types>
          <w:type w:val="bbPlcHdr"/>
        </w:types>
        <w:behaviors>
          <w:behavior w:val="content"/>
        </w:behaviors>
        <w:guid w:val="{4DCE73D9-F8F1-4478-8FE8-0A79AD24EC38}"/>
      </w:docPartPr>
      <w:docPartBody>
        <w:p w:rsidR="009F3A32" w:rsidRDefault="009F3A32">
          <w:r w:rsidRPr="00301FE9">
            <w:rPr>
              <w:rStyle w:val="Textedelespacerserv"/>
            </w:rPr>
            <w:t>[Objet ]</w:t>
          </w:r>
        </w:p>
      </w:docPartBody>
    </w:docPart>
    <w:docPart>
      <w:docPartPr>
        <w:name w:val="03E4BCCDB94949CF84193F8BB2C0BE1C"/>
        <w:category>
          <w:name w:val="Général"/>
          <w:gallery w:val="placeholder"/>
        </w:category>
        <w:types>
          <w:type w:val="bbPlcHdr"/>
        </w:types>
        <w:behaviors>
          <w:behavior w:val="content"/>
        </w:behaviors>
        <w:guid w:val="{0CA0F2AD-3F86-4E39-BB3A-9A05A404AAF7}"/>
      </w:docPartPr>
      <w:docPartBody>
        <w:p w:rsidR="009F3A32" w:rsidRDefault="009F3A32">
          <w:r w:rsidRPr="00301FE9">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Gras">
    <w:panose1 w:val="020B0704020202020204"/>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Chancery">
    <w:altName w:val="Cambria"/>
    <w:panose1 w:val="00000000000000000000"/>
    <w:charset w:val="00"/>
    <w:family w:val="roman"/>
    <w:notTrueType/>
    <w:pitch w:val="variable"/>
    <w:sig w:usb0="00000003" w:usb1="00000000" w:usb2="00000000" w:usb3="00000000" w:csb0="00000001" w:csb1="00000000"/>
  </w:font>
  <w:font w:name="OpenSymbol">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HelveticaNeue LT 55 Roman">
    <w:altName w:val="Arial"/>
    <w:charset w:val="00"/>
    <w:family w:val="auto"/>
    <w:pitch w:val="variable"/>
    <w:sig w:usb0="80000027" w:usb1="00000000" w:usb2="00000000" w:usb3="00000000" w:csb0="00000001" w:csb1="00000000"/>
  </w:font>
  <w:font w:name="RTE">
    <w:altName w:val="Times New Roman"/>
    <w:charset w:val="00"/>
    <w:family w:val="auto"/>
    <w:pitch w:val="variable"/>
    <w:sig w:usb0="00000083" w:usb1="00000000" w:usb2="00000000" w:usb3="00000000" w:csb0="00000009"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New (W1)">
    <w:altName w:val="Times New Roman"/>
    <w:charset w:val="00"/>
    <w:family w:val="roman"/>
    <w:pitch w:val="variable"/>
    <w:sig w:usb0="00000000"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Helv">
    <w:altName w:val="Arial"/>
    <w:panose1 w:val="020B0604020202030204"/>
    <w:charset w:val="00"/>
    <w:family w:val="swiss"/>
    <w:pitch w:val="variable"/>
    <w:sig w:usb0="00000003" w:usb1="00000000" w:usb2="00000000" w:usb3="00000000" w:csb0="00000001" w:csb1="00000000"/>
  </w:font>
  <w:font w:name="Frutiger Roman">
    <w:altName w:val="Lucida Sans Unicode"/>
    <w:charset w:val="00"/>
    <w:family w:val="swiss"/>
    <w:pitch w:val="variable"/>
    <w:sig w:usb0="80000027"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32"/>
    <w:rsid w:val="001C0A90"/>
    <w:rsid w:val="003C12D5"/>
    <w:rsid w:val="003C3F82"/>
    <w:rsid w:val="003D1755"/>
    <w:rsid w:val="003E1E50"/>
    <w:rsid w:val="00486BD6"/>
    <w:rsid w:val="004B3C1F"/>
    <w:rsid w:val="004D2A24"/>
    <w:rsid w:val="004E25D1"/>
    <w:rsid w:val="005F4626"/>
    <w:rsid w:val="006201D5"/>
    <w:rsid w:val="007F289E"/>
    <w:rsid w:val="00866E5E"/>
    <w:rsid w:val="00905C96"/>
    <w:rsid w:val="00930342"/>
    <w:rsid w:val="0096434F"/>
    <w:rsid w:val="009B38E5"/>
    <w:rsid w:val="009F3A32"/>
    <w:rsid w:val="00AE32CC"/>
    <w:rsid w:val="00C45DC3"/>
    <w:rsid w:val="00CC1991"/>
    <w:rsid w:val="00D4752D"/>
    <w:rsid w:val="00E80362"/>
    <w:rsid w:val="00F154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F3A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F15F3CC297D44428A9604164DD8B7D6" ma:contentTypeVersion="12" ma:contentTypeDescription="Crée un document." ma:contentTypeScope="" ma:versionID="16883b72259376d0d2d517ed1f540183">
  <xsd:schema xmlns:xsd="http://www.w3.org/2001/XMLSchema" xmlns:xs="http://www.w3.org/2001/XMLSchema" xmlns:p="http://schemas.microsoft.com/office/2006/metadata/properties" xmlns:ns2="89a35c8f-f3d1-4d31-b5f6-5023d51cebc7" xmlns:ns3="4cc53d30-1184-43b5-ae7d-f4d9bb7b43e7" targetNamespace="http://schemas.microsoft.com/office/2006/metadata/properties" ma:root="true" ma:fieldsID="d2bde884c169c21ad257455e62d19c82" ns2:_="" ns3:_="">
    <xsd:import namespace="89a35c8f-f3d1-4d31-b5f6-5023d51cebc7"/>
    <xsd:import namespace="4cc53d30-1184-43b5-ae7d-f4d9bb7b43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35c8f-f3d1-4d31-b5f6-5023d51ceb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c53d30-1184-43b5-ae7d-f4d9bb7b43e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c513aee-3977-4a16-944d-2bf7a1b037b4}" ma:internalName="TaxCatchAll" ma:showField="CatchAllData" ma:web="4cc53d30-1184-43b5-ae7d-f4d9bb7b4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9a35c8f-f3d1-4d31-b5f6-5023d51cebc7">
      <Terms xmlns="http://schemas.microsoft.com/office/infopath/2007/PartnerControls"/>
    </lcf76f155ced4ddcb4097134ff3c332f>
    <TaxCatchAll xmlns="4cc53d30-1184-43b5-ae7d-f4d9bb7b43e7" xsi:nil="true"/>
  </documentManagement>
</p:properties>
</file>

<file path=customXml/itemProps1.xml><?xml version="1.0" encoding="utf-8"?>
<ds:datastoreItem xmlns:ds="http://schemas.openxmlformats.org/officeDocument/2006/customXml" ds:itemID="{E7CBF566-3617-4214-8A9E-8588FFCAB82F}">
  <ds:schemaRefs>
    <ds:schemaRef ds:uri="http://schemas.openxmlformats.org/officeDocument/2006/bibliography"/>
  </ds:schemaRefs>
</ds:datastoreItem>
</file>

<file path=customXml/itemProps2.xml><?xml version="1.0" encoding="utf-8"?>
<ds:datastoreItem xmlns:ds="http://schemas.openxmlformats.org/officeDocument/2006/customXml" ds:itemID="{414A485A-F77F-477C-B754-FA1ED6D4E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35c8f-f3d1-4d31-b5f6-5023d51cebc7"/>
    <ds:schemaRef ds:uri="4cc53d30-1184-43b5-ae7d-f4d9bb7b43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7D271E-DAA0-4E7D-AA10-E8335EB5AC9B}">
  <ds:schemaRefs>
    <ds:schemaRef ds:uri="http://schemas.microsoft.com/sharepoint/v3/contenttype/forms"/>
  </ds:schemaRefs>
</ds:datastoreItem>
</file>

<file path=customXml/itemProps4.xml><?xml version="1.0" encoding="utf-8"?>
<ds:datastoreItem xmlns:ds="http://schemas.openxmlformats.org/officeDocument/2006/customXml" ds:itemID="{C277E2E5-BF95-4532-A5D7-A6A90B446080}">
  <ds:schemaRefs>
    <ds:schemaRef ds:uri="http://schemas.microsoft.com/office/2006/metadata/properties"/>
    <ds:schemaRef ds:uri="http://schemas.microsoft.com/office/infopath/2007/PartnerControls"/>
    <ds:schemaRef ds:uri="89a35c8f-f3d1-4d31-b5f6-5023d51cebc7"/>
    <ds:schemaRef ds:uri="4cc53d30-1184-43b5-ae7d-f4d9bb7b43e7"/>
  </ds:schemaRefs>
</ds:datastoreItem>
</file>

<file path=docProps/app.xml><?xml version="1.0" encoding="utf-8"?>
<Properties xmlns="http://schemas.openxmlformats.org/officeDocument/2006/extended-properties" xmlns:vt="http://schemas.openxmlformats.org/officeDocument/2006/docPropsVTypes">
  <Template>ACOSS-ANITIA-infra-LotX-typedudocument-VX_2019XXYY</Template>
  <TotalTime>0</TotalTime>
  <Pages>1</Pages>
  <Words>4215</Words>
  <Characters>23186</Characters>
  <Application>Microsoft Office Word</Application>
  <DocSecurity>0</DocSecurity>
  <Lines>193</Lines>
  <Paragraphs>54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Plan Assurance Qualité</vt:lpstr>
      <vt:lpstr/>
    </vt:vector>
  </TitlesOfParts>
  <Manager/>
  <Company>ACOSS</Company>
  <LinksUpToDate>false</LinksUpToDate>
  <CharactersWithSpaces>27347</CharactersWithSpaces>
  <SharedDoc>false</SharedDoc>
  <HLinks>
    <vt:vector size="600" baseType="variant">
      <vt:variant>
        <vt:i4>5767224</vt:i4>
      </vt:variant>
      <vt:variant>
        <vt:i4>627</vt:i4>
      </vt:variant>
      <vt:variant>
        <vt:i4>0</vt:i4>
      </vt:variant>
      <vt:variant>
        <vt:i4>5</vt:i4>
      </vt:variant>
      <vt:variant>
        <vt:lpwstr>mailto:virginie.watrelot@acoss.fr</vt:lpwstr>
      </vt:variant>
      <vt:variant>
        <vt:lpwstr/>
      </vt:variant>
      <vt:variant>
        <vt:i4>1769585</vt:i4>
      </vt:variant>
      <vt:variant>
        <vt:i4>624</vt:i4>
      </vt:variant>
      <vt:variant>
        <vt:i4>0</vt:i4>
      </vt:variant>
      <vt:variant>
        <vt:i4>5</vt:i4>
      </vt:variant>
      <vt:variant>
        <vt:lpwstr>mailto:Flavien.cosmes@acoss.fr</vt:lpwstr>
      </vt:variant>
      <vt:variant>
        <vt:lpwstr/>
      </vt:variant>
      <vt:variant>
        <vt:i4>1900593</vt:i4>
      </vt:variant>
      <vt:variant>
        <vt:i4>593</vt:i4>
      </vt:variant>
      <vt:variant>
        <vt:i4>0</vt:i4>
      </vt:variant>
      <vt:variant>
        <vt:i4>5</vt:i4>
      </vt:variant>
      <vt:variant>
        <vt:lpwstr/>
      </vt:variant>
      <vt:variant>
        <vt:lpwstr>_Toc175663381</vt:lpwstr>
      </vt:variant>
      <vt:variant>
        <vt:i4>1900593</vt:i4>
      </vt:variant>
      <vt:variant>
        <vt:i4>587</vt:i4>
      </vt:variant>
      <vt:variant>
        <vt:i4>0</vt:i4>
      </vt:variant>
      <vt:variant>
        <vt:i4>5</vt:i4>
      </vt:variant>
      <vt:variant>
        <vt:lpwstr/>
      </vt:variant>
      <vt:variant>
        <vt:lpwstr>_Toc175663380</vt:lpwstr>
      </vt:variant>
      <vt:variant>
        <vt:i4>1179697</vt:i4>
      </vt:variant>
      <vt:variant>
        <vt:i4>581</vt:i4>
      </vt:variant>
      <vt:variant>
        <vt:i4>0</vt:i4>
      </vt:variant>
      <vt:variant>
        <vt:i4>5</vt:i4>
      </vt:variant>
      <vt:variant>
        <vt:lpwstr/>
      </vt:variant>
      <vt:variant>
        <vt:lpwstr>_Toc175663379</vt:lpwstr>
      </vt:variant>
      <vt:variant>
        <vt:i4>1835057</vt:i4>
      </vt:variant>
      <vt:variant>
        <vt:i4>572</vt:i4>
      </vt:variant>
      <vt:variant>
        <vt:i4>0</vt:i4>
      </vt:variant>
      <vt:variant>
        <vt:i4>5</vt:i4>
      </vt:variant>
      <vt:variant>
        <vt:lpwstr/>
      </vt:variant>
      <vt:variant>
        <vt:lpwstr>_Toc175663397</vt:lpwstr>
      </vt:variant>
      <vt:variant>
        <vt:i4>1835057</vt:i4>
      </vt:variant>
      <vt:variant>
        <vt:i4>566</vt:i4>
      </vt:variant>
      <vt:variant>
        <vt:i4>0</vt:i4>
      </vt:variant>
      <vt:variant>
        <vt:i4>5</vt:i4>
      </vt:variant>
      <vt:variant>
        <vt:lpwstr/>
      </vt:variant>
      <vt:variant>
        <vt:lpwstr>_Toc175663396</vt:lpwstr>
      </vt:variant>
      <vt:variant>
        <vt:i4>1835057</vt:i4>
      </vt:variant>
      <vt:variant>
        <vt:i4>560</vt:i4>
      </vt:variant>
      <vt:variant>
        <vt:i4>0</vt:i4>
      </vt:variant>
      <vt:variant>
        <vt:i4>5</vt:i4>
      </vt:variant>
      <vt:variant>
        <vt:lpwstr/>
      </vt:variant>
      <vt:variant>
        <vt:lpwstr>_Toc175663395</vt:lpwstr>
      </vt:variant>
      <vt:variant>
        <vt:i4>1835057</vt:i4>
      </vt:variant>
      <vt:variant>
        <vt:i4>554</vt:i4>
      </vt:variant>
      <vt:variant>
        <vt:i4>0</vt:i4>
      </vt:variant>
      <vt:variant>
        <vt:i4>5</vt:i4>
      </vt:variant>
      <vt:variant>
        <vt:lpwstr/>
      </vt:variant>
      <vt:variant>
        <vt:lpwstr>_Toc175663394</vt:lpwstr>
      </vt:variant>
      <vt:variant>
        <vt:i4>1835057</vt:i4>
      </vt:variant>
      <vt:variant>
        <vt:i4>548</vt:i4>
      </vt:variant>
      <vt:variant>
        <vt:i4>0</vt:i4>
      </vt:variant>
      <vt:variant>
        <vt:i4>5</vt:i4>
      </vt:variant>
      <vt:variant>
        <vt:lpwstr/>
      </vt:variant>
      <vt:variant>
        <vt:lpwstr>_Toc175663393</vt:lpwstr>
      </vt:variant>
      <vt:variant>
        <vt:i4>1835057</vt:i4>
      </vt:variant>
      <vt:variant>
        <vt:i4>542</vt:i4>
      </vt:variant>
      <vt:variant>
        <vt:i4>0</vt:i4>
      </vt:variant>
      <vt:variant>
        <vt:i4>5</vt:i4>
      </vt:variant>
      <vt:variant>
        <vt:lpwstr/>
      </vt:variant>
      <vt:variant>
        <vt:lpwstr>_Toc175663392</vt:lpwstr>
      </vt:variant>
      <vt:variant>
        <vt:i4>1835057</vt:i4>
      </vt:variant>
      <vt:variant>
        <vt:i4>536</vt:i4>
      </vt:variant>
      <vt:variant>
        <vt:i4>0</vt:i4>
      </vt:variant>
      <vt:variant>
        <vt:i4>5</vt:i4>
      </vt:variant>
      <vt:variant>
        <vt:lpwstr/>
      </vt:variant>
      <vt:variant>
        <vt:lpwstr>_Toc175663391</vt:lpwstr>
      </vt:variant>
      <vt:variant>
        <vt:i4>1835057</vt:i4>
      </vt:variant>
      <vt:variant>
        <vt:i4>530</vt:i4>
      </vt:variant>
      <vt:variant>
        <vt:i4>0</vt:i4>
      </vt:variant>
      <vt:variant>
        <vt:i4>5</vt:i4>
      </vt:variant>
      <vt:variant>
        <vt:lpwstr/>
      </vt:variant>
      <vt:variant>
        <vt:lpwstr>_Toc175663390</vt:lpwstr>
      </vt:variant>
      <vt:variant>
        <vt:i4>1900593</vt:i4>
      </vt:variant>
      <vt:variant>
        <vt:i4>524</vt:i4>
      </vt:variant>
      <vt:variant>
        <vt:i4>0</vt:i4>
      </vt:variant>
      <vt:variant>
        <vt:i4>5</vt:i4>
      </vt:variant>
      <vt:variant>
        <vt:lpwstr/>
      </vt:variant>
      <vt:variant>
        <vt:lpwstr>_Toc175663389</vt:lpwstr>
      </vt:variant>
      <vt:variant>
        <vt:i4>1900593</vt:i4>
      </vt:variant>
      <vt:variant>
        <vt:i4>518</vt:i4>
      </vt:variant>
      <vt:variant>
        <vt:i4>0</vt:i4>
      </vt:variant>
      <vt:variant>
        <vt:i4>5</vt:i4>
      </vt:variant>
      <vt:variant>
        <vt:lpwstr/>
      </vt:variant>
      <vt:variant>
        <vt:lpwstr>_Toc175663388</vt:lpwstr>
      </vt:variant>
      <vt:variant>
        <vt:i4>1900593</vt:i4>
      </vt:variant>
      <vt:variant>
        <vt:i4>512</vt:i4>
      </vt:variant>
      <vt:variant>
        <vt:i4>0</vt:i4>
      </vt:variant>
      <vt:variant>
        <vt:i4>5</vt:i4>
      </vt:variant>
      <vt:variant>
        <vt:lpwstr/>
      </vt:variant>
      <vt:variant>
        <vt:lpwstr>_Toc175663387</vt:lpwstr>
      </vt:variant>
      <vt:variant>
        <vt:i4>1900593</vt:i4>
      </vt:variant>
      <vt:variant>
        <vt:i4>506</vt:i4>
      </vt:variant>
      <vt:variant>
        <vt:i4>0</vt:i4>
      </vt:variant>
      <vt:variant>
        <vt:i4>5</vt:i4>
      </vt:variant>
      <vt:variant>
        <vt:lpwstr/>
      </vt:variant>
      <vt:variant>
        <vt:lpwstr>_Toc175663386</vt:lpwstr>
      </vt:variant>
      <vt:variant>
        <vt:i4>1900593</vt:i4>
      </vt:variant>
      <vt:variant>
        <vt:i4>500</vt:i4>
      </vt:variant>
      <vt:variant>
        <vt:i4>0</vt:i4>
      </vt:variant>
      <vt:variant>
        <vt:i4>5</vt:i4>
      </vt:variant>
      <vt:variant>
        <vt:lpwstr/>
      </vt:variant>
      <vt:variant>
        <vt:lpwstr>_Toc175663385</vt:lpwstr>
      </vt:variant>
      <vt:variant>
        <vt:i4>1900593</vt:i4>
      </vt:variant>
      <vt:variant>
        <vt:i4>494</vt:i4>
      </vt:variant>
      <vt:variant>
        <vt:i4>0</vt:i4>
      </vt:variant>
      <vt:variant>
        <vt:i4>5</vt:i4>
      </vt:variant>
      <vt:variant>
        <vt:lpwstr/>
      </vt:variant>
      <vt:variant>
        <vt:lpwstr>_Toc175663384</vt:lpwstr>
      </vt:variant>
      <vt:variant>
        <vt:i4>1900593</vt:i4>
      </vt:variant>
      <vt:variant>
        <vt:i4>488</vt:i4>
      </vt:variant>
      <vt:variant>
        <vt:i4>0</vt:i4>
      </vt:variant>
      <vt:variant>
        <vt:i4>5</vt:i4>
      </vt:variant>
      <vt:variant>
        <vt:lpwstr/>
      </vt:variant>
      <vt:variant>
        <vt:lpwstr>_Toc175663383</vt:lpwstr>
      </vt:variant>
      <vt:variant>
        <vt:i4>1900593</vt:i4>
      </vt:variant>
      <vt:variant>
        <vt:i4>482</vt:i4>
      </vt:variant>
      <vt:variant>
        <vt:i4>0</vt:i4>
      </vt:variant>
      <vt:variant>
        <vt:i4>5</vt:i4>
      </vt:variant>
      <vt:variant>
        <vt:lpwstr/>
      </vt:variant>
      <vt:variant>
        <vt:lpwstr>_Toc175663382</vt:lpwstr>
      </vt:variant>
      <vt:variant>
        <vt:i4>1048625</vt:i4>
      </vt:variant>
      <vt:variant>
        <vt:i4>473</vt:i4>
      </vt:variant>
      <vt:variant>
        <vt:i4>0</vt:i4>
      </vt:variant>
      <vt:variant>
        <vt:i4>5</vt:i4>
      </vt:variant>
      <vt:variant>
        <vt:lpwstr/>
      </vt:variant>
      <vt:variant>
        <vt:lpwstr>_Toc175663359</vt:lpwstr>
      </vt:variant>
      <vt:variant>
        <vt:i4>1048625</vt:i4>
      </vt:variant>
      <vt:variant>
        <vt:i4>467</vt:i4>
      </vt:variant>
      <vt:variant>
        <vt:i4>0</vt:i4>
      </vt:variant>
      <vt:variant>
        <vt:i4>5</vt:i4>
      </vt:variant>
      <vt:variant>
        <vt:lpwstr/>
      </vt:variant>
      <vt:variant>
        <vt:lpwstr>_Toc175663358</vt:lpwstr>
      </vt:variant>
      <vt:variant>
        <vt:i4>1048625</vt:i4>
      </vt:variant>
      <vt:variant>
        <vt:i4>461</vt:i4>
      </vt:variant>
      <vt:variant>
        <vt:i4>0</vt:i4>
      </vt:variant>
      <vt:variant>
        <vt:i4>5</vt:i4>
      </vt:variant>
      <vt:variant>
        <vt:lpwstr/>
      </vt:variant>
      <vt:variant>
        <vt:lpwstr>_Toc175663357</vt:lpwstr>
      </vt:variant>
      <vt:variant>
        <vt:i4>1048625</vt:i4>
      </vt:variant>
      <vt:variant>
        <vt:i4>455</vt:i4>
      </vt:variant>
      <vt:variant>
        <vt:i4>0</vt:i4>
      </vt:variant>
      <vt:variant>
        <vt:i4>5</vt:i4>
      </vt:variant>
      <vt:variant>
        <vt:lpwstr/>
      </vt:variant>
      <vt:variant>
        <vt:lpwstr>_Toc175663356</vt:lpwstr>
      </vt:variant>
      <vt:variant>
        <vt:i4>1048625</vt:i4>
      </vt:variant>
      <vt:variant>
        <vt:i4>449</vt:i4>
      </vt:variant>
      <vt:variant>
        <vt:i4>0</vt:i4>
      </vt:variant>
      <vt:variant>
        <vt:i4>5</vt:i4>
      </vt:variant>
      <vt:variant>
        <vt:lpwstr/>
      </vt:variant>
      <vt:variant>
        <vt:lpwstr>_Toc175663355</vt:lpwstr>
      </vt:variant>
      <vt:variant>
        <vt:i4>1048625</vt:i4>
      </vt:variant>
      <vt:variant>
        <vt:i4>443</vt:i4>
      </vt:variant>
      <vt:variant>
        <vt:i4>0</vt:i4>
      </vt:variant>
      <vt:variant>
        <vt:i4>5</vt:i4>
      </vt:variant>
      <vt:variant>
        <vt:lpwstr/>
      </vt:variant>
      <vt:variant>
        <vt:lpwstr>_Toc175663354</vt:lpwstr>
      </vt:variant>
      <vt:variant>
        <vt:i4>1048625</vt:i4>
      </vt:variant>
      <vt:variant>
        <vt:i4>437</vt:i4>
      </vt:variant>
      <vt:variant>
        <vt:i4>0</vt:i4>
      </vt:variant>
      <vt:variant>
        <vt:i4>5</vt:i4>
      </vt:variant>
      <vt:variant>
        <vt:lpwstr/>
      </vt:variant>
      <vt:variant>
        <vt:lpwstr>_Toc175663353</vt:lpwstr>
      </vt:variant>
      <vt:variant>
        <vt:i4>1048625</vt:i4>
      </vt:variant>
      <vt:variant>
        <vt:i4>431</vt:i4>
      </vt:variant>
      <vt:variant>
        <vt:i4>0</vt:i4>
      </vt:variant>
      <vt:variant>
        <vt:i4>5</vt:i4>
      </vt:variant>
      <vt:variant>
        <vt:lpwstr/>
      </vt:variant>
      <vt:variant>
        <vt:lpwstr>_Toc175663352</vt:lpwstr>
      </vt:variant>
      <vt:variant>
        <vt:i4>1048625</vt:i4>
      </vt:variant>
      <vt:variant>
        <vt:i4>425</vt:i4>
      </vt:variant>
      <vt:variant>
        <vt:i4>0</vt:i4>
      </vt:variant>
      <vt:variant>
        <vt:i4>5</vt:i4>
      </vt:variant>
      <vt:variant>
        <vt:lpwstr/>
      </vt:variant>
      <vt:variant>
        <vt:lpwstr>_Toc175663351</vt:lpwstr>
      </vt:variant>
      <vt:variant>
        <vt:i4>1048625</vt:i4>
      </vt:variant>
      <vt:variant>
        <vt:i4>419</vt:i4>
      </vt:variant>
      <vt:variant>
        <vt:i4>0</vt:i4>
      </vt:variant>
      <vt:variant>
        <vt:i4>5</vt:i4>
      </vt:variant>
      <vt:variant>
        <vt:lpwstr/>
      </vt:variant>
      <vt:variant>
        <vt:lpwstr>_Toc175663350</vt:lpwstr>
      </vt:variant>
      <vt:variant>
        <vt:i4>1114161</vt:i4>
      </vt:variant>
      <vt:variant>
        <vt:i4>413</vt:i4>
      </vt:variant>
      <vt:variant>
        <vt:i4>0</vt:i4>
      </vt:variant>
      <vt:variant>
        <vt:i4>5</vt:i4>
      </vt:variant>
      <vt:variant>
        <vt:lpwstr/>
      </vt:variant>
      <vt:variant>
        <vt:lpwstr>_Toc175663349</vt:lpwstr>
      </vt:variant>
      <vt:variant>
        <vt:i4>1114161</vt:i4>
      </vt:variant>
      <vt:variant>
        <vt:i4>407</vt:i4>
      </vt:variant>
      <vt:variant>
        <vt:i4>0</vt:i4>
      </vt:variant>
      <vt:variant>
        <vt:i4>5</vt:i4>
      </vt:variant>
      <vt:variant>
        <vt:lpwstr/>
      </vt:variant>
      <vt:variant>
        <vt:lpwstr>_Toc175663348</vt:lpwstr>
      </vt:variant>
      <vt:variant>
        <vt:i4>1114161</vt:i4>
      </vt:variant>
      <vt:variant>
        <vt:i4>401</vt:i4>
      </vt:variant>
      <vt:variant>
        <vt:i4>0</vt:i4>
      </vt:variant>
      <vt:variant>
        <vt:i4>5</vt:i4>
      </vt:variant>
      <vt:variant>
        <vt:lpwstr/>
      </vt:variant>
      <vt:variant>
        <vt:lpwstr>_Toc175663347</vt:lpwstr>
      </vt:variant>
      <vt:variant>
        <vt:i4>1114161</vt:i4>
      </vt:variant>
      <vt:variant>
        <vt:i4>395</vt:i4>
      </vt:variant>
      <vt:variant>
        <vt:i4>0</vt:i4>
      </vt:variant>
      <vt:variant>
        <vt:i4>5</vt:i4>
      </vt:variant>
      <vt:variant>
        <vt:lpwstr/>
      </vt:variant>
      <vt:variant>
        <vt:lpwstr>_Toc175663346</vt:lpwstr>
      </vt:variant>
      <vt:variant>
        <vt:i4>1114161</vt:i4>
      </vt:variant>
      <vt:variant>
        <vt:i4>389</vt:i4>
      </vt:variant>
      <vt:variant>
        <vt:i4>0</vt:i4>
      </vt:variant>
      <vt:variant>
        <vt:i4>5</vt:i4>
      </vt:variant>
      <vt:variant>
        <vt:lpwstr/>
      </vt:variant>
      <vt:variant>
        <vt:lpwstr>_Toc175663345</vt:lpwstr>
      </vt:variant>
      <vt:variant>
        <vt:i4>1114161</vt:i4>
      </vt:variant>
      <vt:variant>
        <vt:i4>383</vt:i4>
      </vt:variant>
      <vt:variant>
        <vt:i4>0</vt:i4>
      </vt:variant>
      <vt:variant>
        <vt:i4>5</vt:i4>
      </vt:variant>
      <vt:variant>
        <vt:lpwstr/>
      </vt:variant>
      <vt:variant>
        <vt:lpwstr>_Toc175663344</vt:lpwstr>
      </vt:variant>
      <vt:variant>
        <vt:i4>1114161</vt:i4>
      </vt:variant>
      <vt:variant>
        <vt:i4>377</vt:i4>
      </vt:variant>
      <vt:variant>
        <vt:i4>0</vt:i4>
      </vt:variant>
      <vt:variant>
        <vt:i4>5</vt:i4>
      </vt:variant>
      <vt:variant>
        <vt:lpwstr/>
      </vt:variant>
      <vt:variant>
        <vt:lpwstr>_Toc175663343</vt:lpwstr>
      </vt:variant>
      <vt:variant>
        <vt:i4>1114161</vt:i4>
      </vt:variant>
      <vt:variant>
        <vt:i4>371</vt:i4>
      </vt:variant>
      <vt:variant>
        <vt:i4>0</vt:i4>
      </vt:variant>
      <vt:variant>
        <vt:i4>5</vt:i4>
      </vt:variant>
      <vt:variant>
        <vt:lpwstr/>
      </vt:variant>
      <vt:variant>
        <vt:lpwstr>_Toc175663342</vt:lpwstr>
      </vt:variant>
      <vt:variant>
        <vt:i4>1114161</vt:i4>
      </vt:variant>
      <vt:variant>
        <vt:i4>365</vt:i4>
      </vt:variant>
      <vt:variant>
        <vt:i4>0</vt:i4>
      </vt:variant>
      <vt:variant>
        <vt:i4>5</vt:i4>
      </vt:variant>
      <vt:variant>
        <vt:lpwstr/>
      </vt:variant>
      <vt:variant>
        <vt:lpwstr>_Toc175663341</vt:lpwstr>
      </vt:variant>
      <vt:variant>
        <vt:i4>1114161</vt:i4>
      </vt:variant>
      <vt:variant>
        <vt:i4>359</vt:i4>
      </vt:variant>
      <vt:variant>
        <vt:i4>0</vt:i4>
      </vt:variant>
      <vt:variant>
        <vt:i4>5</vt:i4>
      </vt:variant>
      <vt:variant>
        <vt:lpwstr/>
      </vt:variant>
      <vt:variant>
        <vt:lpwstr>_Toc175663340</vt:lpwstr>
      </vt:variant>
      <vt:variant>
        <vt:i4>1441841</vt:i4>
      </vt:variant>
      <vt:variant>
        <vt:i4>353</vt:i4>
      </vt:variant>
      <vt:variant>
        <vt:i4>0</vt:i4>
      </vt:variant>
      <vt:variant>
        <vt:i4>5</vt:i4>
      </vt:variant>
      <vt:variant>
        <vt:lpwstr/>
      </vt:variant>
      <vt:variant>
        <vt:lpwstr>_Toc175663339</vt:lpwstr>
      </vt:variant>
      <vt:variant>
        <vt:i4>1441841</vt:i4>
      </vt:variant>
      <vt:variant>
        <vt:i4>347</vt:i4>
      </vt:variant>
      <vt:variant>
        <vt:i4>0</vt:i4>
      </vt:variant>
      <vt:variant>
        <vt:i4>5</vt:i4>
      </vt:variant>
      <vt:variant>
        <vt:lpwstr/>
      </vt:variant>
      <vt:variant>
        <vt:lpwstr>_Toc175663338</vt:lpwstr>
      </vt:variant>
      <vt:variant>
        <vt:i4>1441841</vt:i4>
      </vt:variant>
      <vt:variant>
        <vt:i4>341</vt:i4>
      </vt:variant>
      <vt:variant>
        <vt:i4>0</vt:i4>
      </vt:variant>
      <vt:variant>
        <vt:i4>5</vt:i4>
      </vt:variant>
      <vt:variant>
        <vt:lpwstr/>
      </vt:variant>
      <vt:variant>
        <vt:lpwstr>_Toc175663337</vt:lpwstr>
      </vt:variant>
      <vt:variant>
        <vt:i4>1441841</vt:i4>
      </vt:variant>
      <vt:variant>
        <vt:i4>335</vt:i4>
      </vt:variant>
      <vt:variant>
        <vt:i4>0</vt:i4>
      </vt:variant>
      <vt:variant>
        <vt:i4>5</vt:i4>
      </vt:variant>
      <vt:variant>
        <vt:lpwstr/>
      </vt:variant>
      <vt:variant>
        <vt:lpwstr>_Toc175663336</vt:lpwstr>
      </vt:variant>
      <vt:variant>
        <vt:i4>1441841</vt:i4>
      </vt:variant>
      <vt:variant>
        <vt:i4>329</vt:i4>
      </vt:variant>
      <vt:variant>
        <vt:i4>0</vt:i4>
      </vt:variant>
      <vt:variant>
        <vt:i4>5</vt:i4>
      </vt:variant>
      <vt:variant>
        <vt:lpwstr/>
      </vt:variant>
      <vt:variant>
        <vt:lpwstr>_Toc175663335</vt:lpwstr>
      </vt:variant>
      <vt:variant>
        <vt:i4>1441841</vt:i4>
      </vt:variant>
      <vt:variant>
        <vt:i4>323</vt:i4>
      </vt:variant>
      <vt:variant>
        <vt:i4>0</vt:i4>
      </vt:variant>
      <vt:variant>
        <vt:i4>5</vt:i4>
      </vt:variant>
      <vt:variant>
        <vt:lpwstr/>
      </vt:variant>
      <vt:variant>
        <vt:lpwstr>_Toc175663334</vt:lpwstr>
      </vt:variant>
      <vt:variant>
        <vt:i4>1441841</vt:i4>
      </vt:variant>
      <vt:variant>
        <vt:i4>317</vt:i4>
      </vt:variant>
      <vt:variant>
        <vt:i4>0</vt:i4>
      </vt:variant>
      <vt:variant>
        <vt:i4>5</vt:i4>
      </vt:variant>
      <vt:variant>
        <vt:lpwstr/>
      </vt:variant>
      <vt:variant>
        <vt:lpwstr>_Toc175663333</vt:lpwstr>
      </vt:variant>
      <vt:variant>
        <vt:i4>1441841</vt:i4>
      </vt:variant>
      <vt:variant>
        <vt:i4>311</vt:i4>
      </vt:variant>
      <vt:variant>
        <vt:i4>0</vt:i4>
      </vt:variant>
      <vt:variant>
        <vt:i4>5</vt:i4>
      </vt:variant>
      <vt:variant>
        <vt:lpwstr/>
      </vt:variant>
      <vt:variant>
        <vt:lpwstr>_Toc175663332</vt:lpwstr>
      </vt:variant>
      <vt:variant>
        <vt:i4>1441841</vt:i4>
      </vt:variant>
      <vt:variant>
        <vt:i4>305</vt:i4>
      </vt:variant>
      <vt:variant>
        <vt:i4>0</vt:i4>
      </vt:variant>
      <vt:variant>
        <vt:i4>5</vt:i4>
      </vt:variant>
      <vt:variant>
        <vt:lpwstr/>
      </vt:variant>
      <vt:variant>
        <vt:lpwstr>_Toc175663331</vt:lpwstr>
      </vt:variant>
      <vt:variant>
        <vt:i4>1441841</vt:i4>
      </vt:variant>
      <vt:variant>
        <vt:i4>299</vt:i4>
      </vt:variant>
      <vt:variant>
        <vt:i4>0</vt:i4>
      </vt:variant>
      <vt:variant>
        <vt:i4>5</vt:i4>
      </vt:variant>
      <vt:variant>
        <vt:lpwstr/>
      </vt:variant>
      <vt:variant>
        <vt:lpwstr>_Toc175663330</vt:lpwstr>
      </vt:variant>
      <vt:variant>
        <vt:i4>1507377</vt:i4>
      </vt:variant>
      <vt:variant>
        <vt:i4>293</vt:i4>
      </vt:variant>
      <vt:variant>
        <vt:i4>0</vt:i4>
      </vt:variant>
      <vt:variant>
        <vt:i4>5</vt:i4>
      </vt:variant>
      <vt:variant>
        <vt:lpwstr/>
      </vt:variant>
      <vt:variant>
        <vt:lpwstr>_Toc175663329</vt:lpwstr>
      </vt:variant>
      <vt:variant>
        <vt:i4>1507377</vt:i4>
      </vt:variant>
      <vt:variant>
        <vt:i4>287</vt:i4>
      </vt:variant>
      <vt:variant>
        <vt:i4>0</vt:i4>
      </vt:variant>
      <vt:variant>
        <vt:i4>5</vt:i4>
      </vt:variant>
      <vt:variant>
        <vt:lpwstr/>
      </vt:variant>
      <vt:variant>
        <vt:lpwstr>_Toc175663328</vt:lpwstr>
      </vt:variant>
      <vt:variant>
        <vt:i4>1507377</vt:i4>
      </vt:variant>
      <vt:variant>
        <vt:i4>281</vt:i4>
      </vt:variant>
      <vt:variant>
        <vt:i4>0</vt:i4>
      </vt:variant>
      <vt:variant>
        <vt:i4>5</vt:i4>
      </vt:variant>
      <vt:variant>
        <vt:lpwstr/>
      </vt:variant>
      <vt:variant>
        <vt:lpwstr>_Toc175663327</vt:lpwstr>
      </vt:variant>
      <vt:variant>
        <vt:i4>1507377</vt:i4>
      </vt:variant>
      <vt:variant>
        <vt:i4>275</vt:i4>
      </vt:variant>
      <vt:variant>
        <vt:i4>0</vt:i4>
      </vt:variant>
      <vt:variant>
        <vt:i4>5</vt:i4>
      </vt:variant>
      <vt:variant>
        <vt:lpwstr/>
      </vt:variant>
      <vt:variant>
        <vt:lpwstr>_Toc175663326</vt:lpwstr>
      </vt:variant>
      <vt:variant>
        <vt:i4>1507377</vt:i4>
      </vt:variant>
      <vt:variant>
        <vt:i4>269</vt:i4>
      </vt:variant>
      <vt:variant>
        <vt:i4>0</vt:i4>
      </vt:variant>
      <vt:variant>
        <vt:i4>5</vt:i4>
      </vt:variant>
      <vt:variant>
        <vt:lpwstr/>
      </vt:variant>
      <vt:variant>
        <vt:lpwstr>_Toc175663325</vt:lpwstr>
      </vt:variant>
      <vt:variant>
        <vt:i4>1507377</vt:i4>
      </vt:variant>
      <vt:variant>
        <vt:i4>263</vt:i4>
      </vt:variant>
      <vt:variant>
        <vt:i4>0</vt:i4>
      </vt:variant>
      <vt:variant>
        <vt:i4>5</vt:i4>
      </vt:variant>
      <vt:variant>
        <vt:lpwstr/>
      </vt:variant>
      <vt:variant>
        <vt:lpwstr>_Toc175663324</vt:lpwstr>
      </vt:variant>
      <vt:variant>
        <vt:i4>1507377</vt:i4>
      </vt:variant>
      <vt:variant>
        <vt:i4>257</vt:i4>
      </vt:variant>
      <vt:variant>
        <vt:i4>0</vt:i4>
      </vt:variant>
      <vt:variant>
        <vt:i4>5</vt:i4>
      </vt:variant>
      <vt:variant>
        <vt:lpwstr/>
      </vt:variant>
      <vt:variant>
        <vt:lpwstr>_Toc175663323</vt:lpwstr>
      </vt:variant>
      <vt:variant>
        <vt:i4>1507377</vt:i4>
      </vt:variant>
      <vt:variant>
        <vt:i4>251</vt:i4>
      </vt:variant>
      <vt:variant>
        <vt:i4>0</vt:i4>
      </vt:variant>
      <vt:variant>
        <vt:i4>5</vt:i4>
      </vt:variant>
      <vt:variant>
        <vt:lpwstr/>
      </vt:variant>
      <vt:variant>
        <vt:lpwstr>_Toc175663322</vt:lpwstr>
      </vt:variant>
      <vt:variant>
        <vt:i4>1507377</vt:i4>
      </vt:variant>
      <vt:variant>
        <vt:i4>245</vt:i4>
      </vt:variant>
      <vt:variant>
        <vt:i4>0</vt:i4>
      </vt:variant>
      <vt:variant>
        <vt:i4>5</vt:i4>
      </vt:variant>
      <vt:variant>
        <vt:lpwstr/>
      </vt:variant>
      <vt:variant>
        <vt:lpwstr>_Toc175663321</vt:lpwstr>
      </vt:variant>
      <vt:variant>
        <vt:i4>1507377</vt:i4>
      </vt:variant>
      <vt:variant>
        <vt:i4>239</vt:i4>
      </vt:variant>
      <vt:variant>
        <vt:i4>0</vt:i4>
      </vt:variant>
      <vt:variant>
        <vt:i4>5</vt:i4>
      </vt:variant>
      <vt:variant>
        <vt:lpwstr/>
      </vt:variant>
      <vt:variant>
        <vt:lpwstr>_Toc175663320</vt:lpwstr>
      </vt:variant>
      <vt:variant>
        <vt:i4>1310769</vt:i4>
      </vt:variant>
      <vt:variant>
        <vt:i4>233</vt:i4>
      </vt:variant>
      <vt:variant>
        <vt:i4>0</vt:i4>
      </vt:variant>
      <vt:variant>
        <vt:i4>5</vt:i4>
      </vt:variant>
      <vt:variant>
        <vt:lpwstr/>
      </vt:variant>
      <vt:variant>
        <vt:lpwstr>_Toc175663319</vt:lpwstr>
      </vt:variant>
      <vt:variant>
        <vt:i4>1310769</vt:i4>
      </vt:variant>
      <vt:variant>
        <vt:i4>227</vt:i4>
      </vt:variant>
      <vt:variant>
        <vt:i4>0</vt:i4>
      </vt:variant>
      <vt:variant>
        <vt:i4>5</vt:i4>
      </vt:variant>
      <vt:variant>
        <vt:lpwstr/>
      </vt:variant>
      <vt:variant>
        <vt:lpwstr>_Toc175663318</vt:lpwstr>
      </vt:variant>
      <vt:variant>
        <vt:i4>1310769</vt:i4>
      </vt:variant>
      <vt:variant>
        <vt:i4>221</vt:i4>
      </vt:variant>
      <vt:variant>
        <vt:i4>0</vt:i4>
      </vt:variant>
      <vt:variant>
        <vt:i4>5</vt:i4>
      </vt:variant>
      <vt:variant>
        <vt:lpwstr/>
      </vt:variant>
      <vt:variant>
        <vt:lpwstr>_Toc175663317</vt:lpwstr>
      </vt:variant>
      <vt:variant>
        <vt:i4>1310769</vt:i4>
      </vt:variant>
      <vt:variant>
        <vt:i4>215</vt:i4>
      </vt:variant>
      <vt:variant>
        <vt:i4>0</vt:i4>
      </vt:variant>
      <vt:variant>
        <vt:i4>5</vt:i4>
      </vt:variant>
      <vt:variant>
        <vt:lpwstr/>
      </vt:variant>
      <vt:variant>
        <vt:lpwstr>_Toc175663316</vt:lpwstr>
      </vt:variant>
      <vt:variant>
        <vt:i4>1310769</vt:i4>
      </vt:variant>
      <vt:variant>
        <vt:i4>209</vt:i4>
      </vt:variant>
      <vt:variant>
        <vt:i4>0</vt:i4>
      </vt:variant>
      <vt:variant>
        <vt:i4>5</vt:i4>
      </vt:variant>
      <vt:variant>
        <vt:lpwstr/>
      </vt:variant>
      <vt:variant>
        <vt:lpwstr>_Toc175663315</vt:lpwstr>
      </vt:variant>
      <vt:variant>
        <vt:i4>1310769</vt:i4>
      </vt:variant>
      <vt:variant>
        <vt:i4>203</vt:i4>
      </vt:variant>
      <vt:variant>
        <vt:i4>0</vt:i4>
      </vt:variant>
      <vt:variant>
        <vt:i4>5</vt:i4>
      </vt:variant>
      <vt:variant>
        <vt:lpwstr/>
      </vt:variant>
      <vt:variant>
        <vt:lpwstr>_Toc175663314</vt:lpwstr>
      </vt:variant>
      <vt:variant>
        <vt:i4>1310769</vt:i4>
      </vt:variant>
      <vt:variant>
        <vt:i4>197</vt:i4>
      </vt:variant>
      <vt:variant>
        <vt:i4>0</vt:i4>
      </vt:variant>
      <vt:variant>
        <vt:i4>5</vt:i4>
      </vt:variant>
      <vt:variant>
        <vt:lpwstr/>
      </vt:variant>
      <vt:variant>
        <vt:lpwstr>_Toc175663313</vt:lpwstr>
      </vt:variant>
      <vt:variant>
        <vt:i4>1310769</vt:i4>
      </vt:variant>
      <vt:variant>
        <vt:i4>191</vt:i4>
      </vt:variant>
      <vt:variant>
        <vt:i4>0</vt:i4>
      </vt:variant>
      <vt:variant>
        <vt:i4>5</vt:i4>
      </vt:variant>
      <vt:variant>
        <vt:lpwstr/>
      </vt:variant>
      <vt:variant>
        <vt:lpwstr>_Toc175663312</vt:lpwstr>
      </vt:variant>
      <vt:variant>
        <vt:i4>1310769</vt:i4>
      </vt:variant>
      <vt:variant>
        <vt:i4>185</vt:i4>
      </vt:variant>
      <vt:variant>
        <vt:i4>0</vt:i4>
      </vt:variant>
      <vt:variant>
        <vt:i4>5</vt:i4>
      </vt:variant>
      <vt:variant>
        <vt:lpwstr/>
      </vt:variant>
      <vt:variant>
        <vt:lpwstr>_Toc175663311</vt:lpwstr>
      </vt:variant>
      <vt:variant>
        <vt:i4>1310769</vt:i4>
      </vt:variant>
      <vt:variant>
        <vt:i4>179</vt:i4>
      </vt:variant>
      <vt:variant>
        <vt:i4>0</vt:i4>
      </vt:variant>
      <vt:variant>
        <vt:i4>5</vt:i4>
      </vt:variant>
      <vt:variant>
        <vt:lpwstr/>
      </vt:variant>
      <vt:variant>
        <vt:lpwstr>_Toc175663310</vt:lpwstr>
      </vt:variant>
      <vt:variant>
        <vt:i4>1376305</vt:i4>
      </vt:variant>
      <vt:variant>
        <vt:i4>173</vt:i4>
      </vt:variant>
      <vt:variant>
        <vt:i4>0</vt:i4>
      </vt:variant>
      <vt:variant>
        <vt:i4>5</vt:i4>
      </vt:variant>
      <vt:variant>
        <vt:lpwstr/>
      </vt:variant>
      <vt:variant>
        <vt:lpwstr>_Toc175663309</vt:lpwstr>
      </vt:variant>
      <vt:variant>
        <vt:i4>1376305</vt:i4>
      </vt:variant>
      <vt:variant>
        <vt:i4>167</vt:i4>
      </vt:variant>
      <vt:variant>
        <vt:i4>0</vt:i4>
      </vt:variant>
      <vt:variant>
        <vt:i4>5</vt:i4>
      </vt:variant>
      <vt:variant>
        <vt:lpwstr/>
      </vt:variant>
      <vt:variant>
        <vt:lpwstr>_Toc175663308</vt:lpwstr>
      </vt:variant>
      <vt:variant>
        <vt:i4>1376305</vt:i4>
      </vt:variant>
      <vt:variant>
        <vt:i4>161</vt:i4>
      </vt:variant>
      <vt:variant>
        <vt:i4>0</vt:i4>
      </vt:variant>
      <vt:variant>
        <vt:i4>5</vt:i4>
      </vt:variant>
      <vt:variant>
        <vt:lpwstr/>
      </vt:variant>
      <vt:variant>
        <vt:lpwstr>_Toc175663307</vt:lpwstr>
      </vt:variant>
      <vt:variant>
        <vt:i4>1376305</vt:i4>
      </vt:variant>
      <vt:variant>
        <vt:i4>155</vt:i4>
      </vt:variant>
      <vt:variant>
        <vt:i4>0</vt:i4>
      </vt:variant>
      <vt:variant>
        <vt:i4>5</vt:i4>
      </vt:variant>
      <vt:variant>
        <vt:lpwstr/>
      </vt:variant>
      <vt:variant>
        <vt:lpwstr>_Toc175663306</vt:lpwstr>
      </vt:variant>
      <vt:variant>
        <vt:i4>1376305</vt:i4>
      </vt:variant>
      <vt:variant>
        <vt:i4>149</vt:i4>
      </vt:variant>
      <vt:variant>
        <vt:i4>0</vt:i4>
      </vt:variant>
      <vt:variant>
        <vt:i4>5</vt:i4>
      </vt:variant>
      <vt:variant>
        <vt:lpwstr/>
      </vt:variant>
      <vt:variant>
        <vt:lpwstr>_Toc175663305</vt:lpwstr>
      </vt:variant>
      <vt:variant>
        <vt:i4>1376305</vt:i4>
      </vt:variant>
      <vt:variant>
        <vt:i4>143</vt:i4>
      </vt:variant>
      <vt:variant>
        <vt:i4>0</vt:i4>
      </vt:variant>
      <vt:variant>
        <vt:i4>5</vt:i4>
      </vt:variant>
      <vt:variant>
        <vt:lpwstr/>
      </vt:variant>
      <vt:variant>
        <vt:lpwstr>_Toc175663304</vt:lpwstr>
      </vt:variant>
      <vt:variant>
        <vt:i4>1376305</vt:i4>
      </vt:variant>
      <vt:variant>
        <vt:i4>137</vt:i4>
      </vt:variant>
      <vt:variant>
        <vt:i4>0</vt:i4>
      </vt:variant>
      <vt:variant>
        <vt:i4>5</vt:i4>
      </vt:variant>
      <vt:variant>
        <vt:lpwstr/>
      </vt:variant>
      <vt:variant>
        <vt:lpwstr>_Toc175663303</vt:lpwstr>
      </vt:variant>
      <vt:variant>
        <vt:i4>1376305</vt:i4>
      </vt:variant>
      <vt:variant>
        <vt:i4>131</vt:i4>
      </vt:variant>
      <vt:variant>
        <vt:i4>0</vt:i4>
      </vt:variant>
      <vt:variant>
        <vt:i4>5</vt:i4>
      </vt:variant>
      <vt:variant>
        <vt:lpwstr/>
      </vt:variant>
      <vt:variant>
        <vt:lpwstr>_Toc175663302</vt:lpwstr>
      </vt:variant>
      <vt:variant>
        <vt:i4>1376305</vt:i4>
      </vt:variant>
      <vt:variant>
        <vt:i4>125</vt:i4>
      </vt:variant>
      <vt:variant>
        <vt:i4>0</vt:i4>
      </vt:variant>
      <vt:variant>
        <vt:i4>5</vt:i4>
      </vt:variant>
      <vt:variant>
        <vt:lpwstr/>
      </vt:variant>
      <vt:variant>
        <vt:lpwstr>_Toc175663301</vt:lpwstr>
      </vt:variant>
      <vt:variant>
        <vt:i4>1376305</vt:i4>
      </vt:variant>
      <vt:variant>
        <vt:i4>119</vt:i4>
      </vt:variant>
      <vt:variant>
        <vt:i4>0</vt:i4>
      </vt:variant>
      <vt:variant>
        <vt:i4>5</vt:i4>
      </vt:variant>
      <vt:variant>
        <vt:lpwstr/>
      </vt:variant>
      <vt:variant>
        <vt:lpwstr>_Toc175663300</vt:lpwstr>
      </vt:variant>
      <vt:variant>
        <vt:i4>1835056</vt:i4>
      </vt:variant>
      <vt:variant>
        <vt:i4>113</vt:i4>
      </vt:variant>
      <vt:variant>
        <vt:i4>0</vt:i4>
      </vt:variant>
      <vt:variant>
        <vt:i4>5</vt:i4>
      </vt:variant>
      <vt:variant>
        <vt:lpwstr/>
      </vt:variant>
      <vt:variant>
        <vt:lpwstr>_Toc175663299</vt:lpwstr>
      </vt:variant>
      <vt:variant>
        <vt:i4>1835056</vt:i4>
      </vt:variant>
      <vt:variant>
        <vt:i4>107</vt:i4>
      </vt:variant>
      <vt:variant>
        <vt:i4>0</vt:i4>
      </vt:variant>
      <vt:variant>
        <vt:i4>5</vt:i4>
      </vt:variant>
      <vt:variant>
        <vt:lpwstr/>
      </vt:variant>
      <vt:variant>
        <vt:lpwstr>_Toc175663298</vt:lpwstr>
      </vt:variant>
      <vt:variant>
        <vt:i4>1835056</vt:i4>
      </vt:variant>
      <vt:variant>
        <vt:i4>101</vt:i4>
      </vt:variant>
      <vt:variant>
        <vt:i4>0</vt:i4>
      </vt:variant>
      <vt:variant>
        <vt:i4>5</vt:i4>
      </vt:variant>
      <vt:variant>
        <vt:lpwstr/>
      </vt:variant>
      <vt:variant>
        <vt:lpwstr>_Toc175663297</vt:lpwstr>
      </vt:variant>
      <vt:variant>
        <vt:i4>1835056</vt:i4>
      </vt:variant>
      <vt:variant>
        <vt:i4>95</vt:i4>
      </vt:variant>
      <vt:variant>
        <vt:i4>0</vt:i4>
      </vt:variant>
      <vt:variant>
        <vt:i4>5</vt:i4>
      </vt:variant>
      <vt:variant>
        <vt:lpwstr/>
      </vt:variant>
      <vt:variant>
        <vt:lpwstr>_Toc175663296</vt:lpwstr>
      </vt:variant>
      <vt:variant>
        <vt:i4>1835056</vt:i4>
      </vt:variant>
      <vt:variant>
        <vt:i4>89</vt:i4>
      </vt:variant>
      <vt:variant>
        <vt:i4>0</vt:i4>
      </vt:variant>
      <vt:variant>
        <vt:i4>5</vt:i4>
      </vt:variant>
      <vt:variant>
        <vt:lpwstr/>
      </vt:variant>
      <vt:variant>
        <vt:lpwstr>_Toc175663295</vt:lpwstr>
      </vt:variant>
      <vt:variant>
        <vt:i4>1835056</vt:i4>
      </vt:variant>
      <vt:variant>
        <vt:i4>83</vt:i4>
      </vt:variant>
      <vt:variant>
        <vt:i4>0</vt:i4>
      </vt:variant>
      <vt:variant>
        <vt:i4>5</vt:i4>
      </vt:variant>
      <vt:variant>
        <vt:lpwstr/>
      </vt:variant>
      <vt:variant>
        <vt:lpwstr>_Toc175663294</vt:lpwstr>
      </vt:variant>
      <vt:variant>
        <vt:i4>1835056</vt:i4>
      </vt:variant>
      <vt:variant>
        <vt:i4>77</vt:i4>
      </vt:variant>
      <vt:variant>
        <vt:i4>0</vt:i4>
      </vt:variant>
      <vt:variant>
        <vt:i4>5</vt:i4>
      </vt:variant>
      <vt:variant>
        <vt:lpwstr/>
      </vt:variant>
      <vt:variant>
        <vt:lpwstr>_Toc175663293</vt:lpwstr>
      </vt:variant>
      <vt:variant>
        <vt:i4>1835056</vt:i4>
      </vt:variant>
      <vt:variant>
        <vt:i4>71</vt:i4>
      </vt:variant>
      <vt:variant>
        <vt:i4>0</vt:i4>
      </vt:variant>
      <vt:variant>
        <vt:i4>5</vt:i4>
      </vt:variant>
      <vt:variant>
        <vt:lpwstr/>
      </vt:variant>
      <vt:variant>
        <vt:lpwstr>_Toc175663292</vt:lpwstr>
      </vt:variant>
      <vt:variant>
        <vt:i4>1835056</vt:i4>
      </vt:variant>
      <vt:variant>
        <vt:i4>65</vt:i4>
      </vt:variant>
      <vt:variant>
        <vt:i4>0</vt:i4>
      </vt:variant>
      <vt:variant>
        <vt:i4>5</vt:i4>
      </vt:variant>
      <vt:variant>
        <vt:lpwstr/>
      </vt:variant>
      <vt:variant>
        <vt:lpwstr>_Toc175663291</vt:lpwstr>
      </vt:variant>
      <vt:variant>
        <vt:i4>1835056</vt:i4>
      </vt:variant>
      <vt:variant>
        <vt:i4>59</vt:i4>
      </vt:variant>
      <vt:variant>
        <vt:i4>0</vt:i4>
      </vt:variant>
      <vt:variant>
        <vt:i4>5</vt:i4>
      </vt:variant>
      <vt:variant>
        <vt:lpwstr/>
      </vt:variant>
      <vt:variant>
        <vt:lpwstr>_Toc175663290</vt:lpwstr>
      </vt:variant>
      <vt:variant>
        <vt:i4>1900592</vt:i4>
      </vt:variant>
      <vt:variant>
        <vt:i4>53</vt:i4>
      </vt:variant>
      <vt:variant>
        <vt:i4>0</vt:i4>
      </vt:variant>
      <vt:variant>
        <vt:i4>5</vt:i4>
      </vt:variant>
      <vt:variant>
        <vt:lpwstr/>
      </vt:variant>
      <vt:variant>
        <vt:lpwstr>_Toc175663289</vt:lpwstr>
      </vt:variant>
      <vt:variant>
        <vt:i4>1900592</vt:i4>
      </vt:variant>
      <vt:variant>
        <vt:i4>47</vt:i4>
      </vt:variant>
      <vt:variant>
        <vt:i4>0</vt:i4>
      </vt:variant>
      <vt:variant>
        <vt:i4>5</vt:i4>
      </vt:variant>
      <vt:variant>
        <vt:lpwstr/>
      </vt:variant>
      <vt:variant>
        <vt:lpwstr>_Toc175663288</vt:lpwstr>
      </vt:variant>
      <vt:variant>
        <vt:i4>1900592</vt:i4>
      </vt:variant>
      <vt:variant>
        <vt:i4>41</vt:i4>
      </vt:variant>
      <vt:variant>
        <vt:i4>0</vt:i4>
      </vt:variant>
      <vt:variant>
        <vt:i4>5</vt:i4>
      </vt:variant>
      <vt:variant>
        <vt:lpwstr/>
      </vt:variant>
      <vt:variant>
        <vt:lpwstr>_Toc175663287</vt:lpwstr>
      </vt:variant>
      <vt:variant>
        <vt:i4>1900592</vt:i4>
      </vt:variant>
      <vt:variant>
        <vt:i4>35</vt:i4>
      </vt:variant>
      <vt:variant>
        <vt:i4>0</vt:i4>
      </vt:variant>
      <vt:variant>
        <vt:i4>5</vt:i4>
      </vt:variant>
      <vt:variant>
        <vt:lpwstr/>
      </vt:variant>
      <vt:variant>
        <vt:lpwstr>_Toc175663286</vt:lpwstr>
      </vt:variant>
      <vt:variant>
        <vt:i4>1900592</vt:i4>
      </vt:variant>
      <vt:variant>
        <vt:i4>29</vt:i4>
      </vt:variant>
      <vt:variant>
        <vt:i4>0</vt:i4>
      </vt:variant>
      <vt:variant>
        <vt:i4>5</vt:i4>
      </vt:variant>
      <vt:variant>
        <vt:lpwstr/>
      </vt:variant>
      <vt:variant>
        <vt:lpwstr>_Toc175663285</vt:lpwstr>
      </vt:variant>
      <vt:variant>
        <vt:i4>1900592</vt:i4>
      </vt:variant>
      <vt:variant>
        <vt:i4>23</vt:i4>
      </vt:variant>
      <vt:variant>
        <vt:i4>0</vt:i4>
      </vt:variant>
      <vt:variant>
        <vt:i4>5</vt:i4>
      </vt:variant>
      <vt:variant>
        <vt:lpwstr/>
      </vt:variant>
      <vt:variant>
        <vt:lpwstr>_Toc175663284</vt:lpwstr>
      </vt:variant>
      <vt:variant>
        <vt:i4>1900592</vt:i4>
      </vt:variant>
      <vt:variant>
        <vt:i4>17</vt:i4>
      </vt:variant>
      <vt:variant>
        <vt:i4>0</vt:i4>
      </vt:variant>
      <vt:variant>
        <vt:i4>5</vt:i4>
      </vt:variant>
      <vt:variant>
        <vt:lpwstr/>
      </vt:variant>
      <vt:variant>
        <vt:lpwstr>_Toc175663283</vt:lpwstr>
      </vt:variant>
      <vt:variant>
        <vt:i4>1900592</vt:i4>
      </vt:variant>
      <vt:variant>
        <vt:i4>11</vt:i4>
      </vt:variant>
      <vt:variant>
        <vt:i4>0</vt:i4>
      </vt:variant>
      <vt:variant>
        <vt:i4>5</vt:i4>
      </vt:variant>
      <vt:variant>
        <vt:lpwstr/>
      </vt:variant>
      <vt:variant>
        <vt:lpwstr>_Toc175663282</vt:lpwstr>
      </vt:variant>
      <vt:variant>
        <vt:i4>1900592</vt:i4>
      </vt:variant>
      <vt:variant>
        <vt:i4>5</vt:i4>
      </vt:variant>
      <vt:variant>
        <vt:i4>0</vt:i4>
      </vt:variant>
      <vt:variant>
        <vt:i4>5</vt:i4>
      </vt:variant>
      <vt:variant>
        <vt:lpwstr/>
      </vt:variant>
      <vt:variant>
        <vt:lpwstr>_Toc175663281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Assurance Qualité</dc:title>
  <dc:subject>MISE EN OEUVRE ET MAINTENANCE D’UN SYSTEME D’INFORMATION DE GESTION DES RISQUES EN MODE SAAS</dc:subject>
  <dc:creator>alain.dauga@acoss.fr</dc:creator>
  <cp:keywords/>
  <cp:lastModifiedBy>WATRELOT Virginie (Acoss)</cp:lastModifiedBy>
  <cp:revision>1</cp:revision>
  <cp:lastPrinted>2019-11-19T18:20:00Z</cp:lastPrinted>
  <dcterms:created xsi:type="dcterms:W3CDTF">2025-08-06T14:25:00Z</dcterms:created>
  <dcterms:modified xsi:type="dcterms:W3CDTF">2025-08-06T14:25:00Z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endixHeadingNumbering">
    <vt:lpwstr>Automatic</vt:lpwstr>
  </property>
  <property fmtid="{D5CDD505-2E9C-101B-9397-08002B2CF9AE}" pid="3" name="Author">
    <vt:lpwstr>AB/CC</vt:lpwstr>
  </property>
  <property fmtid="{D5CDD505-2E9C-101B-9397-08002B2CF9AE}" pid="4" name="Author_Lable">
    <vt:lpwstr>Auteur</vt:lpwstr>
  </property>
  <property fmtid="{D5CDD505-2E9C-101B-9397-08002B2CF9AE}" pid="5" name="ChapterOne_Lable">
    <vt:lpwstr>Chapitre Un</vt:lpwstr>
  </property>
  <property fmtid="{D5CDD505-2E9C-101B-9397-08002B2CF9AE}" pid="6" name="Classification">
    <vt:lpwstr>Confidentiel</vt:lpwstr>
  </property>
  <property fmtid="{D5CDD505-2E9C-101B-9397-08002B2CF9AE}" pid="7" name="ClCopyright">
    <vt:lpwstr>Tous droits réservés.</vt:lpwstr>
  </property>
  <property fmtid="{D5CDD505-2E9C-101B-9397-08002B2CF9AE}" pid="8" name="ClCopyright2">
    <vt:lpwstr>Aucun extrait de ce document ne peut être reproduit sous quelque forme que ce soit sans l’autorisation d'Atos.</vt:lpwstr>
  </property>
  <property fmtid="{D5CDD505-2E9C-101B-9397-08002B2CF9AE}" pid="9" name="ClientName">
    <vt:lpwstr>XXX</vt:lpwstr>
  </property>
  <property fmtid="{D5CDD505-2E9C-101B-9397-08002B2CF9AE}" pid="10" name="ClOf">
    <vt:lpwstr>de</vt:lpwstr>
  </property>
  <property fmtid="{D5CDD505-2E9C-101B-9397-08002B2CF9AE}" pid="11" name="ClQuestions">
    <vt:lpwstr>Pour toute question ou remarque concernant ce document, veuillez contacter</vt:lpwstr>
  </property>
  <property fmtid="{D5CDD505-2E9C-101B-9397-08002B2CF9AE}" pid="12" name="ClTrademarkNotification">
    <vt:lpwstr>Atos, le logo Atos, Atos Consulting, Atos Worldgrid, Worldline, BlueKiwi, Bull, Canopy the Open Cloud Company, Yunano, Zero Email, Zero Email Certified et The Zero Email Company sont des marques déposées d'Atos groupe.</vt:lpwstr>
  </property>
  <property fmtid="{D5CDD505-2E9C-101B-9397-08002B2CF9AE}" pid="13" name="CompanyName">
    <vt:lpwstr>Atos Bull</vt:lpwstr>
  </property>
  <property fmtid="{D5CDD505-2E9C-101B-9397-08002B2CF9AE}" pid="14" name="CompanyNameLegal">
    <vt:lpwstr>BULL SAS</vt:lpwstr>
  </property>
  <property fmtid="{D5CDD505-2E9C-101B-9397-08002B2CF9AE}" pid="15" name="Contents_Lable">
    <vt:lpwstr>Table des matières</vt:lpwstr>
  </property>
  <property fmtid="{D5CDD505-2E9C-101B-9397-08002B2CF9AE}" pid="16" name="Copyright1">
    <vt:lpwstr>2016</vt:lpwstr>
  </property>
  <property fmtid="{D5CDD505-2E9C-101B-9397-08002B2CF9AE}" pid="17" name="CustomerColorB">
    <vt:lpwstr>128</vt:lpwstr>
  </property>
  <property fmtid="{D5CDD505-2E9C-101B-9397-08002B2CF9AE}" pid="18" name="CustomerColorG">
    <vt:lpwstr>0</vt:lpwstr>
  </property>
  <property fmtid="{D5CDD505-2E9C-101B-9397-08002B2CF9AE}" pid="19" name="CustomerColorR">
    <vt:lpwstr>0</vt:lpwstr>
  </property>
  <property fmtid="{D5CDD505-2E9C-101B-9397-08002B2CF9AE}" pid="20" name="DocumentDate_Lable">
    <vt:lpwstr>Date du document</vt:lpwstr>
  </property>
  <property fmtid="{D5CDD505-2E9C-101B-9397-08002B2CF9AE}" pid="21" name="DocumentNumber">
    <vt:lpwstr>BDS/HPC/CEA/AB-20160308-01</vt:lpwstr>
  </property>
  <property fmtid="{D5CDD505-2E9C-101B-9397-08002B2CF9AE}" pid="22" name="DocumentNumber_Lable">
    <vt:lpwstr>N° du document</vt:lpwstr>
  </property>
  <property fmtid="{D5CDD505-2E9C-101B-9397-08002B2CF9AE}" pid="23" name="HeadingNumbering">
    <vt:lpwstr>Automatic</vt:lpwstr>
  </property>
  <property fmtid="{D5CDD505-2E9C-101B-9397-08002B2CF9AE}" pid="24" name="Initials_Lable">
    <vt:lpwstr>Initiales</vt:lpwstr>
  </property>
  <property fmtid="{D5CDD505-2E9C-101B-9397-08002B2CF9AE}" pid="25" name="LanguageCode">
    <vt:lpwstr>FR</vt:lpwstr>
  </property>
  <property fmtid="{D5CDD505-2E9C-101B-9397-08002B2CF9AE}" pid="26" name="LevelsInToc">
    <vt:lpwstr>3</vt:lpwstr>
  </property>
  <property fmtid="{D5CDD505-2E9C-101B-9397-08002B2CF9AE}" pid="27" name="ManagementSummary_Lable">
    <vt:lpwstr>Resumé Executive</vt:lpwstr>
  </property>
  <property fmtid="{D5CDD505-2E9C-101B-9397-08002B2CF9AE}" pid="28" name="Phone">
    <vt:lpwstr/>
  </property>
  <property fmtid="{D5CDD505-2E9C-101B-9397-08002B2CF9AE}" pid="29" name="Protect">
    <vt:lpwstr>MO-IMS</vt:lpwstr>
  </property>
  <property fmtid="{D5CDD505-2E9C-101B-9397-08002B2CF9AE}" pid="30" name="sys_ListSep">
    <vt:lpwstr>;</vt:lpwstr>
  </property>
  <property fmtid="{D5CDD505-2E9C-101B-9397-08002B2CF9AE}" pid="31" name="sys_WordMark_Continued">
    <vt:lpwstr>sys_WordMark_Bull_Continued</vt:lpwstr>
  </property>
  <property fmtid="{D5CDD505-2E9C-101B-9397-08002B2CF9AE}" pid="32" name="sys_WordMark_Page1">
    <vt:lpwstr>sys_WordMark_Bull_Page1</vt:lpwstr>
  </property>
  <property fmtid="{D5CDD505-2E9C-101B-9397-08002B2CF9AE}" pid="33" name="Template">
    <vt:lpwstr>Proposal</vt:lpwstr>
  </property>
  <property fmtid="{D5CDD505-2E9C-101B-9397-08002B2CF9AE}" pid="34" name="TitleTitlePage">
    <vt:lpwstr>Appel à candidature_x000d_
Fourniture à l'ensemble des centres CEA de solutions HPC et Big Data de stockage Informatique (lot 2)</vt:lpwstr>
  </property>
  <property fmtid="{D5CDD505-2E9C-101B-9397-08002B2CF9AE}" pid="35" name="TradeMarkNotificationDate">
    <vt:lpwstr>Mars 2016</vt:lpwstr>
  </property>
  <property fmtid="{D5CDD505-2E9C-101B-9397-08002B2CF9AE}" pid="36" name="Version">
    <vt:lpwstr>1.0</vt:lpwstr>
  </property>
  <property fmtid="{D5CDD505-2E9C-101B-9397-08002B2CF9AE}" pid="37" name="Version_Lable">
    <vt:lpwstr>Version</vt:lpwstr>
  </property>
  <property fmtid="{D5CDD505-2E9C-101B-9397-08002B2CF9AE}" pid="38" name="WordMarkExtra">
    <vt:lpwstr>c:\users\a454739\documents\clients\cea-dam\CEA_logotype2012.jpg</vt:lpwstr>
  </property>
  <property fmtid="{D5CDD505-2E9C-101B-9397-08002B2CF9AE}" pid="39" name="sys_DocumentDate">
    <vt:lpwstr>8 mars 2016</vt:lpwstr>
  </property>
  <property fmtid="{D5CDD505-2E9C-101B-9397-08002B2CF9AE}" pid="40" name="ContentTypeId">
    <vt:lpwstr>0x0101004F15F3CC297D44428A9604164DD8B7D6</vt:lpwstr>
  </property>
  <property fmtid="{D5CDD505-2E9C-101B-9397-08002B2CF9AE}" pid="41" name="_dlc_DocIdItemGuid">
    <vt:lpwstr>7d5002d2-8726-44fe-837e-0beb6f4f4ecb</vt:lpwstr>
  </property>
  <property fmtid="{D5CDD505-2E9C-101B-9397-08002B2CF9AE}" pid="42" name="_NewReviewCycle">
    <vt:lpwstr/>
  </property>
  <property fmtid="{D5CDD505-2E9C-101B-9397-08002B2CF9AE}" pid="43" name="MediaServiceImageTags">
    <vt:lpwstr/>
  </property>
  <property fmtid="{D5CDD505-2E9C-101B-9397-08002B2CF9AE}" pid="44" name="Order">
    <vt:r8>15800</vt:r8>
  </property>
  <property fmtid="{D5CDD505-2E9C-101B-9397-08002B2CF9AE}" pid="45" name="xd_ProgID">
    <vt:lpwstr/>
  </property>
  <property fmtid="{D5CDD505-2E9C-101B-9397-08002B2CF9AE}" pid="46" name="ComplianceAssetId">
    <vt:lpwstr/>
  </property>
  <property fmtid="{D5CDD505-2E9C-101B-9397-08002B2CF9AE}" pid="47" name="TemplateUrl">
    <vt:lpwstr/>
  </property>
  <property fmtid="{D5CDD505-2E9C-101B-9397-08002B2CF9AE}" pid="48" name="_ExtendedDescription">
    <vt:lpwstr/>
  </property>
  <property fmtid="{D5CDD505-2E9C-101B-9397-08002B2CF9AE}" pid="49" name="TriggerFlowInfo">
    <vt:lpwstr/>
  </property>
  <property fmtid="{D5CDD505-2E9C-101B-9397-08002B2CF9AE}" pid="50" name="xd_Signature">
    <vt:bool>false</vt:bool>
  </property>
</Properties>
</file>